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90B" w:rsidRDefault="000D790B" w:rsidP="0055216A">
      <w:pPr>
        <w:autoSpaceDE w:val="0"/>
        <w:spacing w:after="0"/>
        <w:ind w:left="5670"/>
        <w:contextualSpacing/>
        <w:jc w:val="right"/>
        <w:rPr>
          <w:rFonts w:eastAsia="Arial Unicode MS"/>
          <w:b/>
          <w:color w:val="000000"/>
          <w:sz w:val="20"/>
          <w:szCs w:val="20"/>
          <w:lang w:eastAsia="ru-RU" w:bidi="ru-RU"/>
        </w:rPr>
      </w:pPr>
      <w:bookmarkStart w:id="0" w:name="_Ref119427269"/>
    </w:p>
    <w:p w:rsidR="000D790B" w:rsidRDefault="000D790B" w:rsidP="0055216A">
      <w:pPr>
        <w:autoSpaceDE w:val="0"/>
        <w:spacing w:after="0"/>
        <w:ind w:left="5670"/>
        <w:contextualSpacing/>
        <w:jc w:val="right"/>
        <w:rPr>
          <w:rFonts w:eastAsia="Arial Unicode MS"/>
          <w:b/>
          <w:color w:val="000000"/>
          <w:sz w:val="20"/>
          <w:szCs w:val="20"/>
          <w:lang w:eastAsia="ru-RU" w:bidi="ru-RU"/>
        </w:rPr>
      </w:pPr>
    </w:p>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00EC772B">
        <w:rPr>
          <w:rFonts w:eastAsia="Arial Unicode MS"/>
          <w:b/>
          <w:bCs/>
          <w:color w:val="000000"/>
          <w:sz w:val="20"/>
          <w:szCs w:val="20"/>
          <w:lang w:eastAsia="ru-RU" w:bidi="ru-RU"/>
        </w:rPr>
        <w:t>З</w:t>
      </w:r>
      <w:r w:rsidRPr="00ED6F8A">
        <w:rPr>
          <w:rFonts w:eastAsia="Arial Unicode MS"/>
          <w:b/>
          <w:color w:val="000000"/>
          <w:sz w:val="20"/>
          <w:szCs w:val="20"/>
          <w:lang w:eastAsia="ru-RU" w:bidi="ru-RU"/>
        </w:rPr>
        <w:t>аместител</w:t>
      </w:r>
      <w:r w:rsidR="00EC772B">
        <w:rPr>
          <w:rFonts w:eastAsia="Arial Unicode MS"/>
          <w:b/>
          <w:color w:val="000000"/>
          <w:sz w:val="20"/>
          <w:szCs w:val="20"/>
          <w:lang w:eastAsia="ru-RU" w:bidi="ru-RU"/>
        </w:rPr>
        <w:t>ь</w:t>
      </w:r>
      <w:r w:rsidRPr="00ED6F8A">
        <w:rPr>
          <w:rFonts w:eastAsia="Arial Unicode MS"/>
          <w:b/>
          <w:color w:val="000000"/>
          <w:sz w:val="20"/>
          <w:szCs w:val="20"/>
          <w:lang w:eastAsia="ru-RU" w:bidi="ru-RU"/>
        </w:rPr>
        <w:t xml:space="preserve"> главы администрации по инфраструктуре, начальник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 xml:space="preserve">-хозяйственного комплекса администрации </w:t>
      </w:r>
      <w:proofErr w:type="spellStart"/>
      <w:r w:rsidRPr="00ED6F8A">
        <w:rPr>
          <w:rFonts w:eastAsia="Arial Unicode MS"/>
          <w:b/>
          <w:color w:val="000000"/>
          <w:sz w:val="20"/>
          <w:szCs w:val="20"/>
          <w:lang w:eastAsia="ru-RU" w:bidi="ru-RU"/>
        </w:rPr>
        <w:t>Котласского</w:t>
      </w:r>
      <w:proofErr w:type="spellEnd"/>
      <w:r w:rsidRPr="00ED6F8A">
        <w:rPr>
          <w:rFonts w:eastAsia="Arial Unicode MS"/>
          <w:b/>
          <w:color w:val="000000"/>
          <w:sz w:val="20"/>
          <w:szCs w:val="20"/>
          <w:lang w:eastAsia="ru-RU" w:bidi="ru-RU"/>
        </w:rPr>
        <w:t xml:space="preserve">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EC772B" w:rsidP="0055216A">
      <w:pPr>
        <w:widowControl w:val="0"/>
        <w:suppressAutoHyphens w:val="0"/>
        <w:spacing w:after="0"/>
        <w:jc w:val="right"/>
        <w:rPr>
          <w:rFonts w:eastAsia="Arial Unicode MS"/>
          <w:b/>
          <w:color w:val="000000"/>
          <w:sz w:val="20"/>
          <w:szCs w:val="20"/>
          <w:lang w:eastAsia="ru-RU" w:bidi="ru-RU"/>
        </w:rPr>
      </w:pPr>
      <w:proofErr w:type="spellStart"/>
      <w:r>
        <w:rPr>
          <w:rFonts w:eastAsia="Arial Unicode MS"/>
          <w:b/>
          <w:color w:val="000000"/>
          <w:sz w:val="20"/>
          <w:szCs w:val="20"/>
          <w:lang w:eastAsia="ru-RU" w:bidi="ru-RU"/>
        </w:rPr>
        <w:t>В.П.Проскуряков</w:t>
      </w:r>
      <w:proofErr w:type="spellEnd"/>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3E0E17" w:rsidP="002A5771">
            <w:pPr>
              <w:widowControl w:val="0"/>
              <w:suppressAutoHyphens w:val="0"/>
              <w:autoSpaceDE w:val="0"/>
              <w:autoSpaceDN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2026</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3E0E17" w:rsidP="00E353E2">
      <w:pPr>
        <w:jc w:val="center"/>
        <w:rPr>
          <w:b/>
          <w:sz w:val="22"/>
          <w:szCs w:val="22"/>
        </w:rPr>
      </w:pPr>
      <w:r>
        <w:rPr>
          <w:b/>
          <w:sz w:val="22"/>
          <w:szCs w:val="22"/>
        </w:rPr>
        <w:t>2026</w:t>
      </w:r>
      <w:r w:rsidR="00E353E2"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lastRenderedPageBreak/>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 xml:space="preserve">я </w:t>
      </w:r>
      <w:proofErr w:type="spellStart"/>
      <w:r w:rsidR="002B0C41" w:rsidRPr="00ED6F8A">
        <w:rPr>
          <w:sz w:val="22"/>
          <w:szCs w:val="22"/>
        </w:rPr>
        <w:t>имущественно</w:t>
      </w:r>
      <w:proofErr w:type="spellEnd"/>
      <w:r w:rsidR="002B0C41" w:rsidRPr="00ED6F8A">
        <w:rPr>
          <w:sz w:val="22"/>
          <w:szCs w:val="22"/>
        </w:rPr>
        <w:t>-хозяйственного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proofErr w:type="spellStart"/>
      <w:r w:rsidR="006A5576" w:rsidRPr="00ED6F8A">
        <w:rPr>
          <w:sz w:val="22"/>
          <w:szCs w:val="22"/>
        </w:rPr>
        <w:t>Котласского</w:t>
      </w:r>
      <w:proofErr w:type="spellEnd"/>
      <w:r w:rsidR="006A5576" w:rsidRPr="00ED6F8A">
        <w:rPr>
          <w:sz w:val="22"/>
          <w:szCs w:val="22"/>
        </w:rPr>
        <w:t xml:space="preserve">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0"/>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0"/>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большинство собственников помещений в многоквартирном доме не заключили договоры, </w:t>
      </w:r>
      <w:r w:rsidRPr="00ED6F8A">
        <w:rPr>
          <w:rFonts w:ascii="Times New Roman" w:hAnsi="Times New Roman" w:cs="Times New Roman"/>
          <w:sz w:val="22"/>
          <w:szCs w:val="22"/>
        </w:rPr>
        <w:lastRenderedPageBreak/>
        <w:t>предусмотренные статьей 164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0"/>
        <w:jc w:val="both"/>
        <w:rPr>
          <w:rFonts w:ascii="Times New Roman" w:hAnsi="Times New Roman" w:cs="Times New Roman"/>
          <w:sz w:val="22"/>
          <w:szCs w:val="22"/>
        </w:rPr>
      </w:pPr>
    </w:p>
    <w:bookmarkEnd w:id="0"/>
    <w:p w:rsidR="00EA4536" w:rsidRPr="00ED6F8A" w:rsidRDefault="001A5DAB" w:rsidP="001A5DAB">
      <w:pPr>
        <w:spacing w:after="0"/>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w:t>
      </w:r>
      <w:r w:rsidRPr="00ED6F8A">
        <w:rPr>
          <w:sz w:val="22"/>
          <w:szCs w:val="22"/>
        </w:rPr>
        <w:lastRenderedPageBreak/>
        <w:t>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rPr>
          <w:sz w:val="22"/>
          <w:szCs w:val="22"/>
        </w:rPr>
      </w:pPr>
    </w:p>
    <w:p w:rsidR="00EA4536" w:rsidRPr="00ED6F8A" w:rsidRDefault="001A5DAB" w:rsidP="001A5DAB">
      <w:pPr>
        <w:spacing w:after="0"/>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left" w:pos="1260"/>
        </w:tabs>
        <w:ind w:left="0"/>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left" w:pos="1260"/>
        </w:tabs>
        <w:ind w:left="0"/>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contextualSpacing/>
        <w:rPr>
          <w:b/>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spacing w:after="0"/>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contextualSpacing/>
        <w:rPr>
          <w:sz w:val="22"/>
          <w:szCs w:val="22"/>
        </w:rPr>
      </w:pPr>
      <w:r w:rsidRPr="00ED6F8A">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p>
    <w:p w:rsidR="007409A8" w:rsidRDefault="007409A8" w:rsidP="00EA4536">
      <w:pPr>
        <w:widowControl w:val="0"/>
        <w:autoSpaceDE w:val="0"/>
        <w:autoSpaceDN w:val="0"/>
        <w:adjustRightInd w:val="0"/>
        <w:spacing w:after="0"/>
        <w:jc w:val="center"/>
        <w:rPr>
          <w:b/>
          <w:color w:val="000000"/>
          <w:sz w:val="22"/>
          <w:szCs w:val="22"/>
        </w:rPr>
      </w:pPr>
    </w:p>
    <w:p w:rsidR="007409A8" w:rsidRDefault="007409A8" w:rsidP="00EA4536">
      <w:pPr>
        <w:widowControl w:val="0"/>
        <w:autoSpaceDE w:val="0"/>
        <w:autoSpaceDN w:val="0"/>
        <w:adjustRightInd w:val="0"/>
        <w:spacing w:after="0"/>
        <w:jc w:val="center"/>
        <w:rPr>
          <w:b/>
          <w:color w:val="000000"/>
          <w:sz w:val="22"/>
          <w:szCs w:val="22"/>
        </w:rPr>
      </w:pPr>
    </w:p>
    <w:p w:rsidR="00EA4536" w:rsidRPr="00ED6F8A" w:rsidRDefault="00EA4536" w:rsidP="00EA4536">
      <w:pPr>
        <w:widowControl w:val="0"/>
        <w:autoSpaceDE w:val="0"/>
        <w:autoSpaceDN w:val="0"/>
        <w:adjustRightInd w:val="0"/>
        <w:spacing w:after="0"/>
        <w:jc w:val="center"/>
        <w:rPr>
          <w:b/>
          <w:color w:val="000000"/>
          <w:sz w:val="22"/>
          <w:szCs w:val="22"/>
        </w:rPr>
      </w:pPr>
      <w:r w:rsidRPr="00ED6F8A">
        <w:rPr>
          <w:b/>
          <w:color w:val="000000"/>
          <w:sz w:val="22"/>
          <w:szCs w:val="22"/>
        </w:rPr>
        <w:lastRenderedPageBreak/>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contextualSpacing/>
        <w:jc w:val="center"/>
        <w:rPr>
          <w:sz w:val="22"/>
          <w:szCs w:val="22"/>
        </w:rPr>
      </w:pPr>
    </w:p>
    <w:p w:rsidR="00EA4536" w:rsidRPr="00ED6F8A" w:rsidRDefault="001A5DAB" w:rsidP="001A5DAB">
      <w:pPr>
        <w:pStyle w:val="3"/>
        <w:tabs>
          <w:tab w:val="left" w:pos="360"/>
          <w:tab w:val="left" w:pos="720"/>
        </w:tabs>
        <w:ind w:left="0"/>
        <w:contextualSpacing/>
        <w:jc w:val="left"/>
        <w:rPr>
          <w:b/>
          <w:sz w:val="22"/>
          <w:szCs w:val="22"/>
        </w:rPr>
      </w:pPr>
      <w:r w:rsidRPr="00ED6F8A">
        <w:rPr>
          <w:b/>
          <w:sz w:val="22"/>
          <w:szCs w:val="22"/>
          <w:lang w:eastAsia="ru-RU"/>
        </w:rPr>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jc w:val="left"/>
        <w:outlineLvl w:val="0"/>
        <w:rPr>
          <w:b/>
          <w:sz w:val="22"/>
          <w:szCs w:val="22"/>
        </w:rPr>
      </w:pPr>
    </w:p>
    <w:p w:rsidR="00A73B4A" w:rsidRPr="00ED6F8A" w:rsidRDefault="00A73B4A" w:rsidP="00A73B4A">
      <w:pPr>
        <w:spacing w:after="0"/>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contextualSpacing/>
        <w:rPr>
          <w:sz w:val="22"/>
          <w:szCs w:val="22"/>
        </w:rPr>
      </w:pPr>
      <w:r w:rsidRPr="00ED6F8A">
        <w:rPr>
          <w:sz w:val="22"/>
          <w:szCs w:val="22"/>
        </w:rPr>
        <w:t>номер телефона;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 xml:space="preserve">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w:t>
      </w:r>
      <w:r w:rsidRPr="00ED6F8A">
        <w:rPr>
          <w:sz w:val="22"/>
          <w:szCs w:val="22"/>
        </w:rPr>
        <w:lastRenderedPageBreak/>
        <w:t>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outlineLvl w:val="0"/>
        <w:rPr>
          <w:b/>
          <w:sz w:val="22"/>
          <w:szCs w:val="22"/>
        </w:rPr>
      </w:pPr>
    </w:p>
    <w:p w:rsidR="00EA4536" w:rsidRPr="00ED6F8A" w:rsidRDefault="00A97FC7" w:rsidP="00A97FC7">
      <w:pPr>
        <w:spacing w:after="0"/>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EA4536" w:rsidRPr="00ED6F8A" w:rsidRDefault="00EA4536" w:rsidP="00EA4536">
      <w:pPr>
        <w:pStyle w:val="30"/>
        <w:suppressAutoHyphens/>
        <w:spacing w:after="0"/>
        <w:ind w:left="0"/>
        <w:contextualSpacing/>
        <w:jc w:val="both"/>
        <w:rPr>
          <w:sz w:val="22"/>
          <w:szCs w:val="22"/>
        </w:rPr>
      </w:pPr>
      <w:r w:rsidRPr="00ED6F8A">
        <w:rPr>
          <w:sz w:val="22"/>
          <w:szCs w:val="22"/>
        </w:rPr>
        <w:t>Заявка на участие в конкурсе оформляется в письменной форме.</w:t>
      </w:r>
    </w:p>
    <w:p w:rsidR="00EA4536" w:rsidRPr="00ED6F8A" w:rsidRDefault="00EA4536" w:rsidP="00EA4536">
      <w:pPr>
        <w:pStyle w:val="30"/>
        <w:suppressAutoHyphens/>
        <w:spacing w:after="0"/>
        <w:ind w:left="0"/>
        <w:contextualSpacing/>
        <w:jc w:val="both"/>
        <w:rPr>
          <w:sz w:val="22"/>
          <w:szCs w:val="22"/>
        </w:rPr>
      </w:pPr>
      <w:r w:rsidRPr="00ED6F8A">
        <w:rPr>
          <w:sz w:val="22"/>
          <w:szCs w:val="22"/>
        </w:rPr>
        <w:t>Все листы заявки на участие в конкурсе, все листы том</w:t>
      </w:r>
      <w:r w:rsidR="00A97FC7" w:rsidRPr="00ED6F8A">
        <w:rPr>
          <w:sz w:val="22"/>
          <w:szCs w:val="22"/>
        </w:rPr>
        <w:t>а заявки на участие в конкурсе д</w:t>
      </w:r>
      <w:r w:rsidRPr="00ED6F8A">
        <w:rPr>
          <w:sz w:val="22"/>
          <w:szCs w:val="22"/>
        </w:rPr>
        <w:t xml:space="preserve">олжны быть прошиты и пронумерованы. Заявка на участие в конкурсе и том заявки на участие в конкурсе должны быть скреплены печатью претендента (для юридических лиц) и подписаны претендентом или лицом, уполномоченным таким претендентом. </w:t>
      </w:r>
      <w:proofErr w:type="gramStart"/>
      <w:r w:rsidRPr="00ED6F8A">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EA4536" w:rsidRPr="00ED6F8A" w:rsidRDefault="00EA4536" w:rsidP="00EA4536">
      <w:pPr>
        <w:pStyle w:val="30"/>
        <w:suppressAutoHyphens/>
        <w:spacing w:after="0"/>
        <w:ind w:left="0"/>
        <w:contextualSpacing/>
        <w:jc w:val="both"/>
        <w:rPr>
          <w:sz w:val="22"/>
          <w:szCs w:val="22"/>
        </w:rPr>
      </w:pPr>
      <w:r w:rsidRPr="00ED6F8A">
        <w:rPr>
          <w:sz w:val="22"/>
          <w:szCs w:val="22"/>
        </w:rPr>
        <w:t>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w:t>
      </w:r>
      <w:r w:rsidR="00A97FC7" w:rsidRPr="00ED6F8A">
        <w:rPr>
          <w:sz w:val="22"/>
          <w:szCs w:val="22"/>
        </w:rPr>
        <w:t xml:space="preserve"> должности) и скреплена печатью</w:t>
      </w:r>
      <w:r w:rsidRPr="00ED6F8A">
        <w:rPr>
          <w:sz w:val="22"/>
          <w:szCs w:val="22"/>
        </w:rPr>
        <w:t xml:space="preserve"> (при ее наличии). </w:t>
      </w:r>
    </w:p>
    <w:p w:rsidR="00EA4536" w:rsidRPr="00ED6F8A" w:rsidRDefault="00EA4536" w:rsidP="00EA4536">
      <w:pPr>
        <w:pStyle w:val="30"/>
        <w:suppressAutoHyphens/>
        <w:spacing w:after="0"/>
        <w:ind w:left="0"/>
        <w:contextualSpacing/>
        <w:jc w:val="both"/>
        <w:rPr>
          <w:sz w:val="22"/>
          <w:szCs w:val="22"/>
        </w:rPr>
      </w:pPr>
      <w:r w:rsidRPr="00ED6F8A">
        <w:rPr>
          <w:sz w:val="22"/>
          <w:szCs w:val="22"/>
        </w:rPr>
        <w:t xml:space="preserve">Все поправки, которые внесены в документы заявки, в том числе внесенные вручную, должны быть заверены </w:t>
      </w:r>
      <w:r w:rsidRPr="00ED6F8A">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ED6F8A">
        <w:rPr>
          <w:color w:val="000000"/>
          <w:sz w:val="22"/>
          <w:szCs w:val="22"/>
        </w:rPr>
        <w:t>исправлением</w:t>
      </w:r>
      <w:proofErr w:type="gramEnd"/>
      <w:r w:rsidRPr="00ED6F8A">
        <w:rPr>
          <w:sz w:val="22"/>
          <w:szCs w:val="22"/>
        </w:rPr>
        <w:t xml:space="preserve"> и скреплены печатью претендента (при ее наличии).</w:t>
      </w:r>
    </w:p>
    <w:p w:rsidR="002C6D25" w:rsidRPr="00ED6F8A" w:rsidRDefault="002C6D25" w:rsidP="00A97FC7">
      <w:pPr>
        <w:spacing w:after="0"/>
        <w:contextualSpacing/>
        <w:jc w:val="left"/>
        <w:outlineLvl w:val="0"/>
        <w:rPr>
          <w:b/>
          <w:sz w:val="22"/>
          <w:szCs w:val="22"/>
        </w:rPr>
      </w:pPr>
    </w:p>
    <w:p w:rsidR="00EA4536" w:rsidRPr="00ED6F8A" w:rsidRDefault="00A97FC7" w:rsidP="00A97FC7">
      <w:pPr>
        <w:spacing w:after="0"/>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На конверте указываются:</w:t>
      </w:r>
    </w:p>
    <w:p w:rsidR="00EA4536" w:rsidRPr="00322B23" w:rsidRDefault="00EA4536" w:rsidP="00EA4536">
      <w:pPr>
        <w:pStyle w:val="30"/>
        <w:suppressAutoHyphens/>
        <w:spacing w:after="0"/>
        <w:ind w:left="0"/>
        <w:jc w:val="both"/>
        <w:rPr>
          <w:sz w:val="22"/>
          <w:szCs w:val="22"/>
        </w:rPr>
      </w:pPr>
      <w:r w:rsidRPr="00ED6F8A">
        <w:rPr>
          <w:sz w:val="22"/>
          <w:szCs w:val="22"/>
        </w:rPr>
        <w:t xml:space="preserve">-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w:t>
      </w:r>
      <w:r w:rsidRPr="00FD221D">
        <w:rPr>
          <w:sz w:val="22"/>
          <w:szCs w:val="22"/>
        </w:rPr>
        <w:t>лоту</w:t>
      </w:r>
      <w:r w:rsidR="00FD221D" w:rsidRPr="00FD221D">
        <w:rPr>
          <w:sz w:val="22"/>
          <w:szCs w:val="22"/>
        </w:rPr>
        <w:t xml:space="preserve"> </w:t>
      </w:r>
      <w:r w:rsidR="00FD221D" w:rsidRPr="00D002F0">
        <w:rPr>
          <w:b/>
          <w:sz w:val="22"/>
          <w:szCs w:val="22"/>
        </w:rPr>
        <w:t>№ ЛОТА</w:t>
      </w:r>
      <w:r w:rsidRPr="00322B23">
        <w:rPr>
          <w:sz w:val="22"/>
          <w:szCs w:val="22"/>
        </w:rPr>
        <w:t>);</w:t>
      </w:r>
    </w:p>
    <w:p w:rsidR="00EA4536" w:rsidRPr="00ED6F8A" w:rsidRDefault="00BA4417" w:rsidP="00EA4536">
      <w:pPr>
        <w:pStyle w:val="30"/>
        <w:suppressAutoHyphens/>
        <w:spacing w:after="0"/>
        <w:ind w:left="0"/>
        <w:jc w:val="both"/>
        <w:rPr>
          <w:sz w:val="22"/>
          <w:szCs w:val="22"/>
        </w:rPr>
      </w:pPr>
      <w:r w:rsidRPr="00322B23">
        <w:rPr>
          <w:sz w:val="22"/>
          <w:szCs w:val="22"/>
        </w:rPr>
        <w:t xml:space="preserve">- слова «НЕ ВСКРЫВАТЬ </w:t>
      </w:r>
      <w:proofErr w:type="gramStart"/>
      <w:r w:rsidRPr="00322B23">
        <w:rPr>
          <w:sz w:val="22"/>
          <w:szCs w:val="22"/>
        </w:rPr>
        <w:t>ДО</w:t>
      </w:r>
      <w:proofErr w:type="gramEnd"/>
      <w:r w:rsidRPr="00322B23">
        <w:rPr>
          <w:sz w:val="22"/>
          <w:szCs w:val="22"/>
        </w:rPr>
        <w:t xml:space="preserve"> ___» </w:t>
      </w:r>
      <w:proofErr w:type="gramStart"/>
      <w:r w:rsidR="00EA4536" w:rsidRPr="00322B23">
        <w:rPr>
          <w:sz w:val="22"/>
          <w:szCs w:val="22"/>
        </w:rPr>
        <w:t>с</w:t>
      </w:r>
      <w:proofErr w:type="gramEnd"/>
      <w:r w:rsidR="00EA4536" w:rsidRPr="00322B23">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jc w:val="both"/>
        <w:rPr>
          <w:sz w:val="22"/>
          <w:szCs w:val="22"/>
        </w:rPr>
      </w:pPr>
      <w:proofErr w:type="gramStart"/>
      <w:r w:rsidRPr="00ED6F8A">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jc w:val="both"/>
        <w:rPr>
          <w:sz w:val="22"/>
          <w:szCs w:val="22"/>
        </w:rPr>
      </w:pPr>
    </w:p>
    <w:p w:rsidR="00EA4536" w:rsidRPr="00ED6F8A" w:rsidRDefault="00A97FC7" w:rsidP="00A97FC7">
      <w:pPr>
        <w:spacing w:after="0"/>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w:t>
      </w:r>
      <w:r w:rsidRPr="00ED6F8A">
        <w:rPr>
          <w:rFonts w:ascii="Times New Roman" w:hAnsi="Times New Roman" w:cs="Times New Roman"/>
          <w:sz w:val="22"/>
          <w:szCs w:val="22"/>
        </w:rPr>
        <w:lastRenderedPageBreak/>
        <w:t>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0"/>
        <w:jc w:val="both"/>
        <w:rPr>
          <w:rFonts w:ascii="Times New Roman" w:hAnsi="Times New Roman" w:cs="Times New Roman"/>
          <w:sz w:val="22"/>
          <w:szCs w:val="22"/>
        </w:rPr>
      </w:pPr>
    </w:p>
    <w:p w:rsidR="00EA4536" w:rsidRPr="00ED6F8A" w:rsidRDefault="00EA75AD" w:rsidP="00EA75AD">
      <w:pPr>
        <w:spacing w:after="0"/>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2160"/>
        </w:tabs>
        <w:adjustRightInd w:val="0"/>
        <w:ind w:left="0"/>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2160"/>
        </w:tabs>
        <w:adjustRightInd w:val="0"/>
        <w:ind w:left="0"/>
        <w:textAlignment w:val="auto"/>
        <w:rPr>
          <w:noProof/>
          <w:sz w:val="22"/>
          <w:szCs w:val="22"/>
        </w:rPr>
      </w:pPr>
    </w:p>
    <w:p w:rsidR="002C6D25" w:rsidRPr="00ED6F8A" w:rsidRDefault="002C6D25" w:rsidP="00EA4536">
      <w:pPr>
        <w:pStyle w:val="3"/>
        <w:tabs>
          <w:tab w:val="left" w:pos="567"/>
          <w:tab w:val="num" w:pos="2160"/>
        </w:tabs>
        <w:adjustRightInd w:val="0"/>
        <w:ind w:left="0"/>
        <w:jc w:val="center"/>
        <w:textAlignment w:val="auto"/>
        <w:rPr>
          <w:b/>
          <w:sz w:val="22"/>
          <w:szCs w:val="22"/>
        </w:rPr>
      </w:pPr>
    </w:p>
    <w:p w:rsidR="00EA4536" w:rsidRPr="00ED6F8A" w:rsidRDefault="00EA4536" w:rsidP="00EA4536">
      <w:pPr>
        <w:pStyle w:val="3"/>
        <w:tabs>
          <w:tab w:val="left" w:pos="567"/>
          <w:tab w:val="num" w:pos="2160"/>
        </w:tabs>
        <w:adjustRightInd w:val="0"/>
        <w:ind w:left="0"/>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2160"/>
        </w:tabs>
        <w:adjustRightInd w:val="0"/>
        <w:ind w:left="0"/>
        <w:jc w:val="center"/>
        <w:textAlignment w:val="auto"/>
        <w:rPr>
          <w:noProof/>
          <w:sz w:val="22"/>
          <w:szCs w:val="22"/>
        </w:rPr>
      </w:pPr>
    </w:p>
    <w:p w:rsidR="00EA4536" w:rsidRPr="00ED6F8A" w:rsidRDefault="007328E5" w:rsidP="007328E5">
      <w:pPr>
        <w:spacing w:after="0"/>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lastRenderedPageBreak/>
        <w:t>- наименование претендента на участие в конкурсе (для юридических лиц);</w:t>
      </w:r>
    </w:p>
    <w:p w:rsidR="00EA4536" w:rsidRPr="00ED6F8A" w:rsidRDefault="00EA4536" w:rsidP="00EA4536">
      <w:pPr>
        <w:spacing w:after="0"/>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contextualSpacing/>
        <w:rPr>
          <w:sz w:val="22"/>
          <w:szCs w:val="22"/>
        </w:rPr>
      </w:pPr>
      <w:r w:rsidRPr="00ED6F8A">
        <w:rPr>
          <w:sz w:val="22"/>
          <w:szCs w:val="22"/>
        </w:rPr>
        <w:t>- наличие сведений и документов, предусмотренных конкурсной документацией.</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contextualSpacing/>
        <w:rPr>
          <w:b/>
          <w:sz w:val="22"/>
          <w:szCs w:val="22"/>
        </w:rPr>
      </w:pPr>
    </w:p>
    <w:p w:rsidR="00EA4536" w:rsidRPr="00ED6F8A" w:rsidRDefault="007328E5" w:rsidP="007328E5">
      <w:pPr>
        <w:spacing w:after="0"/>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w:t>
      </w:r>
      <w:r w:rsidRPr="00ED6F8A">
        <w:rPr>
          <w:rFonts w:ascii="Times New Roman" w:hAnsi="Times New Roman" w:cs="Times New Roman"/>
          <w:sz w:val="22"/>
          <w:szCs w:val="22"/>
        </w:rPr>
        <w:lastRenderedPageBreak/>
        <w:t>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textAlignment w:val="auto"/>
        <w:rPr>
          <w:sz w:val="22"/>
          <w:szCs w:val="22"/>
        </w:rPr>
      </w:pPr>
    </w:p>
    <w:p w:rsidR="00EA4536" w:rsidRPr="00ED6F8A" w:rsidRDefault="004A080C" w:rsidP="004A080C">
      <w:pPr>
        <w:pStyle w:val="20"/>
        <w:widowControl w:val="0"/>
        <w:suppressAutoHyphens/>
        <w:spacing w:after="0" w:line="240" w:lineRule="auto"/>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rPr>
          <w:sz w:val="22"/>
          <w:szCs w:val="22"/>
        </w:rPr>
      </w:pPr>
    </w:p>
    <w:p w:rsidR="00EA4536" w:rsidRPr="00ED6F8A" w:rsidRDefault="00EA4536" w:rsidP="00EA4536">
      <w:pPr>
        <w:widowControl w:val="0"/>
        <w:autoSpaceDE w:val="0"/>
        <w:autoSpaceDN w:val="0"/>
        <w:adjustRightInd w:val="0"/>
        <w:spacing w:after="0"/>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jc w:val="center"/>
        <w:rPr>
          <w:sz w:val="22"/>
          <w:szCs w:val="22"/>
        </w:rPr>
      </w:pPr>
    </w:p>
    <w:p w:rsidR="00EA4536" w:rsidRPr="00ED6F8A" w:rsidRDefault="008E712A" w:rsidP="008E712A">
      <w:pPr>
        <w:pStyle w:val="20"/>
        <w:widowControl w:val="0"/>
        <w:suppressAutoHyphens/>
        <w:spacing w:after="0" w:line="240" w:lineRule="auto"/>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lastRenderedPageBreak/>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jc w:val="both"/>
        <w:rPr>
          <w:sz w:val="22"/>
          <w:szCs w:val="22"/>
        </w:rPr>
      </w:pPr>
    </w:p>
    <w:p w:rsidR="00EA4536" w:rsidRPr="00ED6F8A" w:rsidRDefault="00EA4536" w:rsidP="00EA4536">
      <w:pPr>
        <w:pStyle w:val="3"/>
        <w:tabs>
          <w:tab w:val="left" w:pos="0"/>
        </w:tabs>
        <w:adjustRightInd w:val="0"/>
        <w:ind w:left="0"/>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jc w:val="center"/>
        <w:textAlignment w:val="auto"/>
        <w:rPr>
          <w:noProof/>
          <w:sz w:val="22"/>
          <w:szCs w:val="22"/>
        </w:rPr>
      </w:pPr>
    </w:p>
    <w:p w:rsidR="00EA4536" w:rsidRPr="00ED6F8A" w:rsidRDefault="00D67231" w:rsidP="00D67231">
      <w:pPr>
        <w:spacing w:after="0"/>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lastRenderedPageBreak/>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w:t>
      </w:r>
      <w:proofErr w:type="gramStart"/>
      <w:r w:rsidRPr="00ED6F8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ED6F8A">
        <w:rPr>
          <w:sz w:val="22"/>
          <w:szCs w:val="22"/>
        </w:rPr>
        <w:t>,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contextualSpacing/>
        <w:rPr>
          <w:sz w:val="22"/>
          <w:szCs w:val="22"/>
        </w:rPr>
      </w:pPr>
    </w:p>
    <w:p w:rsidR="00EA4536" w:rsidRPr="00ED6F8A" w:rsidRDefault="0050539B" w:rsidP="0050539B">
      <w:pPr>
        <w:widowControl w:val="0"/>
        <w:autoSpaceDE w:val="0"/>
        <w:autoSpaceDN w:val="0"/>
        <w:adjustRightInd w:val="0"/>
        <w:spacing w:after="0"/>
        <w:rPr>
          <w:color w:val="000000"/>
          <w:sz w:val="22"/>
          <w:szCs w:val="22"/>
        </w:rPr>
      </w:pPr>
      <w:r w:rsidRPr="00ED6F8A">
        <w:rPr>
          <w:b/>
          <w:bCs/>
          <w:color w:val="000000"/>
          <w:sz w:val="22"/>
          <w:szCs w:val="22"/>
        </w:rPr>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lastRenderedPageBreak/>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contextualSpacing/>
        <w:rPr>
          <w:sz w:val="22"/>
          <w:szCs w:val="22"/>
        </w:rPr>
      </w:pPr>
      <w:r w:rsidRPr="00ED6F8A">
        <w:rPr>
          <w:sz w:val="22"/>
          <w:szCs w:val="22"/>
        </w:rPr>
        <w:t xml:space="preserve">- залог депозита. </w:t>
      </w:r>
    </w:p>
    <w:p w:rsidR="00EA4536" w:rsidRPr="00ED6F8A" w:rsidRDefault="00EA4536" w:rsidP="00EA4536">
      <w:pPr>
        <w:spacing w:after="0"/>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contextualSpacing/>
        <w:rPr>
          <w:sz w:val="22"/>
          <w:szCs w:val="22"/>
        </w:rPr>
      </w:pPr>
    </w:p>
    <w:p w:rsidR="00EA4536" w:rsidRPr="00ED6F8A" w:rsidRDefault="00312E1B" w:rsidP="00312E1B">
      <w:pPr>
        <w:spacing w:after="0"/>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autoSpaceDE w:val="0"/>
        <w:autoSpaceDN w:val="0"/>
        <w:adjustRightInd w:val="0"/>
        <w:spacing w:after="0"/>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w:t>
      </w:r>
      <w:r w:rsidRPr="00ED6F8A">
        <w:rPr>
          <w:sz w:val="22"/>
          <w:szCs w:val="22"/>
        </w:rPr>
        <w:lastRenderedPageBreak/>
        <w:t>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tabs>
          <w:tab w:val="left" w:pos="540"/>
        </w:tabs>
        <w:spacing w:after="0"/>
        <w:contextualSpacing/>
        <w:rPr>
          <w:b/>
          <w:sz w:val="22"/>
          <w:szCs w:val="22"/>
        </w:rPr>
      </w:pPr>
      <w:r w:rsidRPr="00ED6F8A">
        <w:rPr>
          <w:b/>
          <w:sz w:val="22"/>
          <w:szCs w:val="22"/>
        </w:rPr>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rPr>
          <w:sz w:val="22"/>
          <w:szCs w:val="22"/>
        </w:rPr>
      </w:pPr>
      <w:r w:rsidRPr="00ED6F8A">
        <w:rPr>
          <w:sz w:val="22"/>
          <w:szCs w:val="22"/>
        </w:rPr>
        <w:t>Контроль осуществляется путем:</w:t>
      </w:r>
    </w:p>
    <w:p w:rsidR="00EA4536" w:rsidRPr="00ED6F8A" w:rsidRDefault="00FB18D2"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rPr>
          <w:sz w:val="22"/>
          <w:szCs w:val="22"/>
        </w:rPr>
      </w:pPr>
      <w:r w:rsidRPr="00ED6F8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jc w:val="center"/>
        <w:rPr>
          <w:sz w:val="22"/>
          <w:szCs w:val="22"/>
        </w:rPr>
      </w:pPr>
    </w:p>
    <w:p w:rsidR="00EA4536" w:rsidRPr="00ED6F8A" w:rsidRDefault="000265A2" w:rsidP="000265A2">
      <w:pPr>
        <w:pStyle w:val="ConsPlusNormal"/>
        <w:widowControl/>
        <w:ind w:firstLine="0"/>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 большинство собственников помещений на основании решения общего собрания о выборе способа </w:t>
      </w:r>
      <w:r w:rsidRPr="00ED6F8A">
        <w:rPr>
          <w:rFonts w:ascii="Times New Roman" w:hAnsi="Times New Roman" w:cs="Times New Roman"/>
          <w:sz w:val="22"/>
          <w:szCs w:val="22"/>
        </w:rPr>
        <w:lastRenderedPageBreak/>
        <w:t>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b/>
          <w:color w:val="FF0000"/>
          <w:sz w:val="22"/>
          <w:szCs w:val="22"/>
        </w:rPr>
      </w:pPr>
    </w:p>
    <w:p w:rsidR="00EA4536" w:rsidRPr="00ED6F8A" w:rsidRDefault="000265A2" w:rsidP="000265A2">
      <w:pPr>
        <w:pStyle w:val="ConsPlusNormal"/>
        <w:ind w:firstLine="0"/>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contextualSpacing/>
        <w:rPr>
          <w:b/>
          <w:sz w:val="22"/>
          <w:szCs w:val="22"/>
        </w:rPr>
      </w:pPr>
    </w:p>
    <w:p w:rsidR="000265A2" w:rsidRPr="00ED6F8A" w:rsidRDefault="000265A2" w:rsidP="000265A2">
      <w:pPr>
        <w:spacing w:after="0"/>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lang w:eastAsia="ru-RU"/>
              </w:rPr>
            </w:pPr>
            <w:r w:rsidRPr="00ED6F8A">
              <w:rPr>
                <w:sz w:val="22"/>
                <w:szCs w:val="22"/>
                <w:lang w:eastAsia="ru-RU"/>
              </w:rPr>
              <w:t xml:space="preserve">Управление </w:t>
            </w:r>
            <w:proofErr w:type="spellStart"/>
            <w:r w:rsidRPr="00ED6F8A">
              <w:rPr>
                <w:sz w:val="22"/>
                <w:szCs w:val="22"/>
                <w:lang w:eastAsia="ru-RU"/>
              </w:rPr>
              <w:t>имущественно</w:t>
            </w:r>
            <w:proofErr w:type="spellEnd"/>
            <w:r w:rsidRPr="00ED6F8A">
              <w:rPr>
                <w:sz w:val="22"/>
                <w:szCs w:val="22"/>
                <w:lang w:eastAsia="ru-RU"/>
              </w:rPr>
              <w:t xml:space="preserve">-хозяйственного комплекса администрации </w:t>
            </w:r>
            <w:proofErr w:type="spellStart"/>
            <w:r w:rsidRPr="00ED6F8A">
              <w:rPr>
                <w:sz w:val="22"/>
                <w:szCs w:val="22"/>
                <w:lang w:eastAsia="ru-RU"/>
              </w:rPr>
              <w:t>Котласского</w:t>
            </w:r>
            <w:proofErr w:type="spellEnd"/>
            <w:r w:rsidRPr="00ED6F8A">
              <w:rPr>
                <w:sz w:val="22"/>
                <w:szCs w:val="22"/>
                <w:lang w:eastAsia="ru-RU"/>
              </w:rPr>
              <w:t xml:space="preserve"> муниципального округа Архангельской области</w:t>
            </w:r>
          </w:p>
          <w:p w:rsidR="00DF547F" w:rsidRPr="00ED6F8A" w:rsidRDefault="00DF547F" w:rsidP="00DF547F">
            <w:pPr>
              <w:suppressAutoHyphens w:val="0"/>
              <w:spacing w:after="0"/>
              <w:rPr>
                <w:lang w:eastAsia="ru-RU"/>
              </w:rPr>
            </w:pPr>
            <w:r w:rsidRPr="00ED6F8A">
              <w:rPr>
                <w:sz w:val="22"/>
                <w:szCs w:val="22"/>
                <w:lang w:eastAsia="ru-RU"/>
              </w:rPr>
              <w:t xml:space="preserve">Юридический адрес: 165320, Архангельская область, Котласский район, пос. Шипицыно, </w:t>
            </w:r>
            <w:proofErr w:type="spellStart"/>
            <w:r w:rsidRPr="00ED6F8A">
              <w:rPr>
                <w:sz w:val="22"/>
                <w:szCs w:val="22"/>
                <w:lang w:eastAsia="ru-RU"/>
              </w:rPr>
              <w:t>ул</w:t>
            </w:r>
            <w:proofErr w:type="gramStart"/>
            <w:r w:rsidRPr="00ED6F8A">
              <w:rPr>
                <w:sz w:val="22"/>
                <w:szCs w:val="22"/>
                <w:lang w:eastAsia="ru-RU"/>
              </w:rPr>
              <w:t>.С</w:t>
            </w:r>
            <w:proofErr w:type="gramEnd"/>
            <w:r w:rsidRPr="00ED6F8A">
              <w:rPr>
                <w:sz w:val="22"/>
                <w:szCs w:val="22"/>
                <w:lang w:eastAsia="ru-RU"/>
              </w:rPr>
              <w:t>оветская</w:t>
            </w:r>
            <w:proofErr w:type="spellEnd"/>
            <w:r w:rsidRPr="00ED6F8A">
              <w:rPr>
                <w:sz w:val="22"/>
                <w:szCs w:val="22"/>
                <w:lang w:eastAsia="ru-RU"/>
              </w:rPr>
              <w:t>, д.53;</w:t>
            </w:r>
          </w:p>
          <w:p w:rsidR="00DF547F" w:rsidRPr="00ED6F8A" w:rsidRDefault="00DF547F" w:rsidP="00DF547F">
            <w:pPr>
              <w:suppressAutoHyphens w:val="0"/>
              <w:spacing w:after="0"/>
              <w:rPr>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pPr>
            <w:r w:rsidRPr="00ED6F8A">
              <w:rPr>
                <w:sz w:val="22"/>
                <w:szCs w:val="22"/>
              </w:rPr>
              <w:t xml:space="preserve">Получатель:  </w:t>
            </w:r>
            <w:proofErr w:type="gramStart"/>
            <w:r w:rsidRPr="00ED6F8A">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ED6F8A" w:rsidRDefault="008D0142" w:rsidP="008D0142">
            <w:pPr>
              <w:spacing w:after="0"/>
            </w:pPr>
            <w:r w:rsidRPr="00ED6F8A">
              <w:rPr>
                <w:sz w:val="22"/>
                <w:szCs w:val="22"/>
              </w:rPr>
              <w:t>ИНН  2904032049</w:t>
            </w:r>
          </w:p>
          <w:p w:rsidR="008D0142" w:rsidRPr="00ED6F8A" w:rsidRDefault="008D0142" w:rsidP="008D0142">
            <w:pPr>
              <w:spacing w:after="0"/>
            </w:pPr>
            <w:r w:rsidRPr="00ED6F8A">
              <w:rPr>
                <w:sz w:val="22"/>
                <w:szCs w:val="22"/>
              </w:rPr>
              <w:t>КПП  290401001</w:t>
            </w:r>
          </w:p>
          <w:p w:rsidR="008D0142" w:rsidRPr="00ED6F8A" w:rsidRDefault="008D0142" w:rsidP="008D0142">
            <w:pPr>
              <w:spacing w:after="0"/>
            </w:pPr>
            <w:r w:rsidRPr="00ED6F8A">
              <w:rPr>
                <w:sz w:val="22"/>
                <w:szCs w:val="22"/>
              </w:rPr>
              <w:t>ОКТМО  11527000</w:t>
            </w:r>
          </w:p>
          <w:p w:rsidR="008D0142" w:rsidRPr="00ED6F8A" w:rsidRDefault="008D0142" w:rsidP="008D0142">
            <w:pPr>
              <w:spacing w:after="0"/>
            </w:pPr>
          </w:p>
          <w:p w:rsidR="008D0142" w:rsidRPr="00ED6F8A" w:rsidRDefault="008D0142" w:rsidP="008D0142">
            <w:pPr>
              <w:spacing w:after="0"/>
            </w:pPr>
            <w:r w:rsidRPr="00ED6F8A">
              <w:rPr>
                <w:sz w:val="22"/>
                <w:szCs w:val="22"/>
              </w:rPr>
              <w:t>Расчетный счет  03232643115270002400</w:t>
            </w:r>
          </w:p>
          <w:p w:rsidR="008D0142" w:rsidRPr="00ED6F8A" w:rsidRDefault="008D0142" w:rsidP="008D0142">
            <w:pPr>
              <w:spacing w:after="0"/>
            </w:pPr>
            <w:r w:rsidRPr="00ED6F8A">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ED6F8A" w:rsidRDefault="008D0142" w:rsidP="008D0142">
            <w:pPr>
              <w:spacing w:after="0"/>
            </w:pPr>
            <w:r w:rsidRPr="00ED6F8A">
              <w:rPr>
                <w:sz w:val="22"/>
                <w:szCs w:val="22"/>
              </w:rPr>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pPr>
            <w:r w:rsidRPr="00ED6F8A">
              <w:rPr>
                <w:sz w:val="22"/>
                <w:szCs w:val="22"/>
              </w:rPr>
              <w:t>БИК  011117401</w:t>
            </w:r>
          </w:p>
          <w:p w:rsidR="009C525C" w:rsidRPr="00ED6F8A" w:rsidRDefault="008D0142" w:rsidP="008D0142">
            <w:pPr>
              <w:spacing w:after="0"/>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val="en-US" w:eastAsia="ru-RU"/>
              </w:rPr>
              <w:t>C</w:t>
            </w:r>
            <w:r w:rsidRPr="00ED6F8A">
              <w:rPr>
                <w:sz w:val="22"/>
                <w:szCs w:val="22"/>
                <w:lang w:eastAsia="ru-RU"/>
              </w:rPr>
              <w:t xml:space="preserve">рок, место и порядок предоставления конкурсной документации, размер, порядок и сроки внесения платы, взимаемой организатором </w:t>
            </w:r>
            <w:r w:rsidRPr="00ED6F8A">
              <w:rPr>
                <w:sz w:val="22"/>
                <w:szCs w:val="22"/>
                <w:lang w:eastAsia="ru-RU"/>
              </w:rPr>
              <w:lastRenderedPageBreak/>
              <w:t>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lastRenderedPageBreak/>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lastRenderedPageBreak/>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lang w:eastAsia="ru-RU"/>
              </w:rPr>
            </w:pPr>
            <w:r w:rsidRPr="00ED6F8A">
              <w:rPr>
                <w:sz w:val="22"/>
                <w:szCs w:val="22"/>
                <w:lang w:eastAsia="ru-RU"/>
              </w:rPr>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proofErr w:type="spellStart"/>
            <w:r w:rsidR="008D0142" w:rsidRPr="00ED6F8A">
              <w:rPr>
                <w:sz w:val="22"/>
                <w:szCs w:val="22"/>
                <w:lang w:val="en-US" w:eastAsia="ru-RU"/>
              </w:rPr>
              <w:t>ru</w:t>
            </w:r>
            <w:proofErr w:type="spellEnd"/>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lastRenderedPageBreak/>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9C525C" w:rsidRDefault="00A22164" w:rsidP="00A22164">
            <w:pPr>
              <w:suppressAutoHyphens w:val="0"/>
              <w:autoSpaceDE w:val="0"/>
              <w:autoSpaceDN w:val="0"/>
              <w:adjustRightInd w:val="0"/>
              <w:spacing w:after="0"/>
              <w:rPr>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p w:rsidR="002D14C7" w:rsidRPr="00ED6F8A" w:rsidRDefault="002D14C7" w:rsidP="00697302">
            <w:pPr>
              <w:suppressAutoHyphens w:val="0"/>
              <w:autoSpaceDE w:val="0"/>
              <w:autoSpaceDN w:val="0"/>
              <w:adjustRightInd w:val="0"/>
              <w:spacing w:after="0"/>
              <w:rPr>
                <w:lang w:eastAsia="ru-RU"/>
              </w:rPr>
            </w:pPr>
            <w:r>
              <w:rPr>
                <w:sz w:val="22"/>
                <w:szCs w:val="22"/>
                <w:lang w:eastAsia="ru-RU"/>
              </w:rPr>
              <w:t xml:space="preserve">Дата </w:t>
            </w:r>
            <w:r w:rsidR="00F92D83">
              <w:rPr>
                <w:sz w:val="22"/>
                <w:szCs w:val="22"/>
                <w:lang w:eastAsia="ru-RU"/>
              </w:rPr>
              <w:t xml:space="preserve">и время начала подачи заявок: </w:t>
            </w:r>
            <w:r w:rsidR="005F4A87">
              <w:rPr>
                <w:sz w:val="22"/>
                <w:szCs w:val="22"/>
                <w:lang w:eastAsia="ru-RU"/>
              </w:rPr>
              <w:t xml:space="preserve"> в соответствии с извещением.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5F4A87" w:rsidP="00697302">
            <w:pPr>
              <w:suppressAutoHyphens w:val="0"/>
              <w:spacing w:after="0"/>
              <w:rPr>
                <w:lang w:eastAsia="ru-RU"/>
              </w:rPr>
            </w:pPr>
            <w:r>
              <w:rPr>
                <w:sz w:val="22"/>
                <w:szCs w:val="22"/>
                <w:lang w:eastAsia="ru-RU"/>
              </w:rPr>
              <w:t>В соответствии с извещением.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5F4A87" w:rsidP="00697302">
            <w:pPr>
              <w:suppressAutoHyphens w:val="0"/>
              <w:spacing w:after="0"/>
              <w:rPr>
                <w:lang w:eastAsia="ru-RU"/>
              </w:rPr>
            </w:pPr>
            <w:r>
              <w:rPr>
                <w:sz w:val="22"/>
                <w:szCs w:val="22"/>
                <w:lang w:eastAsia="ru-RU"/>
              </w:rPr>
              <w:t>В соответствии с извещением.</w:t>
            </w: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5F4A87" w:rsidP="00697302">
            <w:pPr>
              <w:suppressAutoHyphens w:val="0"/>
              <w:spacing w:after="0"/>
              <w:jc w:val="left"/>
              <w:rPr>
                <w:lang w:eastAsia="ru-RU"/>
              </w:rPr>
            </w:pPr>
            <w:r>
              <w:rPr>
                <w:sz w:val="22"/>
                <w:szCs w:val="22"/>
                <w:lang w:eastAsia="ru-RU"/>
              </w:rPr>
              <w:t>В соответствии с извещением.</w:t>
            </w: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 xml:space="preserve">обжаловал </w:t>
            </w:r>
            <w:r w:rsidRPr="00ED6F8A">
              <w:rPr>
                <w:bCs/>
                <w:color w:val="000000"/>
                <w:sz w:val="22"/>
                <w:szCs w:val="22"/>
              </w:rPr>
              <w:lastRenderedPageBreak/>
              <w:t>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дств в 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7) отсутствие у претендента задолженности перед </w:t>
            </w:r>
            <w:proofErr w:type="spellStart"/>
            <w:r w:rsidRPr="00ED6F8A">
              <w:rPr>
                <w:bCs/>
                <w:color w:val="000000"/>
                <w:sz w:val="22"/>
                <w:szCs w:val="22"/>
              </w:rPr>
              <w:t>ресурсоснабжающей</w:t>
            </w:r>
            <w:proofErr w:type="spellEnd"/>
            <w:r w:rsidRPr="00ED6F8A">
              <w:rPr>
                <w:bCs/>
                <w:color w:val="000000"/>
                <w:sz w:val="22"/>
                <w:szCs w:val="22"/>
              </w:rPr>
              <w:t xml:space="preserve">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rPr>
                <w:color w:val="000000"/>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Default="009C525C" w:rsidP="00AD79BA">
            <w:pPr>
              <w:pStyle w:val="western"/>
              <w:spacing w:before="0" w:beforeAutospacing="0" w:after="0" w:afterAutospacing="0"/>
              <w:jc w:val="both"/>
              <w:rPr>
                <w:color w:val="000000"/>
              </w:rPr>
            </w:pPr>
            <w:r w:rsidRPr="00ED6F8A">
              <w:rPr>
                <w:color w:val="000000"/>
                <w:sz w:val="22"/>
                <w:szCs w:val="22"/>
              </w:rPr>
              <w:t xml:space="preserve">Размер обеспечения заявки на участие в конкурсе составляет </w:t>
            </w:r>
            <w:r w:rsidRPr="00FD221D">
              <w:rPr>
                <w:b/>
                <w:color w:val="000000"/>
                <w:sz w:val="22"/>
                <w:szCs w:val="22"/>
              </w:rPr>
              <w:t>5 процентов размера платы</w:t>
            </w:r>
            <w:r w:rsidRPr="00ED6F8A">
              <w:rPr>
                <w:color w:val="000000"/>
                <w:sz w:val="22"/>
                <w:szCs w:val="22"/>
              </w:rPr>
              <w:t xml:space="preserve"> за содержание и ремонт жилого помещения, </w:t>
            </w:r>
            <w:r w:rsidRPr="00FD221D">
              <w:rPr>
                <w:b/>
                <w:color w:val="000000"/>
                <w:sz w:val="22"/>
                <w:szCs w:val="22"/>
              </w:rPr>
              <w:t xml:space="preserve">умноженного на общую </w:t>
            </w:r>
            <w:r w:rsidRPr="00FD221D">
              <w:rPr>
                <w:b/>
                <w:color w:val="000000"/>
                <w:sz w:val="22"/>
                <w:szCs w:val="22"/>
              </w:rPr>
              <w:lastRenderedPageBreak/>
              <w:t>площадь жилых и нежилых помещений</w:t>
            </w:r>
            <w:r w:rsidRPr="00ED6F8A">
              <w:rPr>
                <w:color w:val="000000"/>
                <w:sz w:val="22"/>
                <w:szCs w:val="22"/>
              </w:rPr>
              <w:t xml:space="preserve"> (за исключением помещений общего пользования) в многоквартирных домах, объекты конкурса которых объединены в один лот.</w:t>
            </w:r>
          </w:p>
          <w:p w:rsidR="008F6369" w:rsidRPr="008F6369" w:rsidRDefault="008F6369" w:rsidP="00AD79BA">
            <w:pPr>
              <w:pStyle w:val="western"/>
              <w:spacing w:before="0" w:beforeAutospacing="0" w:after="0" w:afterAutospacing="0"/>
              <w:jc w:val="both"/>
              <w:rPr>
                <w:color w:val="000000"/>
              </w:rPr>
            </w:pPr>
            <w:r w:rsidRPr="003241F8">
              <w:rPr>
                <w:b/>
                <w:color w:val="000000" w:themeColor="text1"/>
                <w:sz w:val="20"/>
                <w:szCs w:val="20"/>
              </w:rPr>
              <w:t>Размер обеспечения заявки на участие в конкурсе на право заключения договор</w:t>
            </w:r>
            <w:r>
              <w:rPr>
                <w:b/>
                <w:color w:val="000000" w:themeColor="text1"/>
                <w:sz w:val="20"/>
                <w:szCs w:val="20"/>
              </w:rPr>
              <w:t>а</w:t>
            </w:r>
            <w:r w:rsidRPr="003241F8">
              <w:rPr>
                <w:b/>
                <w:color w:val="000000" w:themeColor="text1"/>
                <w:sz w:val="20"/>
                <w:szCs w:val="20"/>
              </w:rPr>
              <w:t xml:space="preserve"> управления МКД, </w:t>
            </w:r>
            <w:proofErr w:type="gramStart"/>
            <w:r w:rsidRPr="003241F8">
              <w:rPr>
                <w:b/>
                <w:color w:val="000000" w:themeColor="text1"/>
                <w:sz w:val="20"/>
                <w:szCs w:val="20"/>
              </w:rPr>
              <w:t>расположенным</w:t>
            </w:r>
            <w:proofErr w:type="gramEnd"/>
            <w:r w:rsidRPr="003241F8">
              <w:rPr>
                <w:b/>
                <w:color w:val="000000" w:themeColor="text1"/>
                <w:sz w:val="20"/>
                <w:szCs w:val="20"/>
              </w:rPr>
              <w:t xml:space="preserve"> на территории Котласского муниципального округа Архангельской области, планируемых к передаче в управление</w:t>
            </w:r>
            <w:r>
              <w:rPr>
                <w:b/>
                <w:color w:val="000000" w:themeColor="text1"/>
                <w:sz w:val="20"/>
                <w:szCs w:val="20"/>
              </w:rPr>
              <w:t>:</w:t>
            </w:r>
          </w:p>
          <w:p w:rsidR="008F6369" w:rsidRPr="00465AD5" w:rsidRDefault="008F6369" w:rsidP="00AD79BA">
            <w:pPr>
              <w:pStyle w:val="western"/>
              <w:spacing w:before="0" w:beforeAutospacing="0" w:after="0" w:afterAutospacing="0"/>
              <w:jc w:val="both"/>
              <w:rPr>
                <w:color w:val="000000"/>
              </w:rPr>
            </w:pPr>
            <w:r w:rsidRPr="00465AD5">
              <w:rPr>
                <w:color w:val="000000"/>
                <w:sz w:val="22"/>
                <w:szCs w:val="22"/>
              </w:rPr>
              <w:t>ЛОТ 1 –</w:t>
            </w:r>
            <w:r w:rsidR="00BB33C6">
              <w:rPr>
                <w:color w:val="000000"/>
                <w:sz w:val="22"/>
                <w:szCs w:val="22"/>
              </w:rPr>
              <w:t xml:space="preserve"> 2675,64 </w:t>
            </w:r>
            <w:r w:rsidRPr="00465AD5">
              <w:rPr>
                <w:color w:val="000000"/>
                <w:sz w:val="22"/>
                <w:szCs w:val="22"/>
              </w:rPr>
              <w:t>руб.</w:t>
            </w:r>
            <w:r w:rsidR="00C230CB" w:rsidRPr="00465AD5">
              <w:rPr>
                <w:color w:val="000000"/>
                <w:sz w:val="22"/>
                <w:szCs w:val="22"/>
              </w:rPr>
              <w:t>;</w:t>
            </w:r>
          </w:p>
          <w:p w:rsidR="008F6369" w:rsidRPr="003C19A0" w:rsidRDefault="008F6369" w:rsidP="00AD79BA">
            <w:pPr>
              <w:pStyle w:val="western"/>
              <w:spacing w:before="0" w:beforeAutospacing="0" w:after="0" w:afterAutospacing="0"/>
              <w:jc w:val="both"/>
              <w:rPr>
                <w:color w:val="000000"/>
              </w:rPr>
            </w:pPr>
            <w:r w:rsidRPr="00465AD5">
              <w:rPr>
                <w:color w:val="000000"/>
                <w:sz w:val="22"/>
                <w:szCs w:val="22"/>
              </w:rPr>
              <w:t>Л</w:t>
            </w:r>
            <w:bookmarkStart w:id="4" w:name="_GoBack"/>
            <w:bookmarkEnd w:id="4"/>
            <w:r w:rsidRPr="003C19A0">
              <w:rPr>
                <w:color w:val="000000"/>
                <w:sz w:val="22"/>
                <w:szCs w:val="22"/>
              </w:rPr>
              <w:t xml:space="preserve">ОТ 2 – </w:t>
            </w:r>
            <w:r w:rsidR="00BB33C6" w:rsidRPr="003C19A0">
              <w:rPr>
                <w:color w:val="000000"/>
                <w:sz w:val="22"/>
                <w:szCs w:val="22"/>
              </w:rPr>
              <w:t>1178,6</w:t>
            </w:r>
            <w:r w:rsidR="003C19A0" w:rsidRPr="003C19A0">
              <w:rPr>
                <w:color w:val="000000"/>
                <w:sz w:val="22"/>
                <w:szCs w:val="22"/>
              </w:rPr>
              <w:t>2</w:t>
            </w:r>
            <w:r w:rsidR="00BB33C6" w:rsidRPr="003C19A0">
              <w:rPr>
                <w:color w:val="000000"/>
                <w:sz w:val="22"/>
                <w:szCs w:val="22"/>
              </w:rPr>
              <w:t xml:space="preserve"> руб</w:t>
            </w:r>
            <w:r w:rsidRPr="003C19A0">
              <w:rPr>
                <w:color w:val="000000"/>
                <w:sz w:val="22"/>
                <w:szCs w:val="22"/>
              </w:rPr>
              <w:t>.</w:t>
            </w:r>
            <w:r w:rsidR="00C230CB" w:rsidRPr="003C19A0">
              <w:rPr>
                <w:color w:val="000000"/>
                <w:sz w:val="22"/>
                <w:szCs w:val="22"/>
              </w:rPr>
              <w:t>;</w:t>
            </w:r>
          </w:p>
          <w:p w:rsidR="008F6369" w:rsidRPr="00465AD5" w:rsidRDefault="00CB53BE" w:rsidP="00AD79BA">
            <w:pPr>
              <w:pStyle w:val="western"/>
              <w:spacing w:before="0" w:beforeAutospacing="0" w:after="0" w:afterAutospacing="0"/>
              <w:jc w:val="both"/>
              <w:rPr>
                <w:color w:val="000000"/>
              </w:rPr>
            </w:pPr>
            <w:r w:rsidRPr="003C19A0">
              <w:rPr>
                <w:color w:val="000000"/>
              </w:rPr>
              <w:t>ЛОТ 3 –</w:t>
            </w:r>
            <w:r w:rsidR="00BB33C6" w:rsidRPr="003C19A0">
              <w:rPr>
                <w:color w:val="000000"/>
              </w:rPr>
              <w:t xml:space="preserve"> 1091,21 </w:t>
            </w:r>
            <w:r w:rsidR="00C230CB" w:rsidRPr="003C19A0">
              <w:rPr>
                <w:color w:val="000000"/>
              </w:rPr>
              <w:t>руб.;</w:t>
            </w:r>
          </w:p>
          <w:p w:rsidR="00C230CB" w:rsidRPr="00465AD5" w:rsidRDefault="00CB53BE" w:rsidP="00AD79BA">
            <w:pPr>
              <w:pStyle w:val="western"/>
              <w:spacing w:before="0" w:beforeAutospacing="0" w:after="0" w:afterAutospacing="0"/>
              <w:jc w:val="both"/>
              <w:rPr>
                <w:color w:val="000000"/>
              </w:rPr>
            </w:pPr>
            <w:r w:rsidRPr="00465AD5">
              <w:rPr>
                <w:color w:val="000000"/>
              </w:rPr>
              <w:t xml:space="preserve">ЛОТ 4 – </w:t>
            </w:r>
            <w:r w:rsidR="00BB33C6">
              <w:rPr>
                <w:color w:val="000000"/>
              </w:rPr>
              <w:t>112,02</w:t>
            </w:r>
            <w:r w:rsidR="00C230CB" w:rsidRPr="00465AD5">
              <w:rPr>
                <w:color w:val="000000"/>
              </w:rPr>
              <w:t xml:space="preserve"> руб.</w:t>
            </w:r>
            <w:r w:rsidR="008C6F9C" w:rsidRPr="00465AD5">
              <w:rPr>
                <w:color w:val="000000"/>
              </w:rPr>
              <w:t>;</w:t>
            </w:r>
          </w:p>
          <w:p w:rsidR="003617D8" w:rsidRPr="00465AD5" w:rsidRDefault="003617D8" w:rsidP="00AD79BA">
            <w:pPr>
              <w:pStyle w:val="western"/>
              <w:spacing w:before="0" w:beforeAutospacing="0" w:after="0" w:afterAutospacing="0"/>
              <w:jc w:val="both"/>
              <w:rPr>
                <w:color w:val="000000"/>
              </w:rPr>
            </w:pPr>
            <w:r w:rsidRPr="00465AD5">
              <w:rPr>
                <w:color w:val="000000"/>
              </w:rPr>
              <w:t xml:space="preserve">ЛОТ 5 – </w:t>
            </w:r>
            <w:r w:rsidR="00BB33C6">
              <w:rPr>
                <w:color w:val="000000"/>
              </w:rPr>
              <w:t>83,74</w:t>
            </w:r>
            <w:r w:rsidR="008C6F9C" w:rsidRPr="00465AD5">
              <w:rPr>
                <w:color w:val="000000"/>
              </w:rPr>
              <w:t xml:space="preserve"> руб.;</w:t>
            </w:r>
          </w:p>
          <w:p w:rsidR="003617D8" w:rsidRPr="00465AD5" w:rsidRDefault="003617D8" w:rsidP="00AD79BA">
            <w:pPr>
              <w:pStyle w:val="western"/>
              <w:spacing w:before="0" w:beforeAutospacing="0" w:after="0" w:afterAutospacing="0"/>
              <w:jc w:val="both"/>
              <w:rPr>
                <w:color w:val="000000"/>
              </w:rPr>
            </w:pPr>
            <w:r w:rsidRPr="00465AD5">
              <w:rPr>
                <w:color w:val="000000"/>
              </w:rPr>
              <w:t xml:space="preserve">ЛОТ 6 – </w:t>
            </w:r>
            <w:r w:rsidR="00BB33C6">
              <w:rPr>
                <w:color w:val="000000"/>
              </w:rPr>
              <w:t xml:space="preserve">165,37 </w:t>
            </w:r>
            <w:r w:rsidR="001B2013" w:rsidRPr="00465AD5">
              <w:rPr>
                <w:color w:val="000000"/>
              </w:rPr>
              <w:t>руб.</w:t>
            </w:r>
            <w:r w:rsidR="00697302" w:rsidRPr="00465AD5">
              <w:rPr>
                <w:color w:val="000000"/>
              </w:rPr>
              <w:t>;</w:t>
            </w:r>
          </w:p>
          <w:p w:rsidR="00697302" w:rsidRDefault="00697302" w:rsidP="00AD79BA">
            <w:pPr>
              <w:pStyle w:val="western"/>
              <w:spacing w:before="0" w:beforeAutospacing="0" w:after="0" w:afterAutospacing="0"/>
              <w:jc w:val="both"/>
              <w:rPr>
                <w:color w:val="000000"/>
              </w:rPr>
            </w:pPr>
            <w:r w:rsidRPr="00465AD5">
              <w:rPr>
                <w:color w:val="000000"/>
              </w:rPr>
              <w:t xml:space="preserve">ЛОТ 7 </w:t>
            </w:r>
            <w:r w:rsidRPr="003C19A0">
              <w:rPr>
                <w:color w:val="000000"/>
              </w:rPr>
              <w:t>–</w:t>
            </w:r>
            <w:r w:rsidR="00BB33C6" w:rsidRPr="003C19A0">
              <w:rPr>
                <w:color w:val="000000"/>
              </w:rPr>
              <w:t xml:space="preserve"> </w:t>
            </w:r>
            <w:r w:rsidR="003C19A0" w:rsidRPr="003C19A0">
              <w:rPr>
                <w:color w:val="000000"/>
              </w:rPr>
              <w:t>994,16</w:t>
            </w:r>
            <w:r w:rsidR="00BB33C6" w:rsidRPr="003C19A0">
              <w:rPr>
                <w:color w:val="000000"/>
              </w:rPr>
              <w:t xml:space="preserve"> </w:t>
            </w:r>
            <w:r w:rsidRPr="003C19A0">
              <w:rPr>
                <w:color w:val="000000"/>
              </w:rPr>
              <w:t>руб.</w:t>
            </w:r>
          </w:p>
          <w:p w:rsidR="009C525C" w:rsidRPr="00ED6F8A" w:rsidRDefault="009C525C" w:rsidP="00EB5BB7">
            <w:pPr>
              <w:pStyle w:val="western"/>
              <w:spacing w:before="0" w:beforeAutospacing="0" w:after="0" w:afterAutospacing="0"/>
              <w:jc w:val="both"/>
              <w:rPr>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FD221D">
              <w:rPr>
                <w:b/>
                <w:sz w:val="22"/>
                <w:szCs w:val="22"/>
              </w:rPr>
              <w:t>цены договора</w:t>
            </w:r>
            <w:r w:rsidRPr="00ED6F8A">
              <w:rPr>
                <w:sz w:val="22"/>
                <w:szCs w:val="22"/>
              </w:rPr>
              <w:t xml:space="preserve">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ED6F8A" w:rsidRDefault="009C525C" w:rsidP="00AD79BA">
            <w:pPr>
              <w:keepNext/>
              <w:keepLines/>
              <w:widowControl w:val="0"/>
              <w:suppressLineNumbers/>
              <w:spacing w:after="0"/>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Если</w:t>
            </w:r>
          </w:p>
          <w:p w:rsidR="009C525C" w:rsidRPr="00ED6F8A" w:rsidRDefault="009C525C" w:rsidP="00392354">
            <w:pPr>
              <w:pStyle w:val="a5"/>
              <w:snapToGrid w:val="0"/>
              <w:spacing w:after="0"/>
            </w:pPr>
            <w:r w:rsidRPr="00ED6F8A">
              <w:rPr>
                <w:sz w:val="22"/>
                <w:szCs w:val="22"/>
              </w:rPr>
              <w:t xml:space="preserve">-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w:t>
            </w:r>
            <w:r w:rsidRPr="00ED6F8A">
              <w:rPr>
                <w:sz w:val="22"/>
                <w:szCs w:val="22"/>
              </w:rPr>
              <w:lastRenderedPageBreak/>
              <w:t>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pPr>
            <w:proofErr w:type="gramStart"/>
            <w:r w:rsidRPr="00ED6F8A">
              <w:rPr>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ED6F8A" w:rsidRDefault="009C525C" w:rsidP="00392354">
            <w:pPr>
              <w:pStyle w:val="a5"/>
              <w:snapToGrid w:val="0"/>
              <w:spacing w:after="0"/>
            </w:pPr>
            <w:r w:rsidRPr="00ED6F8A">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proofErr w:type="gramStart"/>
            <w:r w:rsidR="00964041" w:rsidRPr="00ED6F8A">
              <w:rPr>
                <w:sz w:val="22"/>
                <w:szCs w:val="22"/>
              </w:rPr>
              <w:t>не реагирования</w:t>
            </w:r>
            <w:proofErr w:type="gramEnd"/>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lastRenderedPageBreak/>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9E7A36" w:rsidP="009E7A36">
      <w:pPr>
        <w:pStyle w:val="a9"/>
        <w:jc w:val="center"/>
        <w:rPr>
          <w:b/>
          <w:sz w:val="22"/>
          <w:szCs w:val="22"/>
        </w:rPr>
      </w:pPr>
      <w:r w:rsidRPr="00D002F0">
        <w:rPr>
          <w:b/>
          <w:sz w:val="22"/>
          <w:szCs w:val="22"/>
        </w:rPr>
        <w:t>ПРОЕКТ</w:t>
      </w:r>
    </w:p>
    <w:p w:rsidR="00383018" w:rsidRPr="00ED6F8A" w:rsidRDefault="00383018" w:rsidP="00383018">
      <w:pPr>
        <w:spacing w:before="100" w:beforeAutospacing="1"/>
        <w:jc w:val="center"/>
        <w:rPr>
          <w:b/>
          <w:sz w:val="22"/>
          <w:szCs w:val="22"/>
        </w:rPr>
      </w:pPr>
      <w:r w:rsidRPr="00ED6F8A">
        <w:rPr>
          <w:b/>
          <w:bCs/>
          <w:sz w:val="22"/>
          <w:szCs w:val="22"/>
        </w:rPr>
        <w:t xml:space="preserve">ДОГОВОР </w:t>
      </w:r>
    </w:p>
    <w:p w:rsidR="00383018" w:rsidRPr="00ED6F8A" w:rsidRDefault="00383018" w:rsidP="00383018">
      <w:pPr>
        <w:pStyle w:val="a9"/>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007409A8">
        <w:rPr>
          <w:sz w:val="22"/>
          <w:szCs w:val="22"/>
        </w:rPr>
        <w:t xml:space="preserve"> </w:t>
      </w:r>
      <w:r w:rsidRPr="00ED6F8A">
        <w:rPr>
          <w:sz w:val="22"/>
          <w:szCs w:val="22"/>
        </w:rPr>
        <w:t xml:space="preserve"> «    »                  </w:t>
      </w:r>
      <w:r w:rsidR="003E0E17">
        <w:rPr>
          <w:sz w:val="22"/>
          <w:szCs w:val="22"/>
        </w:rPr>
        <w:t>2026</w:t>
      </w:r>
      <w:r w:rsidRPr="00ED6F8A">
        <w:rPr>
          <w:sz w:val="22"/>
          <w:szCs w:val="22"/>
        </w:rPr>
        <w:t>г.</w:t>
      </w:r>
    </w:p>
    <w:p w:rsidR="00383018" w:rsidRPr="00ED6F8A" w:rsidRDefault="00383018" w:rsidP="00383018">
      <w:pPr>
        <w:spacing w:before="100" w:beforeAutospacing="1"/>
        <w:rPr>
          <w:sz w:val="22"/>
          <w:szCs w:val="22"/>
        </w:rPr>
      </w:pPr>
      <w:r w:rsidRPr="00ED6F8A">
        <w:rPr>
          <w:sz w:val="22"/>
          <w:szCs w:val="22"/>
        </w:rPr>
        <w:t xml:space="preserve">            </w:t>
      </w:r>
      <w:proofErr w:type="gramStart"/>
      <w:r w:rsidR="00C009AB" w:rsidRPr="00ED6F8A">
        <w:t xml:space="preserve">Управление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 от лица</w:t>
      </w:r>
      <w:proofErr w:type="gramEnd"/>
      <w:r w:rsidRPr="00ED6F8A">
        <w:rPr>
          <w:sz w:val="22"/>
          <w:szCs w:val="22"/>
        </w:rPr>
        <w:t xml:space="preserve"> </w:t>
      </w:r>
      <w:proofErr w:type="gramStart"/>
      <w:r w:rsidRPr="00ED6F8A">
        <w:rPr>
          <w:sz w:val="22"/>
          <w:szCs w:val="22"/>
        </w:rPr>
        <w:t xml:space="preserve">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Российская Федерация, Архангельская обл., </w:t>
      </w:r>
      <w:proofErr w:type="spellStart"/>
      <w:r w:rsidR="00A22164" w:rsidRPr="00ED6F8A">
        <w:rPr>
          <w:sz w:val="22"/>
          <w:szCs w:val="22"/>
        </w:rPr>
        <w:t>Котласский</w:t>
      </w:r>
      <w:proofErr w:type="spellEnd"/>
      <w:r w:rsidR="00465AD5">
        <w:rPr>
          <w:sz w:val="22"/>
          <w:szCs w:val="22"/>
        </w:rPr>
        <w:t xml:space="preserve"> </w:t>
      </w:r>
      <w:proofErr w:type="spellStart"/>
      <w:r w:rsidR="00465AD5">
        <w:rPr>
          <w:sz w:val="22"/>
          <w:szCs w:val="22"/>
        </w:rPr>
        <w:t>мун</w:t>
      </w:r>
      <w:proofErr w:type="spellEnd"/>
      <w:r w:rsidR="00465AD5">
        <w:rPr>
          <w:sz w:val="22"/>
          <w:szCs w:val="22"/>
        </w:rPr>
        <w:t>. округ</w:t>
      </w:r>
      <w:r w:rsidR="00A22164" w:rsidRPr="00ED6F8A">
        <w:rPr>
          <w:sz w:val="22"/>
          <w:szCs w:val="22"/>
        </w:rPr>
        <w:t xml:space="preserve">, </w:t>
      </w:r>
      <w:r w:rsidR="00D82613">
        <w:rPr>
          <w:sz w:val="22"/>
          <w:szCs w:val="22"/>
        </w:rPr>
        <w:t xml:space="preserve">пос. </w:t>
      </w:r>
      <w:proofErr w:type="spellStart"/>
      <w:r w:rsidR="00D82613">
        <w:rPr>
          <w:sz w:val="22"/>
          <w:szCs w:val="22"/>
        </w:rPr>
        <w:t>Черемушский</w:t>
      </w:r>
      <w:proofErr w:type="spellEnd"/>
      <w:r w:rsidR="00A22164" w:rsidRPr="00ED6F8A">
        <w:rPr>
          <w:sz w:val="22"/>
          <w:szCs w:val="22"/>
        </w:rPr>
        <w:t xml:space="preserve">, </w:t>
      </w:r>
      <w:r w:rsidR="00D002F0">
        <w:rPr>
          <w:sz w:val="22"/>
          <w:szCs w:val="22"/>
        </w:rPr>
        <w:t xml:space="preserve">  </w:t>
      </w:r>
      <w:r w:rsidR="00A22164" w:rsidRPr="00ED6F8A">
        <w:rPr>
          <w:sz w:val="22"/>
          <w:szCs w:val="22"/>
        </w:rPr>
        <w:t>(далее – Многоквартирный дом)</w:t>
      </w:r>
      <w:r w:rsidRPr="00ED6F8A">
        <w:rPr>
          <w:sz w:val="22"/>
          <w:szCs w:val="22"/>
        </w:rPr>
        <w:t>, отраженных в протоколе конкурсной комиссии от «___» ____________</w:t>
      </w:r>
      <w:r w:rsidR="003E0E17">
        <w:rPr>
          <w:sz w:val="22"/>
          <w:szCs w:val="22"/>
        </w:rPr>
        <w:t>2026</w:t>
      </w:r>
      <w:r w:rsidRPr="00ED6F8A">
        <w:rPr>
          <w:sz w:val="22"/>
          <w:szCs w:val="22"/>
        </w:rPr>
        <w:t xml:space="preserve"> года № </w:t>
      </w:r>
      <w:r w:rsidR="00A22164" w:rsidRPr="00ED6F8A">
        <w:rPr>
          <w:sz w:val="22"/>
          <w:szCs w:val="22"/>
        </w:rPr>
        <w:t>___</w:t>
      </w:r>
      <w:r w:rsidRPr="00ED6F8A">
        <w:rPr>
          <w:sz w:val="22"/>
          <w:szCs w:val="22"/>
        </w:rPr>
        <w:t>_.</w:t>
      </w:r>
    </w:p>
    <w:p w:rsidR="00383018" w:rsidRPr="00ED6F8A" w:rsidRDefault="00696F71" w:rsidP="00C15DF6">
      <w:pPr>
        <w:pStyle w:val="a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rPr>
          <w:sz w:val="22"/>
          <w:szCs w:val="22"/>
        </w:rPr>
      </w:pPr>
      <w:r w:rsidRPr="00ED6F8A">
        <w:rPr>
          <w:sz w:val="22"/>
          <w:szCs w:val="22"/>
        </w:rPr>
        <w:t xml:space="preserve">2.4. Исполнителем коммунальных услуг в части, холодного водоснабжения, водоотведения являются </w:t>
      </w:r>
      <w:proofErr w:type="spellStart"/>
      <w:r w:rsidRPr="00ED6F8A">
        <w:rPr>
          <w:sz w:val="22"/>
          <w:szCs w:val="22"/>
        </w:rPr>
        <w:t>Ресурсоснабжающ</w:t>
      </w:r>
      <w:r w:rsidR="00FA7015">
        <w:rPr>
          <w:sz w:val="22"/>
          <w:szCs w:val="22"/>
        </w:rPr>
        <w:t>ая</w:t>
      </w:r>
      <w:proofErr w:type="spellEnd"/>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 xml:space="preserve">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w:t>
      </w:r>
      <w:proofErr w:type="spellStart"/>
      <w:r w:rsidRPr="00ED6F8A">
        <w:rPr>
          <w:rFonts w:ascii="Times New Roman" w:hAnsi="Times New Roman" w:cs="Times New Roman" w:hint="default"/>
          <w:sz w:val="22"/>
          <w:szCs w:val="22"/>
        </w:rPr>
        <w:t>ресурсоснабжающей</w:t>
      </w:r>
      <w:proofErr w:type="spellEnd"/>
      <w:r w:rsidRPr="00ED6F8A">
        <w:rPr>
          <w:rFonts w:ascii="Times New Roman" w:hAnsi="Times New Roman" w:cs="Times New Roman" w:hint="default"/>
          <w:sz w:val="22"/>
          <w:szCs w:val="22"/>
        </w:rPr>
        <w:t xml:space="preserve">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lastRenderedPageBreak/>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proofErr w:type="spellStart"/>
      <w:r w:rsidR="00FA7015">
        <w:rPr>
          <w:rFonts w:ascii="Times New Roman" w:hAnsi="Times New Roman" w:cs="Times New Roman" w:hint="default"/>
          <w:sz w:val="22"/>
          <w:szCs w:val="22"/>
        </w:rPr>
        <w:t>ресурсоснабжающая</w:t>
      </w:r>
      <w:proofErr w:type="spellEnd"/>
      <w:r w:rsidR="00FA7015">
        <w:rPr>
          <w:rFonts w:ascii="Times New Roman" w:hAnsi="Times New Roman" w:cs="Times New Roman" w:hint="default"/>
          <w:sz w:val="22"/>
          <w:szCs w:val="22"/>
        </w:rPr>
        <w:t xml:space="preserve"> организация</w:t>
      </w:r>
    </w:p>
    <w:p w:rsidR="00465848" w:rsidRPr="00ED6F8A" w:rsidRDefault="00465848" w:rsidP="00A90157">
      <w:pPr>
        <w:widowControl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 xml:space="preserve">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w:t>
      </w:r>
      <w:r w:rsidRPr="00ED6F8A">
        <w:rPr>
          <w:sz w:val="22"/>
          <w:szCs w:val="22"/>
        </w:rPr>
        <w:lastRenderedPageBreak/>
        <w:t>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3.1.22</w:t>
      </w:r>
      <w:r w:rsidR="00233A51" w:rsidRPr="00ED6F8A">
        <w:rPr>
          <w:sz w:val="22"/>
          <w:szCs w:val="22"/>
        </w:rPr>
        <w:t xml:space="preserve">. Не распространять конфиденциальную информацию, касающуюся Собственника (передавать ее иным лицам, в </w:t>
      </w:r>
      <w:proofErr w:type="spellStart"/>
      <w:r w:rsidR="00233A51" w:rsidRPr="00ED6F8A">
        <w:rPr>
          <w:sz w:val="22"/>
          <w:szCs w:val="22"/>
        </w:rPr>
        <w:t>т.ч</w:t>
      </w:r>
      <w:proofErr w:type="spellEnd"/>
      <w:r w:rsidR="00233A51" w:rsidRPr="00ED6F8A">
        <w:rPr>
          <w:sz w:val="22"/>
          <w:szCs w:val="22"/>
        </w:rPr>
        <w:t>.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ED6F8A">
        <w:rPr>
          <w:sz w:val="22"/>
          <w:szCs w:val="22"/>
        </w:rPr>
        <w:t>энергоснабжающим</w:t>
      </w:r>
      <w:proofErr w:type="spellEnd"/>
      <w:r w:rsidRPr="00ED6F8A">
        <w:rPr>
          <w:sz w:val="22"/>
          <w:szCs w:val="22"/>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3.2.1. Самостоятельно определять порядок и способ выполнения своих обязательств по настоящему </w:t>
      </w:r>
      <w:r w:rsidRPr="00ED6F8A">
        <w:rPr>
          <w:sz w:val="22"/>
          <w:szCs w:val="22"/>
        </w:rPr>
        <w:lastRenderedPageBreak/>
        <w:t>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предусмотренные Жилищным кодексом Российской Федерации, иными федеральными законами.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3.4.1. Осуществлять контроль над выполнением Управляющей организацией ее обязательств по </w:t>
      </w:r>
      <w:r w:rsidRPr="00ED6F8A">
        <w:rPr>
          <w:sz w:val="22"/>
          <w:szCs w:val="22"/>
        </w:rPr>
        <w:lastRenderedPageBreak/>
        <w:t>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rPr>
          <w:sz w:val="22"/>
          <w:szCs w:val="22"/>
        </w:rPr>
      </w:pPr>
      <w:r w:rsidRPr="00ED6F8A">
        <w:rPr>
          <w:sz w:val="22"/>
          <w:szCs w:val="22"/>
        </w:rPr>
        <w:lastRenderedPageBreak/>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 xml:space="preserve">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w:t>
      </w:r>
      <w:r w:rsidRPr="00ED6F8A">
        <w:rPr>
          <w:rFonts w:ascii="Times New Roman" w:hAnsi="Times New Roman" w:cs="Times New Roman"/>
          <w:sz w:val="22"/>
          <w:szCs w:val="22"/>
        </w:rPr>
        <w:lastRenderedPageBreak/>
        <w:t>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rPr>
          <w:sz w:val="22"/>
          <w:szCs w:val="22"/>
        </w:rPr>
      </w:pPr>
      <w:r w:rsidRPr="00ED6F8A">
        <w:rPr>
          <w:sz w:val="22"/>
          <w:szCs w:val="22"/>
        </w:rPr>
        <w:t>6.3. Контроль осуществляется путем:</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xml:space="preserve">-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w:t>
      </w:r>
      <w:r w:rsidRPr="00ED6F8A">
        <w:rPr>
          <w:sz w:val="22"/>
          <w:szCs w:val="22"/>
        </w:rPr>
        <w:lastRenderedPageBreak/>
        <w:t>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jc w:val="center"/>
        <w:rPr>
          <w:b/>
          <w:sz w:val="22"/>
          <w:szCs w:val="22"/>
        </w:rPr>
      </w:pPr>
    </w:p>
    <w:p w:rsidR="00A90157" w:rsidRPr="00ED6F8A" w:rsidRDefault="00233A51" w:rsidP="00233A51">
      <w:pPr>
        <w:widowControl w:val="0"/>
        <w:autoSpaceDE w:val="0"/>
        <w:autoSpaceDN w:val="0"/>
        <w:adjustRightInd w:val="0"/>
        <w:spacing w:after="0"/>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10.1. </w:t>
      </w: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10.2. Все споры, возникшие из Договора или в связи с ним, разрешаются Сторонами путем </w:t>
      </w:r>
      <w:r w:rsidRPr="00ED6F8A">
        <w:rPr>
          <w:sz w:val="22"/>
          <w:szCs w:val="22"/>
        </w:rPr>
        <w:lastRenderedPageBreak/>
        <w:t>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rPr>
          <w:sz w:val="22"/>
          <w:szCs w:val="22"/>
        </w:rPr>
      </w:pPr>
      <w:r w:rsidRPr="00ED6F8A">
        <w:rPr>
          <w:sz w:val="22"/>
          <w:szCs w:val="22"/>
        </w:rPr>
        <w:t xml:space="preserve">Приложения: </w:t>
      </w:r>
    </w:p>
    <w:p w:rsidR="00D54809" w:rsidRPr="00ED6F8A" w:rsidRDefault="00233A51" w:rsidP="00D54809">
      <w:pPr>
        <w:pStyle w:val="1"/>
        <w:spacing w:before="0" w:after="0"/>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spacing w:before="0" w:after="0"/>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31235" w:rsidRPr="00ED6F8A" w:rsidRDefault="00A31235" w:rsidP="00A31235">
      <w:pPr>
        <w:pStyle w:val="ConsNormal"/>
        <w:widowControl/>
        <w:ind w:right="0" w:firstLine="0"/>
        <w:jc w:val="right"/>
        <w:rPr>
          <w:rFonts w:ascii="Times New Roman" w:hAnsi="Times New Roman"/>
          <w:sz w:val="22"/>
          <w:szCs w:val="22"/>
        </w:rPr>
      </w:pPr>
      <w:r w:rsidRPr="00ED6F8A">
        <w:rPr>
          <w:rFonts w:ascii="Times New Roman" w:hAnsi="Times New Roman"/>
          <w:sz w:val="22"/>
          <w:szCs w:val="22"/>
        </w:rPr>
        <w:lastRenderedPageBreak/>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 xml:space="preserve">от «___» __________ </w:t>
      </w:r>
      <w:r w:rsidR="003E0E17">
        <w:rPr>
          <w:sz w:val="22"/>
          <w:szCs w:val="22"/>
        </w:rPr>
        <w:t>2026</w:t>
      </w:r>
      <w:r w:rsidRPr="00ED6F8A">
        <w:rPr>
          <w:sz w:val="22"/>
          <w:szCs w:val="22"/>
        </w:rPr>
        <w:t xml:space="preserve"> г</w:t>
      </w:r>
    </w:p>
    <w:p w:rsidR="00A31235" w:rsidRPr="00ED6F8A" w:rsidRDefault="00A31235" w:rsidP="00A31235">
      <w:pPr>
        <w:pStyle w:val="1"/>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 xml:space="preserve">Настоящий акт составлен на основании договора управления многоквартирными домами от «     » </w:t>
      </w:r>
      <w:r w:rsidR="003E0E17">
        <w:rPr>
          <w:sz w:val="22"/>
          <w:szCs w:val="22"/>
        </w:rPr>
        <w:t>2026</w:t>
      </w:r>
      <w:r w:rsidRPr="00ED6F8A">
        <w:rPr>
          <w:sz w:val="22"/>
          <w:szCs w:val="22"/>
        </w:rPr>
        <w:t xml:space="preserve"> г, заключенного между </w:t>
      </w:r>
      <w:r w:rsidR="00C009AB" w:rsidRPr="00ED6F8A">
        <w:t xml:space="preserve">управлением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w:t>
      </w:r>
      <w:proofErr w:type="gramEnd"/>
      <w:r w:rsidR="00C009AB" w:rsidRPr="00ED6F8A">
        <w:t xml:space="preserve"> </w:t>
      </w:r>
      <w:proofErr w:type="gramStart"/>
      <w:r w:rsidR="00C009AB" w:rsidRPr="00ED6F8A">
        <w:t>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539"/>
        <w:gridCol w:w="694"/>
        <w:gridCol w:w="1007"/>
        <w:gridCol w:w="397"/>
        <w:gridCol w:w="816"/>
        <w:gridCol w:w="411"/>
        <w:gridCol w:w="411"/>
        <w:gridCol w:w="411"/>
        <w:gridCol w:w="411"/>
        <w:gridCol w:w="736"/>
        <w:gridCol w:w="944"/>
        <w:gridCol w:w="850"/>
      </w:tblGrid>
      <w:tr w:rsidR="006A5576" w:rsidRPr="00ED6F8A" w:rsidTr="00322B23">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539"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Адрес</w:t>
            </w:r>
          </w:p>
        </w:tc>
        <w:tc>
          <w:tcPr>
            <w:tcW w:w="1701" w:type="dxa"/>
            <w:gridSpan w:val="2"/>
            <w:vMerge w:val="restart"/>
            <w:shd w:val="clear" w:color="000000" w:fill="FFFFFF"/>
            <w:noWrap/>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Год</w:t>
            </w:r>
          </w:p>
        </w:tc>
        <w:tc>
          <w:tcPr>
            <w:tcW w:w="397"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Площадь помещений многоквартирного дома</w:t>
            </w:r>
          </w:p>
        </w:tc>
      </w:tr>
      <w:tr w:rsidR="006A5576" w:rsidRPr="00ED6F8A" w:rsidTr="00322B23">
        <w:trPr>
          <w:trHeight w:val="504"/>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1701" w:type="dxa"/>
            <w:gridSpan w:val="2"/>
            <w:vMerge/>
            <w:vAlign w:val="center"/>
            <w:hideMark/>
          </w:tcPr>
          <w:p w:rsidR="006A5576" w:rsidRPr="00ED6F8A" w:rsidRDefault="006A5576" w:rsidP="002A5771">
            <w:pPr>
              <w:suppressAutoHyphens w:val="0"/>
              <w:spacing w:after="0"/>
              <w:jc w:val="center"/>
              <w:rPr>
                <w:lang w:eastAsia="ru-RU"/>
              </w:rPr>
            </w:pP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1794" w:type="dxa"/>
            <w:gridSpan w:val="2"/>
            <w:vMerge/>
            <w:vAlign w:val="center"/>
            <w:hideMark/>
          </w:tcPr>
          <w:p w:rsidR="006A5576" w:rsidRPr="00ED6F8A" w:rsidRDefault="006A5576" w:rsidP="00EE18F7">
            <w:pPr>
              <w:suppressAutoHyphens w:val="0"/>
              <w:spacing w:after="0"/>
              <w:jc w:val="center"/>
              <w:rPr>
                <w:lang w:eastAsia="ru-RU"/>
              </w:rPr>
            </w:pPr>
          </w:p>
        </w:tc>
      </w:tr>
      <w:tr w:rsidR="006A5576" w:rsidRPr="00ED6F8A" w:rsidTr="00322B23">
        <w:trPr>
          <w:trHeight w:val="1470"/>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694"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ввода в эксплуатацию</w:t>
            </w:r>
          </w:p>
        </w:tc>
        <w:tc>
          <w:tcPr>
            <w:tcW w:w="1007"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завершения последнего капитального ремонта</w:t>
            </w: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1</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2</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lastRenderedPageBreak/>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w:t>
      </w:r>
      <w:r w:rsidR="003E0E17">
        <w:rPr>
          <w:sz w:val="22"/>
          <w:szCs w:val="22"/>
        </w:rPr>
        <w:t>2026</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 xml:space="preserve">6. </w:t>
      </w:r>
      <w:proofErr w:type="gramStart"/>
      <w:r w:rsidRPr="00ED6F8A">
        <w:rPr>
          <w:sz w:val="22"/>
          <w:szCs w:val="22"/>
        </w:rPr>
        <w:t xml:space="preserve">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w:t>
      </w:r>
      <w:r w:rsidRPr="00ED6F8A">
        <w:rPr>
          <w:sz w:val="22"/>
          <w:szCs w:val="22"/>
        </w:rPr>
        <w:lastRenderedPageBreak/>
        <w:t>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41546A" w:rsidRPr="00ED6F8A" w:rsidRDefault="0041546A" w:rsidP="00A44C35">
      <w:pPr>
        <w:autoSpaceDE w:val="0"/>
        <w:spacing w:after="0"/>
        <w:ind w:left="4678"/>
        <w:contextualSpacing/>
        <w:jc w:val="right"/>
        <w:rPr>
          <w:b/>
          <w:sz w:val="22"/>
          <w:szCs w:val="22"/>
        </w:rPr>
      </w:pPr>
      <w:r w:rsidRPr="00ED6F8A">
        <w:rPr>
          <w:b/>
          <w:sz w:val="22"/>
          <w:szCs w:val="22"/>
        </w:rPr>
        <w:lastRenderedPageBreak/>
        <w:t xml:space="preserve">Приложение № </w:t>
      </w:r>
      <w:r w:rsidR="004B4A7C" w:rsidRPr="00ED6F8A">
        <w:rPr>
          <w:b/>
          <w:sz w:val="22"/>
          <w:szCs w:val="22"/>
        </w:rPr>
        <w:t>2</w:t>
      </w:r>
    </w:p>
    <w:p w:rsidR="0041546A" w:rsidRPr="00ED6F8A" w:rsidRDefault="0041546A" w:rsidP="00A44C35">
      <w:pPr>
        <w:autoSpaceDE w:val="0"/>
        <w:spacing w:after="0"/>
        <w:ind w:left="4678"/>
        <w:contextualSpacing/>
        <w:jc w:val="right"/>
        <w:rPr>
          <w:b/>
          <w:sz w:val="22"/>
          <w:szCs w:val="22"/>
        </w:rPr>
      </w:pPr>
      <w:r w:rsidRPr="00ED6F8A">
        <w:rPr>
          <w:b/>
          <w:sz w:val="22"/>
          <w:szCs w:val="22"/>
        </w:rPr>
        <w:t>к конкурсной документации</w:t>
      </w:r>
    </w:p>
    <w:p w:rsidR="00EE18F7" w:rsidRPr="00ED6F8A" w:rsidRDefault="00EE18F7" w:rsidP="00A44C35">
      <w:pPr>
        <w:autoSpaceDE w:val="0"/>
        <w:spacing w:after="0"/>
        <w:ind w:left="4678"/>
        <w:contextualSpacing/>
        <w:jc w:val="center"/>
        <w:rPr>
          <w:b/>
          <w:bCs/>
          <w:sz w:val="22"/>
          <w:szCs w:val="22"/>
          <w:lang w:eastAsia="ru-RU"/>
        </w:rPr>
      </w:pPr>
    </w:p>
    <w:p w:rsidR="00846B04" w:rsidRPr="00ED6F8A" w:rsidRDefault="00846B04" w:rsidP="00846B04">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846B04" w:rsidRPr="00ED6F8A" w:rsidRDefault="00846B04" w:rsidP="00846B0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846B04" w:rsidRPr="00ED6F8A" w:rsidRDefault="00EC772B" w:rsidP="00846B04">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46B04" w:rsidRPr="00ED6F8A" w:rsidTr="00343E70">
        <w:tc>
          <w:tcPr>
            <w:tcW w:w="187"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846B04" w:rsidRPr="003C19A0" w:rsidRDefault="00846B04" w:rsidP="00343E70">
            <w:pPr>
              <w:widowControl w:val="0"/>
              <w:suppressAutoHyphens w:val="0"/>
              <w:autoSpaceDE w:val="0"/>
              <w:autoSpaceDN w:val="0"/>
              <w:spacing w:after="0"/>
              <w:jc w:val="right"/>
              <w:rPr>
                <w:rFonts w:eastAsia="Arial Unicode MS"/>
                <w:color w:val="000000"/>
                <w:lang w:eastAsia="ru-RU" w:bidi="ru-RU"/>
              </w:rPr>
            </w:pPr>
            <w:r w:rsidRPr="003C19A0">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46B04" w:rsidRPr="003C19A0" w:rsidRDefault="003C19A0" w:rsidP="00343E70">
            <w:pPr>
              <w:widowControl w:val="0"/>
              <w:suppressAutoHyphens w:val="0"/>
              <w:autoSpaceDE w:val="0"/>
              <w:autoSpaceDN w:val="0"/>
              <w:spacing w:after="0"/>
              <w:jc w:val="left"/>
              <w:rPr>
                <w:rFonts w:eastAsia="Arial Unicode MS"/>
                <w:color w:val="000000"/>
                <w:lang w:eastAsia="ru-RU" w:bidi="ru-RU"/>
              </w:rPr>
            </w:pPr>
            <w:r w:rsidRPr="003C19A0">
              <w:rPr>
                <w:rFonts w:eastAsia="Arial Unicode MS"/>
                <w:color w:val="000000"/>
                <w:sz w:val="22"/>
                <w:szCs w:val="22"/>
                <w:lang w:eastAsia="ru-RU" w:bidi="ru-RU"/>
              </w:rPr>
              <w:t>6</w:t>
            </w:r>
          </w:p>
        </w:tc>
        <w:tc>
          <w:tcPr>
            <w:tcW w:w="25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44C35" w:rsidRDefault="00846B04" w:rsidP="00A44C35">
      <w:pPr>
        <w:widowControl w:val="0"/>
        <w:suppressAutoHyphens w:val="0"/>
        <w:spacing w:after="0"/>
        <w:ind w:left="4678" w:right="849"/>
        <w:jc w:val="right"/>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44C35" w:rsidRPr="00ED6F8A" w:rsidRDefault="00A44C35" w:rsidP="00DF41C9">
      <w:pPr>
        <w:widowControl w:val="0"/>
        <w:suppressAutoHyphens w:val="0"/>
        <w:spacing w:after="0"/>
        <w:ind w:right="849"/>
        <w:jc w:val="right"/>
        <w:rPr>
          <w:rFonts w:eastAsia="Arial Unicode MS"/>
          <w:color w:val="000000"/>
          <w:sz w:val="22"/>
          <w:szCs w:val="22"/>
          <w:lang w:eastAsia="ru-RU" w:bidi="ru-RU"/>
        </w:rPr>
      </w:pPr>
    </w:p>
    <w:p w:rsidR="00EE18F7" w:rsidRPr="00ED6F8A" w:rsidRDefault="00BF0DD7" w:rsidP="00BF0DD7">
      <w:pPr>
        <w:suppressAutoHyphens w:val="0"/>
        <w:spacing w:before="120" w:after="0"/>
        <w:jc w:val="center"/>
        <w:rPr>
          <w:b/>
          <w:sz w:val="22"/>
          <w:szCs w:val="22"/>
        </w:rPr>
      </w:pPr>
      <w:r w:rsidRPr="00ED6F8A">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9854" w:type="dxa"/>
        <w:tblLook w:val="04A0" w:firstRow="1" w:lastRow="0" w:firstColumn="1" w:lastColumn="0" w:noHBand="0" w:noVBand="1"/>
      </w:tblPr>
      <w:tblGrid>
        <w:gridCol w:w="704"/>
        <w:gridCol w:w="828"/>
        <w:gridCol w:w="1873"/>
        <w:gridCol w:w="1948"/>
        <w:gridCol w:w="1234"/>
        <w:gridCol w:w="1621"/>
        <w:gridCol w:w="1646"/>
      </w:tblGrid>
      <w:tr w:rsidR="009E7A36" w:rsidRPr="00ED6F8A" w:rsidTr="00EC39EA">
        <w:tc>
          <w:tcPr>
            <w:tcW w:w="704" w:type="dxa"/>
          </w:tcPr>
          <w:p w:rsidR="009E7A36" w:rsidRPr="00ED6F8A" w:rsidRDefault="009E7A36"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828" w:type="dxa"/>
          </w:tcPr>
          <w:p w:rsidR="009E7A36" w:rsidRPr="00D002F0" w:rsidRDefault="009E7A36" w:rsidP="00BF0DD7">
            <w:pPr>
              <w:suppressAutoHyphens w:val="0"/>
              <w:spacing w:before="120" w:after="0"/>
              <w:jc w:val="center"/>
              <w:rPr>
                <w:b/>
                <w:sz w:val="22"/>
                <w:szCs w:val="22"/>
              </w:rPr>
            </w:pPr>
            <w:r w:rsidRPr="00D002F0">
              <w:rPr>
                <w:b/>
                <w:sz w:val="22"/>
                <w:szCs w:val="22"/>
              </w:rPr>
              <w:t>ЛОТ №</w:t>
            </w:r>
          </w:p>
        </w:tc>
        <w:tc>
          <w:tcPr>
            <w:tcW w:w="1873" w:type="dxa"/>
          </w:tcPr>
          <w:p w:rsidR="009E7A36" w:rsidRPr="00ED6F8A" w:rsidRDefault="009E7A36" w:rsidP="00BF0DD7">
            <w:pPr>
              <w:suppressAutoHyphens w:val="0"/>
              <w:spacing w:before="120" w:after="0"/>
              <w:jc w:val="center"/>
              <w:rPr>
                <w:b/>
                <w:sz w:val="22"/>
                <w:szCs w:val="22"/>
              </w:rPr>
            </w:pPr>
            <w:r w:rsidRPr="00ED6F8A">
              <w:rPr>
                <w:b/>
                <w:sz w:val="22"/>
                <w:szCs w:val="22"/>
              </w:rPr>
              <w:t>Адрес</w:t>
            </w:r>
          </w:p>
        </w:tc>
        <w:tc>
          <w:tcPr>
            <w:tcW w:w="1948" w:type="dxa"/>
          </w:tcPr>
          <w:p w:rsidR="009E7A36" w:rsidRPr="00ED6F8A" w:rsidRDefault="009E7A36" w:rsidP="00BF0DD7">
            <w:pPr>
              <w:suppressAutoHyphens w:val="0"/>
              <w:spacing w:before="120" w:after="0"/>
              <w:jc w:val="center"/>
              <w:rPr>
                <w:b/>
                <w:sz w:val="22"/>
                <w:szCs w:val="22"/>
              </w:rPr>
            </w:pPr>
            <w:r w:rsidRPr="00ED6F8A">
              <w:rPr>
                <w:b/>
                <w:sz w:val="22"/>
                <w:szCs w:val="22"/>
              </w:rPr>
              <w:t>Кадастровый номер (при наличии)</w:t>
            </w:r>
          </w:p>
        </w:tc>
        <w:tc>
          <w:tcPr>
            <w:tcW w:w="1234" w:type="dxa"/>
          </w:tcPr>
          <w:p w:rsidR="009E7A36" w:rsidRPr="00ED6F8A" w:rsidRDefault="009E7A36" w:rsidP="00BF0DD7">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1621" w:type="dxa"/>
          </w:tcPr>
          <w:p w:rsidR="009E7A36" w:rsidRPr="00CF4D04" w:rsidRDefault="009E7A36"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9E7A36" w:rsidRPr="00ED6F8A" w:rsidRDefault="009E7A36" w:rsidP="00BF0DD7">
            <w:pPr>
              <w:suppressAutoHyphens w:val="0"/>
              <w:spacing w:before="120" w:after="0"/>
              <w:jc w:val="center"/>
              <w:rPr>
                <w:b/>
                <w:sz w:val="22"/>
                <w:szCs w:val="22"/>
              </w:rPr>
            </w:pPr>
            <w:r w:rsidRPr="00ED6F8A">
              <w:rPr>
                <w:b/>
                <w:sz w:val="22"/>
                <w:szCs w:val="22"/>
              </w:rPr>
              <w:t>Год ввода в эксплуатацию</w:t>
            </w:r>
          </w:p>
        </w:tc>
      </w:tr>
      <w:tr w:rsidR="009E7A36" w:rsidRPr="00ED6F8A" w:rsidTr="00EC39EA">
        <w:tc>
          <w:tcPr>
            <w:tcW w:w="704" w:type="dxa"/>
          </w:tcPr>
          <w:p w:rsidR="009E7A36" w:rsidRPr="00ED6F8A" w:rsidRDefault="009E7A36" w:rsidP="00BF0DD7">
            <w:pPr>
              <w:suppressAutoHyphens w:val="0"/>
              <w:spacing w:before="120" w:after="0"/>
              <w:jc w:val="center"/>
              <w:rPr>
                <w:sz w:val="22"/>
                <w:szCs w:val="22"/>
              </w:rPr>
            </w:pPr>
            <w:r>
              <w:rPr>
                <w:sz w:val="22"/>
                <w:szCs w:val="22"/>
              </w:rPr>
              <w:t>1</w:t>
            </w:r>
          </w:p>
        </w:tc>
        <w:tc>
          <w:tcPr>
            <w:tcW w:w="828" w:type="dxa"/>
          </w:tcPr>
          <w:p w:rsidR="009E7A36" w:rsidRPr="00D002F0" w:rsidRDefault="009E7A36" w:rsidP="00DA5509">
            <w:pPr>
              <w:suppressAutoHyphens w:val="0"/>
              <w:spacing w:before="120" w:after="0"/>
              <w:jc w:val="center"/>
              <w:rPr>
                <w:sz w:val="22"/>
                <w:szCs w:val="22"/>
              </w:rPr>
            </w:pPr>
            <w:r w:rsidRPr="00D002F0">
              <w:rPr>
                <w:sz w:val="22"/>
                <w:szCs w:val="22"/>
              </w:rPr>
              <w:t>1</w:t>
            </w:r>
          </w:p>
        </w:tc>
        <w:tc>
          <w:tcPr>
            <w:tcW w:w="1873" w:type="dxa"/>
          </w:tcPr>
          <w:p w:rsidR="009E7A36" w:rsidRPr="00ED6F8A" w:rsidRDefault="009E7A36" w:rsidP="00D82613">
            <w:pPr>
              <w:suppressAutoHyphens w:val="0"/>
              <w:spacing w:before="120" w:after="0"/>
              <w:jc w:val="center"/>
              <w:rPr>
                <w:sz w:val="22"/>
                <w:szCs w:val="22"/>
              </w:rPr>
            </w:pPr>
            <w:proofErr w:type="gramStart"/>
            <w:r w:rsidRPr="00DA5509">
              <w:rPr>
                <w:sz w:val="22"/>
                <w:szCs w:val="22"/>
              </w:rPr>
              <w:t>Российская Федерация, Архангельская обл.,</w:t>
            </w:r>
            <w:r w:rsidR="00D82613">
              <w:rPr>
                <w:sz w:val="22"/>
                <w:szCs w:val="22"/>
              </w:rPr>
              <w:t xml:space="preserve"> Котласский муниципальный округ, пос. </w:t>
            </w:r>
            <w:proofErr w:type="spellStart"/>
            <w:r w:rsidR="00D82613">
              <w:rPr>
                <w:sz w:val="22"/>
                <w:szCs w:val="22"/>
              </w:rPr>
              <w:t>Черемушский</w:t>
            </w:r>
            <w:proofErr w:type="spellEnd"/>
            <w:r w:rsidR="00D82613">
              <w:rPr>
                <w:sz w:val="22"/>
                <w:szCs w:val="22"/>
              </w:rPr>
              <w:t>, ул. Песчаная, д. 16 «А»</w:t>
            </w:r>
            <w:proofErr w:type="gramEnd"/>
          </w:p>
        </w:tc>
        <w:tc>
          <w:tcPr>
            <w:tcW w:w="1948" w:type="dxa"/>
          </w:tcPr>
          <w:p w:rsidR="009E7A36" w:rsidRPr="00ED6F8A" w:rsidRDefault="003617D8" w:rsidP="00BF0DD7">
            <w:pPr>
              <w:suppressAutoHyphens w:val="0"/>
              <w:spacing w:before="120" w:after="0"/>
              <w:jc w:val="center"/>
              <w:rPr>
                <w:sz w:val="22"/>
                <w:szCs w:val="22"/>
              </w:rPr>
            </w:pPr>
            <w:r w:rsidRPr="003617D8">
              <w:rPr>
                <w:sz w:val="22"/>
                <w:szCs w:val="22"/>
              </w:rPr>
              <w:t>29:24:010201:324</w:t>
            </w:r>
          </w:p>
        </w:tc>
        <w:tc>
          <w:tcPr>
            <w:tcW w:w="1234" w:type="dxa"/>
          </w:tcPr>
          <w:p w:rsidR="009E7A36" w:rsidRPr="00ED6F8A" w:rsidRDefault="00EC39EA" w:rsidP="00BF0DD7">
            <w:pPr>
              <w:suppressAutoHyphens w:val="0"/>
              <w:spacing w:before="120" w:after="0"/>
              <w:jc w:val="center"/>
              <w:rPr>
                <w:sz w:val="22"/>
                <w:szCs w:val="22"/>
              </w:rPr>
            </w:pPr>
            <w:r>
              <w:rPr>
                <w:sz w:val="22"/>
                <w:szCs w:val="22"/>
              </w:rPr>
              <w:t>258,5</w:t>
            </w:r>
          </w:p>
        </w:tc>
        <w:tc>
          <w:tcPr>
            <w:tcW w:w="1621" w:type="dxa"/>
          </w:tcPr>
          <w:p w:rsidR="009E7A36" w:rsidRPr="00CF4D04" w:rsidRDefault="004C123E" w:rsidP="00BF0DD7">
            <w:pPr>
              <w:suppressAutoHyphens w:val="0"/>
              <w:spacing w:before="120" w:after="0"/>
              <w:jc w:val="center"/>
              <w:rPr>
                <w:sz w:val="22"/>
                <w:szCs w:val="22"/>
              </w:rPr>
            </w:pPr>
            <w:r>
              <w:rPr>
                <w:sz w:val="22"/>
                <w:szCs w:val="22"/>
              </w:rPr>
              <w:t>258,5</w:t>
            </w:r>
          </w:p>
        </w:tc>
        <w:tc>
          <w:tcPr>
            <w:tcW w:w="1646" w:type="dxa"/>
          </w:tcPr>
          <w:p w:rsidR="009E7A36" w:rsidRPr="00ED6F8A" w:rsidRDefault="00EC39EA" w:rsidP="00DA24E1">
            <w:pPr>
              <w:suppressAutoHyphens w:val="0"/>
              <w:spacing w:before="120" w:after="0"/>
              <w:jc w:val="center"/>
              <w:rPr>
                <w:sz w:val="22"/>
                <w:szCs w:val="22"/>
              </w:rPr>
            </w:pPr>
            <w:r>
              <w:rPr>
                <w:sz w:val="22"/>
                <w:szCs w:val="22"/>
              </w:rPr>
              <w:t>2012</w:t>
            </w:r>
          </w:p>
        </w:tc>
      </w:tr>
      <w:tr w:rsidR="009E7A36" w:rsidRPr="00ED6F8A" w:rsidTr="00EC39EA">
        <w:tc>
          <w:tcPr>
            <w:tcW w:w="704" w:type="dxa"/>
          </w:tcPr>
          <w:p w:rsidR="009E7A36" w:rsidRDefault="00D82613" w:rsidP="00BF0DD7">
            <w:pPr>
              <w:suppressAutoHyphens w:val="0"/>
              <w:spacing w:before="120" w:after="0"/>
              <w:jc w:val="center"/>
              <w:rPr>
                <w:sz w:val="22"/>
                <w:szCs w:val="22"/>
              </w:rPr>
            </w:pPr>
            <w:r>
              <w:rPr>
                <w:sz w:val="22"/>
                <w:szCs w:val="22"/>
              </w:rPr>
              <w:t>2</w:t>
            </w:r>
          </w:p>
        </w:tc>
        <w:tc>
          <w:tcPr>
            <w:tcW w:w="828" w:type="dxa"/>
          </w:tcPr>
          <w:p w:rsidR="009E7A36" w:rsidRPr="00D002F0" w:rsidRDefault="00D82613" w:rsidP="00DA5509">
            <w:pPr>
              <w:suppressAutoHyphens w:val="0"/>
              <w:spacing w:before="120" w:after="0"/>
              <w:jc w:val="center"/>
              <w:rPr>
                <w:sz w:val="22"/>
                <w:szCs w:val="22"/>
              </w:rPr>
            </w:pPr>
            <w:r>
              <w:rPr>
                <w:sz w:val="22"/>
                <w:szCs w:val="22"/>
              </w:rPr>
              <w:t>1</w:t>
            </w:r>
          </w:p>
        </w:tc>
        <w:tc>
          <w:tcPr>
            <w:tcW w:w="1873" w:type="dxa"/>
          </w:tcPr>
          <w:p w:rsidR="009E7A36" w:rsidRPr="00DA5509" w:rsidRDefault="00D82613" w:rsidP="006D40FF">
            <w:pPr>
              <w:suppressAutoHyphens w:val="0"/>
              <w:spacing w:before="120" w:after="0"/>
              <w:jc w:val="center"/>
              <w:rPr>
                <w:sz w:val="22"/>
                <w:szCs w:val="22"/>
              </w:rPr>
            </w:pPr>
            <w:proofErr w:type="gramStart"/>
            <w:r w:rsidRPr="00DA5509">
              <w:rPr>
                <w:sz w:val="22"/>
                <w:szCs w:val="22"/>
              </w:rPr>
              <w:t>Российская Федерация, Архангельская обл.,</w:t>
            </w:r>
            <w:r>
              <w:rPr>
                <w:sz w:val="22"/>
                <w:szCs w:val="22"/>
              </w:rPr>
              <w:t xml:space="preserve"> Котласский муниципальный округ, пос. </w:t>
            </w:r>
            <w:proofErr w:type="spellStart"/>
            <w:r>
              <w:rPr>
                <w:sz w:val="22"/>
                <w:szCs w:val="22"/>
              </w:rPr>
              <w:t>Черемушский</w:t>
            </w:r>
            <w:proofErr w:type="spellEnd"/>
            <w:r>
              <w:rPr>
                <w:sz w:val="22"/>
                <w:szCs w:val="22"/>
              </w:rPr>
              <w:t>, ул. Песчаная, д. 16 «А», к. 1</w:t>
            </w:r>
            <w:proofErr w:type="gramEnd"/>
          </w:p>
        </w:tc>
        <w:tc>
          <w:tcPr>
            <w:tcW w:w="1948" w:type="dxa"/>
          </w:tcPr>
          <w:p w:rsidR="009E7A36" w:rsidRPr="00ED6F8A" w:rsidRDefault="003617D8" w:rsidP="00BF0DD7">
            <w:pPr>
              <w:suppressAutoHyphens w:val="0"/>
              <w:spacing w:before="120" w:after="0"/>
              <w:jc w:val="center"/>
              <w:rPr>
                <w:sz w:val="22"/>
                <w:szCs w:val="22"/>
              </w:rPr>
            </w:pPr>
            <w:r w:rsidRPr="003617D8">
              <w:rPr>
                <w:sz w:val="22"/>
                <w:szCs w:val="22"/>
              </w:rPr>
              <w:t>29:07:180201:1940</w:t>
            </w:r>
          </w:p>
        </w:tc>
        <w:tc>
          <w:tcPr>
            <w:tcW w:w="1234" w:type="dxa"/>
          </w:tcPr>
          <w:p w:rsidR="009E7A36" w:rsidRPr="00ED6F8A" w:rsidRDefault="00EC39EA" w:rsidP="00BF0DD7">
            <w:pPr>
              <w:suppressAutoHyphens w:val="0"/>
              <w:spacing w:before="120" w:after="0"/>
              <w:jc w:val="center"/>
              <w:rPr>
                <w:sz w:val="22"/>
                <w:szCs w:val="22"/>
              </w:rPr>
            </w:pPr>
            <w:r>
              <w:rPr>
                <w:sz w:val="22"/>
                <w:szCs w:val="22"/>
              </w:rPr>
              <w:t>390,4</w:t>
            </w:r>
          </w:p>
        </w:tc>
        <w:tc>
          <w:tcPr>
            <w:tcW w:w="1621" w:type="dxa"/>
          </w:tcPr>
          <w:p w:rsidR="009E7A36" w:rsidRPr="00CF4D04" w:rsidRDefault="004C123E" w:rsidP="00BF0DD7">
            <w:pPr>
              <w:suppressAutoHyphens w:val="0"/>
              <w:spacing w:before="120" w:after="0"/>
              <w:jc w:val="center"/>
              <w:rPr>
                <w:sz w:val="22"/>
                <w:szCs w:val="22"/>
              </w:rPr>
            </w:pPr>
            <w:r>
              <w:rPr>
                <w:sz w:val="22"/>
                <w:szCs w:val="22"/>
              </w:rPr>
              <w:t>390,4</w:t>
            </w:r>
          </w:p>
        </w:tc>
        <w:tc>
          <w:tcPr>
            <w:tcW w:w="1646" w:type="dxa"/>
          </w:tcPr>
          <w:p w:rsidR="009E7A36" w:rsidRPr="00ED6F8A" w:rsidRDefault="00EC39EA" w:rsidP="00EC39EA">
            <w:pPr>
              <w:suppressAutoHyphens w:val="0"/>
              <w:spacing w:before="120" w:after="0"/>
              <w:jc w:val="center"/>
              <w:rPr>
                <w:sz w:val="22"/>
                <w:szCs w:val="22"/>
              </w:rPr>
            </w:pPr>
            <w:r>
              <w:rPr>
                <w:sz w:val="22"/>
                <w:szCs w:val="22"/>
              </w:rPr>
              <w:t>2012</w:t>
            </w:r>
          </w:p>
        </w:tc>
      </w:tr>
      <w:tr w:rsidR="009E7A36" w:rsidRPr="00ED6F8A" w:rsidTr="00EC39EA">
        <w:tc>
          <w:tcPr>
            <w:tcW w:w="704" w:type="dxa"/>
          </w:tcPr>
          <w:p w:rsidR="009E7A36" w:rsidRDefault="00D82613" w:rsidP="00BF0DD7">
            <w:pPr>
              <w:suppressAutoHyphens w:val="0"/>
              <w:spacing w:before="120" w:after="0"/>
              <w:jc w:val="center"/>
              <w:rPr>
                <w:sz w:val="22"/>
                <w:szCs w:val="22"/>
              </w:rPr>
            </w:pPr>
            <w:r>
              <w:rPr>
                <w:sz w:val="22"/>
                <w:szCs w:val="22"/>
              </w:rPr>
              <w:t>3</w:t>
            </w:r>
          </w:p>
        </w:tc>
        <w:tc>
          <w:tcPr>
            <w:tcW w:w="828" w:type="dxa"/>
          </w:tcPr>
          <w:p w:rsidR="009E7A36" w:rsidRPr="00D002F0" w:rsidRDefault="00D82613" w:rsidP="00DA5509">
            <w:pPr>
              <w:suppressAutoHyphens w:val="0"/>
              <w:spacing w:before="120" w:after="0"/>
              <w:jc w:val="center"/>
              <w:rPr>
                <w:sz w:val="22"/>
                <w:szCs w:val="22"/>
              </w:rPr>
            </w:pPr>
            <w:r>
              <w:rPr>
                <w:sz w:val="22"/>
                <w:szCs w:val="22"/>
              </w:rPr>
              <w:t>1</w:t>
            </w:r>
          </w:p>
        </w:tc>
        <w:tc>
          <w:tcPr>
            <w:tcW w:w="1873" w:type="dxa"/>
          </w:tcPr>
          <w:p w:rsidR="009E7A36" w:rsidRPr="00DA5509" w:rsidRDefault="00D82613" w:rsidP="006D40FF">
            <w:pPr>
              <w:suppressAutoHyphens w:val="0"/>
              <w:spacing w:before="120" w:after="0"/>
              <w:jc w:val="center"/>
              <w:rPr>
                <w:sz w:val="22"/>
                <w:szCs w:val="22"/>
              </w:rPr>
            </w:pPr>
            <w:proofErr w:type="gramStart"/>
            <w:r w:rsidRPr="00DA5509">
              <w:rPr>
                <w:sz w:val="22"/>
                <w:szCs w:val="22"/>
              </w:rPr>
              <w:t>Российская Федерация, Архангельская обл.,</w:t>
            </w:r>
            <w:r>
              <w:rPr>
                <w:sz w:val="22"/>
                <w:szCs w:val="22"/>
              </w:rPr>
              <w:t xml:space="preserve"> Котласский муниципальный округ, пос. </w:t>
            </w:r>
            <w:proofErr w:type="spellStart"/>
            <w:r>
              <w:rPr>
                <w:sz w:val="22"/>
                <w:szCs w:val="22"/>
              </w:rPr>
              <w:t>Черемушский</w:t>
            </w:r>
            <w:proofErr w:type="spellEnd"/>
            <w:r>
              <w:rPr>
                <w:sz w:val="22"/>
                <w:szCs w:val="22"/>
              </w:rPr>
              <w:t xml:space="preserve">, </w:t>
            </w:r>
            <w:r>
              <w:rPr>
                <w:sz w:val="22"/>
                <w:szCs w:val="22"/>
              </w:rPr>
              <w:lastRenderedPageBreak/>
              <w:t>ул. Песчаная, д. 16 «А», к. 2</w:t>
            </w:r>
            <w:proofErr w:type="gramEnd"/>
          </w:p>
        </w:tc>
        <w:tc>
          <w:tcPr>
            <w:tcW w:w="1948" w:type="dxa"/>
          </w:tcPr>
          <w:p w:rsidR="009E7A36" w:rsidRPr="00ED6F8A" w:rsidRDefault="00710140" w:rsidP="00BF0DD7">
            <w:pPr>
              <w:suppressAutoHyphens w:val="0"/>
              <w:spacing w:before="120" w:after="0"/>
              <w:jc w:val="center"/>
              <w:rPr>
                <w:sz w:val="22"/>
                <w:szCs w:val="22"/>
              </w:rPr>
            </w:pPr>
            <w:r>
              <w:rPr>
                <w:sz w:val="22"/>
                <w:szCs w:val="22"/>
              </w:rPr>
              <w:lastRenderedPageBreak/>
              <w:t>29:07:180101:17</w:t>
            </w:r>
          </w:p>
        </w:tc>
        <w:tc>
          <w:tcPr>
            <w:tcW w:w="1234" w:type="dxa"/>
          </w:tcPr>
          <w:p w:rsidR="009E7A36" w:rsidRPr="00ED6F8A" w:rsidRDefault="00EC39EA" w:rsidP="00BF0DD7">
            <w:pPr>
              <w:suppressAutoHyphens w:val="0"/>
              <w:spacing w:before="120" w:after="0"/>
              <w:jc w:val="center"/>
              <w:rPr>
                <w:sz w:val="22"/>
                <w:szCs w:val="22"/>
              </w:rPr>
            </w:pPr>
            <w:r>
              <w:rPr>
                <w:sz w:val="22"/>
                <w:szCs w:val="22"/>
              </w:rPr>
              <w:t>453,1</w:t>
            </w:r>
          </w:p>
        </w:tc>
        <w:tc>
          <w:tcPr>
            <w:tcW w:w="1621" w:type="dxa"/>
          </w:tcPr>
          <w:p w:rsidR="009E7A36" w:rsidRPr="00CF4D04" w:rsidRDefault="004C123E" w:rsidP="00BF0DD7">
            <w:pPr>
              <w:suppressAutoHyphens w:val="0"/>
              <w:spacing w:before="120" w:after="0"/>
              <w:jc w:val="center"/>
              <w:rPr>
                <w:sz w:val="22"/>
                <w:szCs w:val="22"/>
              </w:rPr>
            </w:pPr>
            <w:r>
              <w:rPr>
                <w:sz w:val="22"/>
                <w:szCs w:val="22"/>
              </w:rPr>
              <w:t>453,1</w:t>
            </w:r>
          </w:p>
        </w:tc>
        <w:tc>
          <w:tcPr>
            <w:tcW w:w="1646" w:type="dxa"/>
          </w:tcPr>
          <w:p w:rsidR="009E7A36" w:rsidRPr="00ED6F8A" w:rsidRDefault="00EC39EA" w:rsidP="00261743">
            <w:pPr>
              <w:suppressAutoHyphens w:val="0"/>
              <w:spacing w:before="120" w:after="0"/>
              <w:jc w:val="center"/>
              <w:rPr>
                <w:sz w:val="22"/>
                <w:szCs w:val="22"/>
              </w:rPr>
            </w:pPr>
            <w:r>
              <w:rPr>
                <w:sz w:val="22"/>
                <w:szCs w:val="22"/>
              </w:rPr>
              <w:t>2014</w:t>
            </w:r>
          </w:p>
        </w:tc>
      </w:tr>
      <w:tr w:rsidR="009E7A36" w:rsidRPr="00ED6F8A" w:rsidTr="00EC39EA">
        <w:tc>
          <w:tcPr>
            <w:tcW w:w="704" w:type="dxa"/>
          </w:tcPr>
          <w:p w:rsidR="009E7A36" w:rsidRDefault="00D82613" w:rsidP="00BF0DD7">
            <w:pPr>
              <w:suppressAutoHyphens w:val="0"/>
              <w:spacing w:before="120" w:after="0"/>
              <w:jc w:val="center"/>
              <w:rPr>
                <w:sz w:val="22"/>
                <w:szCs w:val="22"/>
              </w:rPr>
            </w:pPr>
            <w:r>
              <w:rPr>
                <w:sz w:val="22"/>
                <w:szCs w:val="22"/>
              </w:rPr>
              <w:lastRenderedPageBreak/>
              <w:t>4</w:t>
            </w:r>
          </w:p>
        </w:tc>
        <w:tc>
          <w:tcPr>
            <w:tcW w:w="828" w:type="dxa"/>
          </w:tcPr>
          <w:p w:rsidR="009E7A36" w:rsidRPr="00D002F0" w:rsidRDefault="00D82613" w:rsidP="00DA5509">
            <w:pPr>
              <w:suppressAutoHyphens w:val="0"/>
              <w:spacing w:before="120" w:after="0"/>
              <w:jc w:val="center"/>
              <w:rPr>
                <w:sz w:val="22"/>
                <w:szCs w:val="22"/>
              </w:rPr>
            </w:pPr>
            <w:r>
              <w:rPr>
                <w:sz w:val="22"/>
                <w:szCs w:val="22"/>
              </w:rPr>
              <w:t>1</w:t>
            </w:r>
          </w:p>
        </w:tc>
        <w:tc>
          <w:tcPr>
            <w:tcW w:w="1873" w:type="dxa"/>
          </w:tcPr>
          <w:p w:rsidR="009E7A36" w:rsidRPr="00ED6F8A" w:rsidRDefault="00D82613" w:rsidP="006D40FF">
            <w:pPr>
              <w:suppressAutoHyphens w:val="0"/>
              <w:spacing w:before="120" w:after="0"/>
              <w:jc w:val="center"/>
              <w:rPr>
                <w:sz w:val="22"/>
                <w:szCs w:val="22"/>
              </w:rPr>
            </w:pPr>
            <w:proofErr w:type="gramStart"/>
            <w:r w:rsidRPr="00DA5509">
              <w:rPr>
                <w:sz w:val="22"/>
                <w:szCs w:val="22"/>
              </w:rPr>
              <w:t>Российская Федерация, Архангельская обл.,</w:t>
            </w:r>
            <w:r>
              <w:rPr>
                <w:sz w:val="22"/>
                <w:szCs w:val="22"/>
              </w:rPr>
              <w:t xml:space="preserve"> Котласский муниципальный округ, пос. </w:t>
            </w:r>
            <w:proofErr w:type="spellStart"/>
            <w:r>
              <w:rPr>
                <w:sz w:val="22"/>
                <w:szCs w:val="22"/>
              </w:rPr>
              <w:t>Черемушский</w:t>
            </w:r>
            <w:proofErr w:type="spellEnd"/>
            <w:r>
              <w:rPr>
                <w:sz w:val="22"/>
                <w:szCs w:val="22"/>
              </w:rPr>
              <w:t>, ул. Песчаная, д. 16 «А», к. 3</w:t>
            </w:r>
            <w:proofErr w:type="gramEnd"/>
          </w:p>
        </w:tc>
        <w:tc>
          <w:tcPr>
            <w:tcW w:w="1948" w:type="dxa"/>
          </w:tcPr>
          <w:p w:rsidR="009E7A36" w:rsidRPr="00261743" w:rsidRDefault="00710140" w:rsidP="00BF0DD7">
            <w:pPr>
              <w:suppressAutoHyphens w:val="0"/>
              <w:spacing w:before="120" w:after="0"/>
              <w:jc w:val="center"/>
              <w:rPr>
                <w:sz w:val="22"/>
                <w:szCs w:val="22"/>
              </w:rPr>
            </w:pPr>
            <w:r>
              <w:rPr>
                <w:sz w:val="22"/>
                <w:szCs w:val="22"/>
              </w:rPr>
              <w:t>29:07:180101:16</w:t>
            </w:r>
          </w:p>
        </w:tc>
        <w:tc>
          <w:tcPr>
            <w:tcW w:w="1234" w:type="dxa"/>
          </w:tcPr>
          <w:p w:rsidR="009E7A36" w:rsidRPr="00ED6F8A" w:rsidRDefault="00EC39EA" w:rsidP="00BF0DD7">
            <w:pPr>
              <w:suppressAutoHyphens w:val="0"/>
              <w:spacing w:before="120" w:after="0"/>
              <w:jc w:val="center"/>
              <w:rPr>
                <w:sz w:val="22"/>
                <w:szCs w:val="22"/>
              </w:rPr>
            </w:pPr>
            <w:r>
              <w:rPr>
                <w:sz w:val="22"/>
                <w:szCs w:val="22"/>
              </w:rPr>
              <w:t>266,5</w:t>
            </w:r>
          </w:p>
        </w:tc>
        <w:tc>
          <w:tcPr>
            <w:tcW w:w="1621" w:type="dxa"/>
          </w:tcPr>
          <w:p w:rsidR="009E7A36" w:rsidRPr="00CF4D04" w:rsidRDefault="004C123E" w:rsidP="00BF0DD7">
            <w:pPr>
              <w:suppressAutoHyphens w:val="0"/>
              <w:spacing w:before="120" w:after="0"/>
              <w:jc w:val="center"/>
              <w:rPr>
                <w:sz w:val="22"/>
                <w:szCs w:val="22"/>
              </w:rPr>
            </w:pPr>
            <w:r>
              <w:rPr>
                <w:sz w:val="22"/>
                <w:szCs w:val="22"/>
              </w:rPr>
              <w:t>266,5</w:t>
            </w:r>
          </w:p>
        </w:tc>
        <w:tc>
          <w:tcPr>
            <w:tcW w:w="1646" w:type="dxa"/>
          </w:tcPr>
          <w:p w:rsidR="009E7A36" w:rsidRDefault="00EC39EA" w:rsidP="00374768">
            <w:pPr>
              <w:suppressAutoHyphens w:val="0"/>
              <w:spacing w:before="120" w:after="0"/>
              <w:jc w:val="center"/>
              <w:rPr>
                <w:sz w:val="22"/>
                <w:szCs w:val="22"/>
              </w:rPr>
            </w:pPr>
            <w:r>
              <w:rPr>
                <w:sz w:val="22"/>
                <w:szCs w:val="22"/>
              </w:rPr>
              <w:t>2014</w:t>
            </w:r>
          </w:p>
          <w:p w:rsidR="00EC39EA" w:rsidRPr="00ED6F8A" w:rsidRDefault="00EC39EA" w:rsidP="00374768">
            <w:pPr>
              <w:suppressAutoHyphens w:val="0"/>
              <w:spacing w:before="120" w:after="0"/>
              <w:jc w:val="center"/>
              <w:rPr>
                <w:sz w:val="22"/>
                <w:szCs w:val="22"/>
              </w:rPr>
            </w:pPr>
          </w:p>
        </w:tc>
      </w:tr>
      <w:tr w:rsidR="009E7A36" w:rsidRPr="00ED6F8A" w:rsidTr="00EC39EA">
        <w:tc>
          <w:tcPr>
            <w:tcW w:w="704" w:type="dxa"/>
          </w:tcPr>
          <w:p w:rsidR="009E7A36" w:rsidRDefault="00D82613" w:rsidP="00BF0DD7">
            <w:pPr>
              <w:suppressAutoHyphens w:val="0"/>
              <w:spacing w:before="120" w:after="0"/>
              <w:jc w:val="center"/>
              <w:rPr>
                <w:sz w:val="22"/>
                <w:szCs w:val="22"/>
              </w:rPr>
            </w:pPr>
            <w:r>
              <w:rPr>
                <w:sz w:val="22"/>
                <w:szCs w:val="22"/>
              </w:rPr>
              <w:t>5</w:t>
            </w:r>
          </w:p>
        </w:tc>
        <w:tc>
          <w:tcPr>
            <w:tcW w:w="828" w:type="dxa"/>
          </w:tcPr>
          <w:p w:rsidR="009E7A36" w:rsidRPr="00D002F0" w:rsidRDefault="00D82613" w:rsidP="00DA5509">
            <w:pPr>
              <w:suppressAutoHyphens w:val="0"/>
              <w:spacing w:before="120" w:after="0"/>
              <w:jc w:val="center"/>
              <w:rPr>
                <w:sz w:val="22"/>
                <w:szCs w:val="22"/>
              </w:rPr>
            </w:pPr>
            <w:r>
              <w:rPr>
                <w:sz w:val="22"/>
                <w:szCs w:val="22"/>
              </w:rPr>
              <w:t>2</w:t>
            </w:r>
          </w:p>
        </w:tc>
        <w:tc>
          <w:tcPr>
            <w:tcW w:w="1873" w:type="dxa"/>
          </w:tcPr>
          <w:p w:rsidR="009E7A36" w:rsidRPr="00ED6F8A" w:rsidRDefault="00D82613" w:rsidP="00D82613">
            <w:pPr>
              <w:suppressAutoHyphens w:val="0"/>
              <w:spacing w:before="120" w:after="0"/>
              <w:jc w:val="center"/>
              <w:rPr>
                <w:sz w:val="22"/>
                <w:szCs w:val="22"/>
              </w:rPr>
            </w:pPr>
            <w:r w:rsidRPr="00DA5509">
              <w:rPr>
                <w:sz w:val="22"/>
                <w:szCs w:val="22"/>
              </w:rPr>
              <w:t>Российская Федерация, Архангельская обл.,</w:t>
            </w:r>
            <w:r>
              <w:rPr>
                <w:sz w:val="22"/>
                <w:szCs w:val="22"/>
              </w:rPr>
              <w:t xml:space="preserve"> Котласский муниципальный округ, пос. </w:t>
            </w:r>
            <w:proofErr w:type="spellStart"/>
            <w:r>
              <w:rPr>
                <w:sz w:val="22"/>
                <w:szCs w:val="22"/>
              </w:rPr>
              <w:t>Черемушский</w:t>
            </w:r>
            <w:proofErr w:type="spellEnd"/>
            <w:r>
              <w:rPr>
                <w:sz w:val="22"/>
                <w:szCs w:val="22"/>
              </w:rPr>
              <w:t>, ул. Механизаторов, д. 7</w:t>
            </w:r>
          </w:p>
        </w:tc>
        <w:tc>
          <w:tcPr>
            <w:tcW w:w="1948" w:type="dxa"/>
          </w:tcPr>
          <w:p w:rsidR="009E7A36" w:rsidRPr="00710140" w:rsidRDefault="00EC39EA" w:rsidP="00BF0DD7">
            <w:pPr>
              <w:suppressAutoHyphens w:val="0"/>
              <w:spacing w:before="120" w:after="0"/>
              <w:jc w:val="center"/>
              <w:rPr>
                <w:sz w:val="22"/>
                <w:szCs w:val="22"/>
              </w:rPr>
            </w:pPr>
            <w:r w:rsidRPr="00710140">
              <w:rPr>
                <w:bCs/>
                <w:color w:val="000000"/>
                <w:sz w:val="22"/>
                <w:szCs w:val="22"/>
                <w:shd w:val="clear" w:color="auto" w:fill="FFFFFF"/>
              </w:rPr>
              <w:t>29:07:180201:2068</w:t>
            </w:r>
          </w:p>
        </w:tc>
        <w:tc>
          <w:tcPr>
            <w:tcW w:w="1234" w:type="dxa"/>
          </w:tcPr>
          <w:p w:rsidR="009E7A36" w:rsidRDefault="004C123E" w:rsidP="00BF0DD7">
            <w:pPr>
              <w:suppressAutoHyphens w:val="0"/>
              <w:spacing w:before="120" w:after="0"/>
              <w:jc w:val="center"/>
              <w:rPr>
                <w:sz w:val="22"/>
                <w:szCs w:val="22"/>
              </w:rPr>
            </w:pPr>
            <w:r>
              <w:rPr>
                <w:sz w:val="22"/>
                <w:szCs w:val="22"/>
              </w:rPr>
              <w:t>338,1</w:t>
            </w:r>
          </w:p>
          <w:p w:rsidR="004C123E" w:rsidRPr="00EC39EA" w:rsidRDefault="004C123E" w:rsidP="00BF0DD7">
            <w:pPr>
              <w:suppressAutoHyphens w:val="0"/>
              <w:spacing w:before="120" w:after="0"/>
              <w:jc w:val="center"/>
              <w:rPr>
                <w:sz w:val="22"/>
                <w:szCs w:val="22"/>
              </w:rPr>
            </w:pPr>
          </w:p>
        </w:tc>
        <w:tc>
          <w:tcPr>
            <w:tcW w:w="1621" w:type="dxa"/>
          </w:tcPr>
          <w:p w:rsidR="009E7A36" w:rsidRPr="00CF4D04" w:rsidRDefault="004C123E" w:rsidP="00BF0DD7">
            <w:pPr>
              <w:suppressAutoHyphens w:val="0"/>
              <w:spacing w:before="120" w:after="0"/>
              <w:jc w:val="center"/>
              <w:rPr>
                <w:sz w:val="22"/>
                <w:szCs w:val="22"/>
              </w:rPr>
            </w:pPr>
            <w:r>
              <w:rPr>
                <w:sz w:val="22"/>
                <w:szCs w:val="22"/>
              </w:rPr>
              <w:t>338,1</w:t>
            </w:r>
          </w:p>
        </w:tc>
        <w:tc>
          <w:tcPr>
            <w:tcW w:w="1646" w:type="dxa"/>
          </w:tcPr>
          <w:p w:rsidR="009E7A36" w:rsidRPr="00ED6F8A" w:rsidRDefault="00EC39EA" w:rsidP="00BF0DD7">
            <w:pPr>
              <w:suppressAutoHyphens w:val="0"/>
              <w:spacing w:before="120" w:after="0"/>
              <w:jc w:val="center"/>
              <w:rPr>
                <w:sz w:val="22"/>
                <w:szCs w:val="22"/>
              </w:rPr>
            </w:pPr>
            <w:r>
              <w:rPr>
                <w:sz w:val="22"/>
                <w:szCs w:val="22"/>
              </w:rPr>
              <w:t>2013</w:t>
            </w:r>
          </w:p>
        </w:tc>
      </w:tr>
      <w:tr w:rsidR="009B1677" w:rsidRPr="00ED6F8A" w:rsidTr="00EC39EA">
        <w:tc>
          <w:tcPr>
            <w:tcW w:w="704" w:type="dxa"/>
          </w:tcPr>
          <w:p w:rsidR="009B1677" w:rsidRDefault="009B1677" w:rsidP="00BF0DD7">
            <w:pPr>
              <w:suppressAutoHyphens w:val="0"/>
              <w:spacing w:before="120" w:after="0"/>
              <w:jc w:val="center"/>
              <w:rPr>
                <w:sz w:val="22"/>
                <w:szCs w:val="22"/>
              </w:rPr>
            </w:pPr>
            <w:r>
              <w:rPr>
                <w:sz w:val="22"/>
                <w:szCs w:val="22"/>
              </w:rPr>
              <w:t>6</w:t>
            </w:r>
          </w:p>
        </w:tc>
        <w:tc>
          <w:tcPr>
            <w:tcW w:w="828" w:type="dxa"/>
          </w:tcPr>
          <w:p w:rsidR="009B1677" w:rsidRDefault="009B1677" w:rsidP="00DA5509">
            <w:pPr>
              <w:suppressAutoHyphens w:val="0"/>
              <w:spacing w:before="120" w:after="0"/>
              <w:jc w:val="center"/>
              <w:rPr>
                <w:sz w:val="22"/>
                <w:szCs w:val="22"/>
              </w:rPr>
            </w:pPr>
            <w:r>
              <w:rPr>
                <w:sz w:val="22"/>
                <w:szCs w:val="22"/>
              </w:rPr>
              <w:t>2</w:t>
            </w:r>
          </w:p>
        </w:tc>
        <w:tc>
          <w:tcPr>
            <w:tcW w:w="1873" w:type="dxa"/>
          </w:tcPr>
          <w:p w:rsidR="009B1677" w:rsidRPr="00DA5509" w:rsidRDefault="009B1677" w:rsidP="00D82613">
            <w:pPr>
              <w:suppressAutoHyphens w:val="0"/>
              <w:spacing w:before="120" w:after="0"/>
              <w:jc w:val="center"/>
              <w:rPr>
                <w:sz w:val="22"/>
                <w:szCs w:val="22"/>
              </w:rPr>
            </w:pPr>
            <w:proofErr w:type="gramStart"/>
            <w:r w:rsidRPr="00DA5509">
              <w:rPr>
                <w:sz w:val="22"/>
                <w:szCs w:val="22"/>
              </w:rPr>
              <w:t>Российская Федерация, Архангельская обл.,</w:t>
            </w:r>
            <w:r>
              <w:rPr>
                <w:sz w:val="22"/>
                <w:szCs w:val="22"/>
              </w:rPr>
              <w:t xml:space="preserve"> Котласский муниципальный округ, пос. </w:t>
            </w:r>
            <w:proofErr w:type="spellStart"/>
            <w:r>
              <w:rPr>
                <w:sz w:val="22"/>
                <w:szCs w:val="22"/>
              </w:rPr>
              <w:t>Черемушский</w:t>
            </w:r>
            <w:proofErr w:type="spellEnd"/>
            <w:r>
              <w:rPr>
                <w:sz w:val="22"/>
                <w:szCs w:val="22"/>
              </w:rPr>
              <w:t>, ул. Механизаторов, д. 7, к. 1</w:t>
            </w:r>
            <w:proofErr w:type="gramEnd"/>
          </w:p>
        </w:tc>
        <w:tc>
          <w:tcPr>
            <w:tcW w:w="1948" w:type="dxa"/>
          </w:tcPr>
          <w:p w:rsidR="009B1677" w:rsidRPr="00710140" w:rsidRDefault="00710140" w:rsidP="00BF0DD7">
            <w:pPr>
              <w:suppressAutoHyphens w:val="0"/>
              <w:spacing w:before="120" w:after="0"/>
              <w:jc w:val="center"/>
              <w:rPr>
                <w:bCs/>
                <w:color w:val="000000"/>
                <w:sz w:val="22"/>
                <w:szCs w:val="22"/>
                <w:shd w:val="clear" w:color="auto" w:fill="FFFFFF"/>
              </w:rPr>
            </w:pPr>
            <w:r w:rsidRPr="00710140">
              <w:rPr>
                <w:bCs/>
                <w:color w:val="000000"/>
                <w:sz w:val="22"/>
                <w:szCs w:val="22"/>
                <w:shd w:val="clear" w:color="auto" w:fill="FFFFFF"/>
              </w:rPr>
              <w:t>29:07:180201:2293</w:t>
            </w:r>
          </w:p>
        </w:tc>
        <w:tc>
          <w:tcPr>
            <w:tcW w:w="1234" w:type="dxa"/>
          </w:tcPr>
          <w:p w:rsidR="009B1677" w:rsidRDefault="00710140" w:rsidP="00BF0DD7">
            <w:pPr>
              <w:suppressAutoHyphens w:val="0"/>
              <w:spacing w:before="120" w:after="0"/>
              <w:jc w:val="center"/>
              <w:rPr>
                <w:sz w:val="22"/>
                <w:szCs w:val="22"/>
              </w:rPr>
            </w:pPr>
            <w:r>
              <w:rPr>
                <w:sz w:val="22"/>
                <w:szCs w:val="22"/>
              </w:rPr>
              <w:t>344,1</w:t>
            </w:r>
          </w:p>
        </w:tc>
        <w:tc>
          <w:tcPr>
            <w:tcW w:w="1621" w:type="dxa"/>
          </w:tcPr>
          <w:p w:rsidR="009B1677" w:rsidRDefault="00710140" w:rsidP="00BF0DD7">
            <w:pPr>
              <w:suppressAutoHyphens w:val="0"/>
              <w:spacing w:before="120" w:after="0"/>
              <w:jc w:val="center"/>
              <w:rPr>
                <w:sz w:val="22"/>
                <w:szCs w:val="22"/>
              </w:rPr>
            </w:pPr>
            <w:r>
              <w:rPr>
                <w:sz w:val="22"/>
                <w:szCs w:val="22"/>
              </w:rPr>
              <w:t>344,1</w:t>
            </w:r>
          </w:p>
        </w:tc>
        <w:tc>
          <w:tcPr>
            <w:tcW w:w="1646" w:type="dxa"/>
          </w:tcPr>
          <w:p w:rsidR="009B1677" w:rsidRDefault="00710140" w:rsidP="00BF0DD7">
            <w:pPr>
              <w:suppressAutoHyphens w:val="0"/>
              <w:spacing w:before="120" w:after="0"/>
              <w:jc w:val="center"/>
              <w:rPr>
                <w:sz w:val="22"/>
                <w:szCs w:val="22"/>
              </w:rPr>
            </w:pPr>
            <w:r>
              <w:rPr>
                <w:sz w:val="22"/>
                <w:szCs w:val="22"/>
              </w:rPr>
              <w:t>2014</w:t>
            </w:r>
          </w:p>
          <w:p w:rsidR="00710140" w:rsidRDefault="00710140" w:rsidP="00BF0DD7">
            <w:pPr>
              <w:suppressAutoHyphens w:val="0"/>
              <w:spacing w:before="120" w:after="0"/>
              <w:jc w:val="center"/>
              <w:rPr>
                <w:sz w:val="22"/>
                <w:szCs w:val="22"/>
              </w:rPr>
            </w:pPr>
          </w:p>
        </w:tc>
      </w:tr>
      <w:tr w:rsidR="00FB215A" w:rsidRPr="00ED6F8A" w:rsidTr="00EC39EA">
        <w:tc>
          <w:tcPr>
            <w:tcW w:w="704" w:type="dxa"/>
          </w:tcPr>
          <w:p w:rsidR="00FB215A" w:rsidRDefault="009B1677" w:rsidP="00BF0DD7">
            <w:pPr>
              <w:suppressAutoHyphens w:val="0"/>
              <w:spacing w:before="120" w:after="0"/>
              <w:jc w:val="center"/>
              <w:rPr>
                <w:sz w:val="22"/>
                <w:szCs w:val="22"/>
              </w:rPr>
            </w:pPr>
            <w:r>
              <w:rPr>
                <w:sz w:val="22"/>
                <w:szCs w:val="22"/>
              </w:rPr>
              <w:t>7</w:t>
            </w:r>
          </w:p>
        </w:tc>
        <w:tc>
          <w:tcPr>
            <w:tcW w:w="828" w:type="dxa"/>
          </w:tcPr>
          <w:p w:rsidR="00FB215A" w:rsidRDefault="009B1677" w:rsidP="00DA5509">
            <w:pPr>
              <w:suppressAutoHyphens w:val="0"/>
              <w:spacing w:before="120" w:after="0"/>
              <w:jc w:val="center"/>
              <w:rPr>
                <w:sz w:val="22"/>
                <w:szCs w:val="22"/>
              </w:rPr>
            </w:pPr>
            <w:r>
              <w:rPr>
                <w:sz w:val="22"/>
                <w:szCs w:val="22"/>
              </w:rPr>
              <w:t>3</w:t>
            </w:r>
          </w:p>
        </w:tc>
        <w:tc>
          <w:tcPr>
            <w:tcW w:w="1873" w:type="dxa"/>
          </w:tcPr>
          <w:p w:rsidR="00FB215A" w:rsidRPr="00DA5509" w:rsidRDefault="009B1677" w:rsidP="00FB215A">
            <w:pPr>
              <w:suppressAutoHyphens w:val="0"/>
              <w:spacing w:before="120" w:after="0"/>
              <w:jc w:val="center"/>
              <w:rPr>
                <w:sz w:val="22"/>
                <w:szCs w:val="22"/>
              </w:rPr>
            </w:pPr>
            <w:r w:rsidRPr="00DA5509">
              <w:rPr>
                <w:sz w:val="22"/>
                <w:szCs w:val="22"/>
              </w:rPr>
              <w:t>Российская Федерация, Архангельская обл.,</w:t>
            </w:r>
            <w:r>
              <w:rPr>
                <w:sz w:val="22"/>
                <w:szCs w:val="22"/>
              </w:rPr>
              <w:t xml:space="preserve"> Котласский муниципальный округ, пос. </w:t>
            </w:r>
            <w:proofErr w:type="spellStart"/>
            <w:r>
              <w:rPr>
                <w:sz w:val="22"/>
                <w:szCs w:val="22"/>
              </w:rPr>
              <w:t>Черемушский</w:t>
            </w:r>
            <w:proofErr w:type="spellEnd"/>
            <w:r>
              <w:rPr>
                <w:sz w:val="22"/>
                <w:szCs w:val="22"/>
              </w:rPr>
              <w:t>, ул. Механизаторов, д. 10</w:t>
            </w:r>
          </w:p>
        </w:tc>
        <w:tc>
          <w:tcPr>
            <w:tcW w:w="1948" w:type="dxa"/>
          </w:tcPr>
          <w:p w:rsidR="00710140" w:rsidRDefault="00710140" w:rsidP="00FB215A">
            <w:pPr>
              <w:jc w:val="center"/>
              <w:rPr>
                <w:sz w:val="22"/>
                <w:szCs w:val="22"/>
              </w:rPr>
            </w:pPr>
          </w:p>
          <w:p w:rsidR="00FB215A" w:rsidRPr="00710140" w:rsidRDefault="00710140" w:rsidP="00FB215A">
            <w:pPr>
              <w:jc w:val="center"/>
              <w:rPr>
                <w:sz w:val="22"/>
                <w:szCs w:val="22"/>
              </w:rPr>
            </w:pPr>
            <w:r w:rsidRPr="00710140">
              <w:rPr>
                <w:sz w:val="22"/>
                <w:szCs w:val="22"/>
              </w:rPr>
              <w:t>29:07:180201:2233</w:t>
            </w:r>
          </w:p>
        </w:tc>
        <w:tc>
          <w:tcPr>
            <w:tcW w:w="1234" w:type="dxa"/>
          </w:tcPr>
          <w:p w:rsidR="00FB215A" w:rsidRPr="00CD69B0" w:rsidRDefault="00710140" w:rsidP="00FB215A">
            <w:pPr>
              <w:jc w:val="center"/>
            </w:pPr>
            <w:r>
              <w:t>725,3</w:t>
            </w:r>
          </w:p>
        </w:tc>
        <w:tc>
          <w:tcPr>
            <w:tcW w:w="1621" w:type="dxa"/>
          </w:tcPr>
          <w:p w:rsidR="00FB215A" w:rsidRPr="00CD69B0" w:rsidRDefault="00710140" w:rsidP="00FB215A">
            <w:pPr>
              <w:jc w:val="center"/>
            </w:pPr>
            <w:r>
              <w:t>725,3</w:t>
            </w:r>
          </w:p>
        </w:tc>
        <w:tc>
          <w:tcPr>
            <w:tcW w:w="1646" w:type="dxa"/>
          </w:tcPr>
          <w:p w:rsidR="00FB215A" w:rsidRDefault="00710140" w:rsidP="00FB215A">
            <w:pPr>
              <w:jc w:val="center"/>
            </w:pPr>
            <w:r>
              <w:t>2014</w:t>
            </w:r>
          </w:p>
          <w:p w:rsidR="00710140" w:rsidRPr="00CD69B0" w:rsidRDefault="00710140" w:rsidP="00FB215A">
            <w:pPr>
              <w:jc w:val="center"/>
            </w:pPr>
          </w:p>
        </w:tc>
      </w:tr>
      <w:tr w:rsidR="00FB215A" w:rsidRPr="00ED6F8A" w:rsidTr="00EC39EA">
        <w:tc>
          <w:tcPr>
            <w:tcW w:w="704" w:type="dxa"/>
          </w:tcPr>
          <w:p w:rsidR="00FB215A" w:rsidRDefault="009B1677" w:rsidP="00BF0DD7">
            <w:pPr>
              <w:suppressAutoHyphens w:val="0"/>
              <w:spacing w:before="120" w:after="0"/>
              <w:jc w:val="center"/>
              <w:rPr>
                <w:sz w:val="22"/>
                <w:szCs w:val="22"/>
              </w:rPr>
            </w:pPr>
            <w:r>
              <w:rPr>
                <w:sz w:val="22"/>
                <w:szCs w:val="22"/>
              </w:rPr>
              <w:t>8</w:t>
            </w:r>
          </w:p>
        </w:tc>
        <w:tc>
          <w:tcPr>
            <w:tcW w:w="828" w:type="dxa"/>
          </w:tcPr>
          <w:p w:rsidR="00FB215A" w:rsidRDefault="00FB215A" w:rsidP="00DA5509">
            <w:pPr>
              <w:suppressAutoHyphens w:val="0"/>
              <w:spacing w:before="120" w:after="0"/>
              <w:jc w:val="center"/>
              <w:rPr>
                <w:sz w:val="22"/>
                <w:szCs w:val="22"/>
              </w:rPr>
            </w:pPr>
            <w:r>
              <w:rPr>
                <w:sz w:val="22"/>
                <w:szCs w:val="22"/>
              </w:rPr>
              <w:t>4</w:t>
            </w:r>
          </w:p>
        </w:tc>
        <w:tc>
          <w:tcPr>
            <w:tcW w:w="1873" w:type="dxa"/>
          </w:tcPr>
          <w:p w:rsidR="00FB215A" w:rsidRPr="00FB215A" w:rsidRDefault="00FB215A" w:rsidP="00FB215A">
            <w:pPr>
              <w:suppressAutoHyphens w:val="0"/>
              <w:spacing w:before="120" w:after="0"/>
              <w:jc w:val="center"/>
              <w:rPr>
                <w:sz w:val="22"/>
                <w:szCs w:val="22"/>
              </w:rPr>
            </w:pPr>
            <w:r w:rsidRPr="00FB215A">
              <w:rPr>
                <w:sz w:val="22"/>
                <w:szCs w:val="22"/>
              </w:rPr>
              <w:t xml:space="preserve">Российская Федерация, Архангельская обл., Котласский муниципальный округ, пос. </w:t>
            </w:r>
            <w:proofErr w:type="spellStart"/>
            <w:r w:rsidRPr="00FB215A">
              <w:rPr>
                <w:sz w:val="22"/>
                <w:szCs w:val="22"/>
              </w:rPr>
              <w:t>Черемушский</w:t>
            </w:r>
            <w:proofErr w:type="spellEnd"/>
            <w:r w:rsidRPr="00FB215A">
              <w:rPr>
                <w:sz w:val="22"/>
                <w:szCs w:val="22"/>
              </w:rPr>
              <w:t xml:space="preserve">, ул. </w:t>
            </w:r>
            <w:r>
              <w:rPr>
                <w:sz w:val="22"/>
                <w:szCs w:val="22"/>
              </w:rPr>
              <w:t>Комсомольская, д. 10</w:t>
            </w:r>
          </w:p>
        </w:tc>
        <w:tc>
          <w:tcPr>
            <w:tcW w:w="1948" w:type="dxa"/>
          </w:tcPr>
          <w:p w:rsidR="00FB215A" w:rsidRPr="00710140" w:rsidRDefault="0053186E" w:rsidP="00BF0DD7">
            <w:pPr>
              <w:suppressAutoHyphens w:val="0"/>
              <w:spacing w:before="120" w:after="0"/>
              <w:jc w:val="center"/>
              <w:rPr>
                <w:bCs/>
                <w:color w:val="000000"/>
                <w:sz w:val="22"/>
                <w:szCs w:val="22"/>
                <w:shd w:val="clear" w:color="auto" w:fill="FFFFFF"/>
              </w:rPr>
            </w:pPr>
            <w:r w:rsidRPr="00710140">
              <w:rPr>
                <w:bCs/>
                <w:color w:val="000000"/>
                <w:sz w:val="22"/>
                <w:szCs w:val="22"/>
                <w:shd w:val="clear" w:color="auto" w:fill="FFFFFF"/>
              </w:rPr>
              <w:t>29:07:180201:2442</w:t>
            </w:r>
          </w:p>
        </w:tc>
        <w:tc>
          <w:tcPr>
            <w:tcW w:w="1234" w:type="dxa"/>
          </w:tcPr>
          <w:p w:rsidR="00FB215A" w:rsidRDefault="00B74FAB" w:rsidP="00BF0DD7">
            <w:pPr>
              <w:suppressAutoHyphens w:val="0"/>
              <w:spacing w:before="120" w:after="0"/>
              <w:jc w:val="center"/>
              <w:rPr>
                <w:sz w:val="22"/>
                <w:szCs w:val="22"/>
              </w:rPr>
            </w:pPr>
            <w:r>
              <w:rPr>
                <w:sz w:val="22"/>
                <w:szCs w:val="22"/>
              </w:rPr>
              <w:t>129,4</w:t>
            </w:r>
          </w:p>
        </w:tc>
        <w:tc>
          <w:tcPr>
            <w:tcW w:w="1621" w:type="dxa"/>
          </w:tcPr>
          <w:p w:rsidR="00FB215A" w:rsidRDefault="00B74FAB" w:rsidP="00BF0DD7">
            <w:pPr>
              <w:suppressAutoHyphens w:val="0"/>
              <w:spacing w:before="120" w:after="0"/>
              <w:jc w:val="center"/>
              <w:rPr>
                <w:sz w:val="22"/>
                <w:szCs w:val="22"/>
              </w:rPr>
            </w:pPr>
            <w:r>
              <w:rPr>
                <w:sz w:val="22"/>
                <w:szCs w:val="22"/>
              </w:rPr>
              <w:t>111,3</w:t>
            </w:r>
          </w:p>
        </w:tc>
        <w:tc>
          <w:tcPr>
            <w:tcW w:w="1646" w:type="dxa"/>
          </w:tcPr>
          <w:p w:rsidR="00FB215A" w:rsidRDefault="002F6E8C" w:rsidP="00BF0DD7">
            <w:pPr>
              <w:suppressAutoHyphens w:val="0"/>
              <w:spacing w:before="120" w:after="0"/>
              <w:jc w:val="center"/>
              <w:rPr>
                <w:sz w:val="22"/>
                <w:szCs w:val="22"/>
              </w:rPr>
            </w:pPr>
            <w:r>
              <w:rPr>
                <w:sz w:val="22"/>
                <w:szCs w:val="22"/>
              </w:rPr>
              <w:t>1961</w:t>
            </w:r>
          </w:p>
        </w:tc>
      </w:tr>
      <w:tr w:rsidR="009B1677" w:rsidRPr="00ED6F8A" w:rsidTr="00EC39EA">
        <w:tc>
          <w:tcPr>
            <w:tcW w:w="704" w:type="dxa"/>
          </w:tcPr>
          <w:p w:rsidR="009B1677" w:rsidRDefault="009B1677" w:rsidP="00BF0DD7">
            <w:pPr>
              <w:suppressAutoHyphens w:val="0"/>
              <w:spacing w:before="120" w:after="0"/>
              <w:jc w:val="center"/>
              <w:rPr>
                <w:sz w:val="22"/>
                <w:szCs w:val="22"/>
              </w:rPr>
            </w:pPr>
            <w:r>
              <w:rPr>
                <w:sz w:val="22"/>
                <w:szCs w:val="22"/>
              </w:rPr>
              <w:t>9</w:t>
            </w:r>
          </w:p>
        </w:tc>
        <w:tc>
          <w:tcPr>
            <w:tcW w:w="828" w:type="dxa"/>
          </w:tcPr>
          <w:p w:rsidR="009B1677" w:rsidRDefault="009B1677" w:rsidP="00DA5509">
            <w:pPr>
              <w:suppressAutoHyphens w:val="0"/>
              <w:spacing w:before="120" w:after="0"/>
              <w:jc w:val="center"/>
              <w:rPr>
                <w:sz w:val="22"/>
                <w:szCs w:val="22"/>
              </w:rPr>
            </w:pPr>
            <w:r>
              <w:rPr>
                <w:sz w:val="22"/>
                <w:szCs w:val="22"/>
              </w:rPr>
              <w:t>5</w:t>
            </w:r>
          </w:p>
        </w:tc>
        <w:tc>
          <w:tcPr>
            <w:tcW w:w="1873" w:type="dxa"/>
          </w:tcPr>
          <w:p w:rsidR="009B1677" w:rsidRPr="00FB215A" w:rsidRDefault="009B1677" w:rsidP="009B1677">
            <w:pPr>
              <w:suppressAutoHyphens w:val="0"/>
              <w:spacing w:before="120" w:after="0"/>
              <w:jc w:val="center"/>
              <w:rPr>
                <w:sz w:val="22"/>
                <w:szCs w:val="22"/>
              </w:rPr>
            </w:pPr>
            <w:r w:rsidRPr="00FB215A">
              <w:rPr>
                <w:sz w:val="22"/>
                <w:szCs w:val="22"/>
              </w:rPr>
              <w:t xml:space="preserve">Российская Федерация, Архангельская обл., Котласский муниципальный округ, пос. </w:t>
            </w:r>
            <w:proofErr w:type="spellStart"/>
            <w:r w:rsidRPr="00FB215A">
              <w:rPr>
                <w:sz w:val="22"/>
                <w:szCs w:val="22"/>
              </w:rPr>
              <w:t>Черемушский</w:t>
            </w:r>
            <w:proofErr w:type="spellEnd"/>
            <w:r w:rsidRPr="00FB215A">
              <w:rPr>
                <w:sz w:val="22"/>
                <w:szCs w:val="22"/>
              </w:rPr>
              <w:t xml:space="preserve">, </w:t>
            </w:r>
            <w:r w:rsidRPr="00FB215A">
              <w:rPr>
                <w:sz w:val="22"/>
                <w:szCs w:val="22"/>
              </w:rPr>
              <w:lastRenderedPageBreak/>
              <w:t xml:space="preserve">ул. </w:t>
            </w:r>
            <w:r>
              <w:rPr>
                <w:sz w:val="22"/>
                <w:szCs w:val="22"/>
              </w:rPr>
              <w:t>Парковая, д. 23</w:t>
            </w:r>
          </w:p>
        </w:tc>
        <w:tc>
          <w:tcPr>
            <w:tcW w:w="1948" w:type="dxa"/>
          </w:tcPr>
          <w:p w:rsidR="009B1677" w:rsidRPr="00710140" w:rsidRDefault="00710140" w:rsidP="00BF0DD7">
            <w:pPr>
              <w:suppressAutoHyphens w:val="0"/>
              <w:spacing w:before="120" w:after="0"/>
              <w:jc w:val="center"/>
              <w:rPr>
                <w:bCs/>
                <w:color w:val="000000"/>
                <w:sz w:val="22"/>
                <w:szCs w:val="22"/>
                <w:shd w:val="clear" w:color="auto" w:fill="FFFFFF"/>
              </w:rPr>
            </w:pPr>
            <w:r w:rsidRPr="00710140">
              <w:rPr>
                <w:bCs/>
                <w:color w:val="000000"/>
                <w:sz w:val="22"/>
                <w:szCs w:val="22"/>
                <w:shd w:val="clear" w:color="auto" w:fill="FFFFFF"/>
              </w:rPr>
              <w:lastRenderedPageBreak/>
              <w:t>29:07:180201:1182</w:t>
            </w:r>
          </w:p>
        </w:tc>
        <w:tc>
          <w:tcPr>
            <w:tcW w:w="1234" w:type="dxa"/>
          </w:tcPr>
          <w:p w:rsidR="009B1677" w:rsidRDefault="00710140" w:rsidP="00BF0DD7">
            <w:pPr>
              <w:suppressAutoHyphens w:val="0"/>
              <w:spacing w:before="120" w:after="0"/>
              <w:jc w:val="center"/>
              <w:rPr>
                <w:sz w:val="22"/>
                <w:szCs w:val="22"/>
              </w:rPr>
            </w:pPr>
            <w:r>
              <w:rPr>
                <w:sz w:val="22"/>
                <w:szCs w:val="22"/>
              </w:rPr>
              <w:t>83,2</w:t>
            </w:r>
          </w:p>
        </w:tc>
        <w:tc>
          <w:tcPr>
            <w:tcW w:w="1621" w:type="dxa"/>
          </w:tcPr>
          <w:p w:rsidR="009B1677" w:rsidRDefault="00710140" w:rsidP="00BF0DD7">
            <w:pPr>
              <w:suppressAutoHyphens w:val="0"/>
              <w:spacing w:before="120" w:after="0"/>
              <w:jc w:val="center"/>
              <w:rPr>
                <w:sz w:val="22"/>
                <w:szCs w:val="22"/>
              </w:rPr>
            </w:pPr>
            <w:r>
              <w:rPr>
                <w:sz w:val="22"/>
                <w:szCs w:val="22"/>
              </w:rPr>
              <w:t>83,2</w:t>
            </w:r>
          </w:p>
        </w:tc>
        <w:tc>
          <w:tcPr>
            <w:tcW w:w="1646" w:type="dxa"/>
          </w:tcPr>
          <w:p w:rsidR="009B1677" w:rsidRDefault="00710140" w:rsidP="00BF0DD7">
            <w:pPr>
              <w:suppressAutoHyphens w:val="0"/>
              <w:spacing w:before="120" w:after="0"/>
              <w:jc w:val="center"/>
              <w:rPr>
                <w:sz w:val="22"/>
                <w:szCs w:val="22"/>
              </w:rPr>
            </w:pPr>
            <w:r>
              <w:rPr>
                <w:sz w:val="22"/>
                <w:szCs w:val="22"/>
              </w:rPr>
              <w:t>1956</w:t>
            </w:r>
          </w:p>
        </w:tc>
      </w:tr>
      <w:tr w:rsidR="009B1677" w:rsidRPr="00ED6F8A" w:rsidTr="00EC39EA">
        <w:tc>
          <w:tcPr>
            <w:tcW w:w="704" w:type="dxa"/>
          </w:tcPr>
          <w:p w:rsidR="009B1677" w:rsidRDefault="009B1677" w:rsidP="00BF0DD7">
            <w:pPr>
              <w:suppressAutoHyphens w:val="0"/>
              <w:spacing w:before="120" w:after="0"/>
              <w:jc w:val="center"/>
              <w:rPr>
                <w:sz w:val="22"/>
                <w:szCs w:val="22"/>
              </w:rPr>
            </w:pPr>
            <w:r>
              <w:rPr>
                <w:sz w:val="22"/>
                <w:szCs w:val="22"/>
              </w:rPr>
              <w:lastRenderedPageBreak/>
              <w:t>10</w:t>
            </w:r>
          </w:p>
        </w:tc>
        <w:tc>
          <w:tcPr>
            <w:tcW w:w="828" w:type="dxa"/>
          </w:tcPr>
          <w:p w:rsidR="009B1677" w:rsidRDefault="009B1677" w:rsidP="00DA5509">
            <w:pPr>
              <w:suppressAutoHyphens w:val="0"/>
              <w:spacing w:before="120" w:after="0"/>
              <w:jc w:val="center"/>
              <w:rPr>
                <w:sz w:val="22"/>
                <w:szCs w:val="22"/>
              </w:rPr>
            </w:pPr>
            <w:r>
              <w:rPr>
                <w:sz w:val="22"/>
                <w:szCs w:val="22"/>
              </w:rPr>
              <w:t>6</w:t>
            </w:r>
          </w:p>
        </w:tc>
        <w:tc>
          <w:tcPr>
            <w:tcW w:w="1873" w:type="dxa"/>
          </w:tcPr>
          <w:p w:rsidR="009B1677" w:rsidRPr="009B1677" w:rsidRDefault="009B1677" w:rsidP="009B1677">
            <w:pPr>
              <w:suppressAutoHyphens w:val="0"/>
              <w:spacing w:before="120" w:after="0"/>
              <w:jc w:val="center"/>
              <w:rPr>
                <w:sz w:val="22"/>
                <w:szCs w:val="22"/>
                <w:lang w:val="en-US"/>
              </w:rPr>
            </w:pPr>
            <w:r w:rsidRPr="00FB215A">
              <w:rPr>
                <w:sz w:val="22"/>
                <w:szCs w:val="22"/>
              </w:rPr>
              <w:t xml:space="preserve">Российская Федерация, Архангельская обл., Котласский муниципальный округ, пос. </w:t>
            </w:r>
            <w:proofErr w:type="spellStart"/>
            <w:r w:rsidRPr="00FB215A">
              <w:rPr>
                <w:sz w:val="22"/>
                <w:szCs w:val="22"/>
              </w:rPr>
              <w:t>Черемушский</w:t>
            </w:r>
            <w:proofErr w:type="spellEnd"/>
            <w:r w:rsidRPr="00FB215A">
              <w:rPr>
                <w:sz w:val="22"/>
                <w:szCs w:val="22"/>
              </w:rPr>
              <w:t xml:space="preserve">, ул. </w:t>
            </w:r>
            <w:r>
              <w:rPr>
                <w:sz w:val="22"/>
                <w:szCs w:val="22"/>
              </w:rPr>
              <w:t>Рабочая, д. 25</w:t>
            </w:r>
          </w:p>
        </w:tc>
        <w:tc>
          <w:tcPr>
            <w:tcW w:w="1948" w:type="dxa"/>
          </w:tcPr>
          <w:p w:rsidR="009B1677" w:rsidRPr="00710140" w:rsidRDefault="00710140" w:rsidP="00710140">
            <w:pPr>
              <w:suppressAutoHyphens w:val="0"/>
              <w:spacing w:before="120" w:after="0"/>
              <w:rPr>
                <w:bCs/>
                <w:color w:val="000000"/>
                <w:sz w:val="22"/>
                <w:szCs w:val="22"/>
                <w:shd w:val="clear" w:color="auto" w:fill="FFFFFF"/>
              </w:rPr>
            </w:pPr>
            <w:r w:rsidRPr="00710140">
              <w:rPr>
                <w:color w:val="000000"/>
                <w:sz w:val="22"/>
                <w:szCs w:val="22"/>
                <w:shd w:val="clear" w:color="auto" w:fill="FFFFFF"/>
              </w:rPr>
              <w:t>29:07:180201:1104</w:t>
            </w:r>
          </w:p>
        </w:tc>
        <w:tc>
          <w:tcPr>
            <w:tcW w:w="1234" w:type="dxa"/>
          </w:tcPr>
          <w:p w:rsidR="009B1677" w:rsidRDefault="00710140" w:rsidP="00BF0DD7">
            <w:pPr>
              <w:suppressAutoHyphens w:val="0"/>
              <w:spacing w:before="120" w:after="0"/>
              <w:jc w:val="center"/>
              <w:rPr>
                <w:sz w:val="22"/>
                <w:szCs w:val="22"/>
              </w:rPr>
            </w:pPr>
            <w:r>
              <w:rPr>
                <w:sz w:val="22"/>
                <w:szCs w:val="22"/>
              </w:rPr>
              <w:t>164,3</w:t>
            </w:r>
          </w:p>
        </w:tc>
        <w:tc>
          <w:tcPr>
            <w:tcW w:w="1621" w:type="dxa"/>
          </w:tcPr>
          <w:p w:rsidR="009B1677" w:rsidRDefault="00710140" w:rsidP="00BF0DD7">
            <w:pPr>
              <w:suppressAutoHyphens w:val="0"/>
              <w:spacing w:before="120" w:after="0"/>
              <w:jc w:val="center"/>
              <w:rPr>
                <w:sz w:val="22"/>
                <w:szCs w:val="22"/>
              </w:rPr>
            </w:pPr>
            <w:r>
              <w:rPr>
                <w:sz w:val="22"/>
                <w:szCs w:val="22"/>
              </w:rPr>
              <w:t>164,3</w:t>
            </w:r>
          </w:p>
        </w:tc>
        <w:tc>
          <w:tcPr>
            <w:tcW w:w="1646" w:type="dxa"/>
          </w:tcPr>
          <w:p w:rsidR="009B1677" w:rsidRDefault="001B2013" w:rsidP="00BF0DD7">
            <w:pPr>
              <w:suppressAutoHyphens w:val="0"/>
              <w:spacing w:before="120" w:after="0"/>
              <w:jc w:val="center"/>
              <w:rPr>
                <w:sz w:val="22"/>
                <w:szCs w:val="22"/>
              </w:rPr>
            </w:pPr>
            <w:r>
              <w:rPr>
                <w:sz w:val="22"/>
                <w:szCs w:val="22"/>
              </w:rPr>
              <w:t>1963</w:t>
            </w:r>
          </w:p>
        </w:tc>
      </w:tr>
      <w:tr w:rsidR="00343E70" w:rsidRPr="00ED6F8A" w:rsidTr="00EC39EA">
        <w:tc>
          <w:tcPr>
            <w:tcW w:w="704" w:type="dxa"/>
          </w:tcPr>
          <w:p w:rsidR="00343E70" w:rsidRDefault="00343E70" w:rsidP="00BF0DD7">
            <w:pPr>
              <w:suppressAutoHyphens w:val="0"/>
              <w:spacing w:before="120" w:after="0"/>
              <w:jc w:val="center"/>
              <w:rPr>
                <w:sz w:val="22"/>
                <w:szCs w:val="22"/>
              </w:rPr>
            </w:pPr>
            <w:r>
              <w:rPr>
                <w:sz w:val="22"/>
                <w:szCs w:val="22"/>
              </w:rPr>
              <w:t>11</w:t>
            </w:r>
          </w:p>
        </w:tc>
        <w:tc>
          <w:tcPr>
            <w:tcW w:w="828" w:type="dxa"/>
          </w:tcPr>
          <w:p w:rsidR="00343E70" w:rsidRDefault="00343E70" w:rsidP="00DA5509">
            <w:pPr>
              <w:suppressAutoHyphens w:val="0"/>
              <w:spacing w:before="120" w:after="0"/>
              <w:jc w:val="center"/>
              <w:rPr>
                <w:sz w:val="22"/>
                <w:szCs w:val="22"/>
              </w:rPr>
            </w:pPr>
            <w:r>
              <w:rPr>
                <w:sz w:val="22"/>
                <w:szCs w:val="22"/>
              </w:rPr>
              <w:t>7</w:t>
            </w:r>
          </w:p>
        </w:tc>
        <w:tc>
          <w:tcPr>
            <w:tcW w:w="1873" w:type="dxa"/>
          </w:tcPr>
          <w:p w:rsidR="00343E70" w:rsidRPr="00FB215A" w:rsidRDefault="00343E70" w:rsidP="00343E70">
            <w:pPr>
              <w:suppressAutoHyphens w:val="0"/>
              <w:spacing w:before="120" w:after="0"/>
              <w:jc w:val="center"/>
              <w:rPr>
                <w:sz w:val="22"/>
                <w:szCs w:val="22"/>
              </w:rPr>
            </w:pPr>
            <w:r w:rsidRPr="00FB215A">
              <w:rPr>
                <w:sz w:val="22"/>
                <w:szCs w:val="22"/>
              </w:rPr>
              <w:t xml:space="preserve">Российская Федерация, Архангельская обл., </w:t>
            </w:r>
            <w:proofErr w:type="spellStart"/>
            <w:r w:rsidRPr="00FB215A">
              <w:rPr>
                <w:sz w:val="22"/>
                <w:szCs w:val="22"/>
              </w:rPr>
              <w:t>Котласский</w:t>
            </w:r>
            <w:proofErr w:type="spellEnd"/>
            <w:r w:rsidRPr="00FB215A">
              <w:rPr>
                <w:sz w:val="22"/>
                <w:szCs w:val="22"/>
              </w:rPr>
              <w:t xml:space="preserve"> муниципальный округ, пос. </w:t>
            </w:r>
            <w:proofErr w:type="spellStart"/>
            <w:r w:rsidRPr="00FB215A">
              <w:rPr>
                <w:sz w:val="22"/>
                <w:szCs w:val="22"/>
              </w:rPr>
              <w:t>Черемушский</w:t>
            </w:r>
            <w:proofErr w:type="spellEnd"/>
            <w:r w:rsidRPr="00FB215A">
              <w:rPr>
                <w:sz w:val="22"/>
                <w:szCs w:val="22"/>
              </w:rPr>
              <w:t xml:space="preserve">, ул. </w:t>
            </w:r>
            <w:r>
              <w:rPr>
                <w:sz w:val="22"/>
                <w:szCs w:val="22"/>
              </w:rPr>
              <w:t>Песчаная, д. 24</w:t>
            </w:r>
          </w:p>
        </w:tc>
        <w:tc>
          <w:tcPr>
            <w:tcW w:w="1948" w:type="dxa"/>
          </w:tcPr>
          <w:p w:rsidR="00343E70" w:rsidRPr="00343E70" w:rsidRDefault="00343E70" w:rsidP="00343E70">
            <w:pPr>
              <w:jc w:val="center"/>
              <w:rPr>
                <w:sz w:val="22"/>
                <w:szCs w:val="22"/>
              </w:rPr>
            </w:pPr>
            <w:r w:rsidRPr="00343E70">
              <w:rPr>
                <w:sz w:val="22"/>
                <w:szCs w:val="22"/>
              </w:rPr>
              <w:t>29:07:180201:1090</w:t>
            </w:r>
          </w:p>
        </w:tc>
        <w:tc>
          <w:tcPr>
            <w:tcW w:w="1234" w:type="dxa"/>
          </w:tcPr>
          <w:p w:rsidR="00343E70" w:rsidRPr="00343E70" w:rsidRDefault="00343E70" w:rsidP="00343E70">
            <w:pPr>
              <w:jc w:val="center"/>
              <w:rPr>
                <w:sz w:val="22"/>
                <w:szCs w:val="22"/>
              </w:rPr>
            </w:pPr>
            <w:r w:rsidRPr="00343E70">
              <w:rPr>
                <w:sz w:val="22"/>
                <w:szCs w:val="22"/>
              </w:rPr>
              <w:t>601,1</w:t>
            </w:r>
          </w:p>
        </w:tc>
        <w:tc>
          <w:tcPr>
            <w:tcW w:w="1621" w:type="dxa"/>
          </w:tcPr>
          <w:p w:rsidR="00343E70" w:rsidRPr="00343E70" w:rsidRDefault="00343E70" w:rsidP="00343E70">
            <w:pPr>
              <w:jc w:val="center"/>
              <w:rPr>
                <w:sz w:val="22"/>
                <w:szCs w:val="22"/>
              </w:rPr>
            </w:pPr>
            <w:r w:rsidRPr="00343E70">
              <w:rPr>
                <w:sz w:val="22"/>
                <w:szCs w:val="22"/>
              </w:rPr>
              <w:t>563,9</w:t>
            </w:r>
          </w:p>
        </w:tc>
        <w:tc>
          <w:tcPr>
            <w:tcW w:w="1646" w:type="dxa"/>
          </w:tcPr>
          <w:p w:rsidR="00343E70" w:rsidRPr="00343E70" w:rsidRDefault="00343E70" w:rsidP="00343E70">
            <w:pPr>
              <w:jc w:val="center"/>
              <w:rPr>
                <w:sz w:val="22"/>
                <w:szCs w:val="22"/>
              </w:rPr>
            </w:pPr>
            <w:r w:rsidRPr="00343E70">
              <w:rPr>
                <w:sz w:val="22"/>
                <w:szCs w:val="22"/>
              </w:rPr>
              <w:t>1991</w:t>
            </w:r>
          </w:p>
        </w:tc>
      </w:tr>
    </w:tbl>
    <w:p w:rsidR="00BF0DD7" w:rsidRPr="00ED6F8A" w:rsidRDefault="00BF0DD7" w:rsidP="00BF0DD7">
      <w:pPr>
        <w:suppressAutoHyphens w:val="0"/>
        <w:spacing w:before="120" w:after="0"/>
        <w:jc w:val="center"/>
        <w:rPr>
          <w:b/>
          <w:sz w:val="22"/>
          <w:szCs w:val="22"/>
        </w:rPr>
      </w:pPr>
    </w:p>
    <w:p w:rsidR="002A5771" w:rsidRPr="00ED6F8A" w:rsidRDefault="002A5771" w:rsidP="00BF0DD7">
      <w:pPr>
        <w:suppressAutoHyphens w:val="0"/>
        <w:spacing w:before="120" w:after="0"/>
        <w:jc w:val="center"/>
        <w:rPr>
          <w:b/>
          <w:sz w:val="22"/>
          <w:szCs w:val="22"/>
          <w:lang w:eastAsia="ru-RU"/>
        </w:rPr>
      </w:pPr>
    </w:p>
    <w:p w:rsidR="00D82613" w:rsidRDefault="00BF0DD7" w:rsidP="00780069">
      <w:pPr>
        <w:autoSpaceDE w:val="0"/>
        <w:spacing w:after="0"/>
        <w:contextualSpacing/>
        <w:jc w:val="center"/>
        <w:rPr>
          <w:sz w:val="22"/>
          <w:szCs w:val="22"/>
        </w:rPr>
      </w:pPr>
      <w:r w:rsidRPr="00ED6F8A">
        <w:rPr>
          <w:sz w:val="22"/>
          <w:szCs w:val="22"/>
        </w:rPr>
        <w:t xml:space="preserve">                                                                                       </w:t>
      </w:r>
    </w:p>
    <w:p w:rsidR="00D82613" w:rsidRDefault="00D82613">
      <w:pPr>
        <w:suppressAutoHyphens w:val="0"/>
        <w:spacing w:after="0"/>
        <w:jc w:val="left"/>
        <w:rPr>
          <w:sz w:val="22"/>
          <w:szCs w:val="22"/>
        </w:rPr>
      </w:pPr>
      <w:r>
        <w:rPr>
          <w:sz w:val="22"/>
          <w:szCs w:val="22"/>
        </w:rPr>
        <w:br w:type="page"/>
      </w:r>
    </w:p>
    <w:p w:rsidR="00A10972" w:rsidRDefault="00A10972" w:rsidP="00A10972">
      <w:pPr>
        <w:autoSpaceDE w:val="0"/>
        <w:spacing w:after="0"/>
        <w:ind w:left="4956" w:firstLine="708"/>
        <w:contextualSpacing/>
        <w:jc w:val="center"/>
        <w:rPr>
          <w:b/>
          <w:sz w:val="22"/>
          <w:szCs w:val="22"/>
        </w:rPr>
      </w:pPr>
      <w:r>
        <w:rPr>
          <w:sz w:val="22"/>
          <w:szCs w:val="22"/>
        </w:rPr>
        <w:lastRenderedPageBreak/>
        <w:t xml:space="preserve">  </w:t>
      </w:r>
      <w:r>
        <w:rPr>
          <w:b/>
          <w:sz w:val="22"/>
          <w:szCs w:val="22"/>
        </w:rPr>
        <w:t>Приложение № 3</w:t>
      </w:r>
    </w:p>
    <w:p w:rsidR="00A10972" w:rsidRDefault="00A10972" w:rsidP="00A10972">
      <w:pPr>
        <w:autoSpaceDE w:val="0"/>
        <w:spacing w:after="0"/>
        <w:ind w:left="5670"/>
        <w:contextualSpacing/>
        <w:jc w:val="center"/>
        <w:rPr>
          <w:b/>
          <w:bCs/>
          <w:sz w:val="22"/>
          <w:szCs w:val="22"/>
          <w:lang w:eastAsia="ru-RU"/>
        </w:rPr>
      </w:pPr>
      <w:r>
        <w:rPr>
          <w:b/>
          <w:sz w:val="22"/>
          <w:szCs w:val="22"/>
        </w:rPr>
        <w:t>к конкурсной документации</w:t>
      </w:r>
    </w:p>
    <w:p w:rsidR="00A10972" w:rsidRDefault="00A10972" w:rsidP="00A10972">
      <w:pPr>
        <w:autoSpaceDE w:val="0"/>
        <w:spacing w:after="0"/>
        <w:ind w:left="5670"/>
        <w:contextualSpacing/>
        <w:jc w:val="center"/>
        <w:rPr>
          <w:b/>
          <w:bCs/>
          <w:sz w:val="22"/>
          <w:szCs w:val="22"/>
          <w:lang w:eastAsia="ru-RU"/>
        </w:rPr>
      </w:pPr>
      <w:r>
        <w:rPr>
          <w:b/>
          <w:bCs/>
          <w:sz w:val="22"/>
          <w:szCs w:val="22"/>
          <w:lang w:eastAsia="ru-RU"/>
        </w:rPr>
        <w:tab/>
      </w:r>
    </w:p>
    <w:p w:rsidR="00A10972" w:rsidRDefault="00A10972" w:rsidP="00A10972">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A10972" w:rsidRDefault="00A10972" w:rsidP="00A10972">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 xml:space="preserve">-хозяйственного комплекса администрации </w:t>
      </w:r>
      <w:proofErr w:type="spellStart"/>
      <w:r>
        <w:rPr>
          <w:rFonts w:eastAsia="Arial Unicode MS"/>
          <w:color w:val="000000"/>
          <w:sz w:val="22"/>
          <w:szCs w:val="22"/>
          <w:lang w:eastAsia="ru-RU" w:bidi="ru-RU"/>
        </w:rPr>
        <w:t>Котласского</w:t>
      </w:r>
      <w:proofErr w:type="spellEnd"/>
      <w:r>
        <w:rPr>
          <w:rFonts w:eastAsia="Arial Unicode MS"/>
          <w:color w:val="000000"/>
          <w:sz w:val="22"/>
          <w:szCs w:val="22"/>
          <w:lang w:eastAsia="ru-RU" w:bidi="ru-RU"/>
        </w:rPr>
        <w:t xml:space="preserve"> муниципального округа Архангельской области</w:t>
      </w:r>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A10972" w:rsidRDefault="00EC772B" w:rsidP="00A10972">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A10972" w:rsidRDefault="00A10972" w:rsidP="00A10972">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A10972" w:rsidRDefault="00A10972" w:rsidP="00A10972">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10972" w:rsidTr="00A10972">
        <w:tc>
          <w:tcPr>
            <w:tcW w:w="187" w:type="dxa"/>
            <w:vAlign w:val="bottom"/>
            <w:hideMark/>
          </w:tcPr>
          <w:p w:rsidR="00A10972" w:rsidRDefault="00A10972">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10972" w:rsidRDefault="00A10972">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10972" w:rsidRDefault="00A10972">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10972" w:rsidRDefault="00A10972">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10972" w:rsidRDefault="00A10972">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10972" w:rsidRDefault="003E0E1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A10972" w:rsidRDefault="00A10972">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A10972" w:rsidRDefault="00A10972" w:rsidP="00A10972">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A10972" w:rsidRDefault="00A10972" w:rsidP="00A10972">
      <w:pPr>
        <w:suppressAutoHyphens w:val="0"/>
        <w:spacing w:before="400" w:after="0"/>
        <w:jc w:val="center"/>
        <w:outlineLvl w:val="0"/>
        <w:rPr>
          <w:b/>
          <w:bCs/>
          <w:sz w:val="22"/>
          <w:szCs w:val="22"/>
          <w:lang w:eastAsia="ru-RU"/>
        </w:rPr>
      </w:pPr>
    </w:p>
    <w:p w:rsidR="00A10972" w:rsidRDefault="00A10972" w:rsidP="00A10972">
      <w:pPr>
        <w:suppressAutoHyphens w:val="0"/>
        <w:spacing w:after="0"/>
        <w:jc w:val="right"/>
        <w:rPr>
          <w:rFonts w:cs="Arial"/>
          <w:sz w:val="20"/>
          <w:szCs w:val="20"/>
          <w:lang w:eastAsia="ru-RU"/>
        </w:rPr>
      </w:pPr>
      <w:r>
        <w:rPr>
          <w:rFonts w:cs="Arial"/>
          <w:sz w:val="20"/>
          <w:szCs w:val="20"/>
          <w:lang w:eastAsia="ru-RU"/>
        </w:rPr>
        <w:t>Приложение  № 2 (ЛОТ 1)</w:t>
      </w:r>
    </w:p>
    <w:p w:rsidR="00A10972" w:rsidRDefault="00A10972" w:rsidP="00A10972">
      <w:pPr>
        <w:suppressAutoHyphens w:val="0"/>
        <w:spacing w:after="0"/>
        <w:ind w:left="6577" w:hanging="997"/>
        <w:jc w:val="left"/>
        <w:rPr>
          <w:rFonts w:cs="Arial"/>
          <w:sz w:val="20"/>
          <w:szCs w:val="20"/>
          <w:lang w:eastAsia="ru-RU"/>
        </w:rPr>
      </w:pPr>
      <w:r>
        <w:rPr>
          <w:rFonts w:cs="Arial"/>
          <w:sz w:val="20"/>
          <w:szCs w:val="20"/>
          <w:lang w:eastAsia="ru-RU"/>
        </w:rPr>
        <w:t xml:space="preserve">         к договору  №___ от  «____»__________ </w:t>
      </w:r>
      <w:r w:rsidR="003E0E17">
        <w:rPr>
          <w:rFonts w:cs="Arial"/>
          <w:sz w:val="20"/>
          <w:szCs w:val="20"/>
          <w:lang w:eastAsia="ru-RU"/>
        </w:rPr>
        <w:t>2026</w:t>
      </w:r>
      <w:r>
        <w:rPr>
          <w:rFonts w:cs="Arial"/>
          <w:sz w:val="20"/>
          <w:szCs w:val="20"/>
          <w:lang w:eastAsia="ru-RU"/>
        </w:rPr>
        <w:t xml:space="preserve">  г.</w:t>
      </w:r>
    </w:p>
    <w:p w:rsidR="009B1677" w:rsidRDefault="00EC772B" w:rsidP="009B1677">
      <w:pPr>
        <w:widowControl w:val="0"/>
        <w:suppressAutoHyphens w:val="0"/>
        <w:spacing w:before="120" w:after="0"/>
        <w:ind w:left="4678"/>
        <w:jc w:val="center"/>
        <w:rPr>
          <w:rFonts w:eastAsia="Arial Unicode MS"/>
          <w:color w:val="000000"/>
          <w:sz w:val="22"/>
          <w:szCs w:val="22"/>
          <w:lang w:eastAsia="ru-RU" w:bidi="ru-RU"/>
        </w:rPr>
      </w:pPr>
      <w:r>
        <w:rPr>
          <w:rFonts w:eastAsia="Arial Unicode MS"/>
          <w:bCs/>
          <w:color w:val="000000"/>
          <w:sz w:val="22"/>
          <w:szCs w:val="22"/>
          <w:lang w:eastAsia="ru-RU" w:bidi="ru-RU"/>
        </w:rPr>
        <w:t>З</w:t>
      </w:r>
      <w:r>
        <w:rPr>
          <w:rFonts w:eastAsia="Arial Unicode MS"/>
          <w:color w:val="000000"/>
          <w:sz w:val="22"/>
          <w:szCs w:val="22"/>
          <w:lang w:eastAsia="ru-RU" w:bidi="ru-RU"/>
        </w:rPr>
        <w:t>аместитель</w:t>
      </w:r>
      <w:r w:rsidR="009B1677">
        <w:rPr>
          <w:rFonts w:eastAsia="Arial Unicode MS"/>
          <w:color w:val="000000"/>
          <w:sz w:val="22"/>
          <w:szCs w:val="22"/>
          <w:lang w:eastAsia="ru-RU" w:bidi="ru-RU"/>
        </w:rPr>
        <w:t xml:space="preserve"> главы администрац</w:t>
      </w:r>
      <w:r>
        <w:rPr>
          <w:rFonts w:eastAsia="Arial Unicode MS"/>
          <w:color w:val="000000"/>
          <w:sz w:val="22"/>
          <w:szCs w:val="22"/>
          <w:lang w:eastAsia="ru-RU" w:bidi="ru-RU"/>
        </w:rPr>
        <w:t>ии по инфраструктуре, начальник</w:t>
      </w:r>
      <w:r w:rsidR="009B1677">
        <w:rPr>
          <w:rFonts w:eastAsia="Arial Unicode MS"/>
          <w:color w:val="000000"/>
          <w:sz w:val="22"/>
          <w:szCs w:val="22"/>
          <w:lang w:eastAsia="ru-RU" w:bidi="ru-RU"/>
        </w:rPr>
        <w:t xml:space="preserve"> Управления </w:t>
      </w:r>
      <w:proofErr w:type="spellStart"/>
      <w:r w:rsidR="009B1677">
        <w:rPr>
          <w:rFonts w:eastAsia="Arial Unicode MS"/>
          <w:color w:val="000000"/>
          <w:sz w:val="22"/>
          <w:szCs w:val="22"/>
          <w:lang w:eastAsia="ru-RU" w:bidi="ru-RU"/>
        </w:rPr>
        <w:t>имущественно</w:t>
      </w:r>
      <w:proofErr w:type="spellEnd"/>
      <w:r w:rsidR="009B1677">
        <w:rPr>
          <w:rFonts w:eastAsia="Arial Unicode MS"/>
          <w:color w:val="000000"/>
          <w:sz w:val="22"/>
          <w:szCs w:val="22"/>
          <w:lang w:eastAsia="ru-RU" w:bidi="ru-RU"/>
        </w:rPr>
        <w:t xml:space="preserve">-хозяйственного комплекса администрации </w:t>
      </w:r>
      <w:proofErr w:type="spellStart"/>
      <w:r w:rsidR="009B1677">
        <w:rPr>
          <w:rFonts w:eastAsia="Arial Unicode MS"/>
          <w:color w:val="000000"/>
          <w:sz w:val="22"/>
          <w:szCs w:val="22"/>
          <w:lang w:eastAsia="ru-RU" w:bidi="ru-RU"/>
        </w:rPr>
        <w:t>Котласского</w:t>
      </w:r>
      <w:proofErr w:type="spellEnd"/>
      <w:r w:rsidR="009B1677">
        <w:rPr>
          <w:rFonts w:eastAsia="Arial Unicode MS"/>
          <w:color w:val="000000"/>
          <w:sz w:val="22"/>
          <w:szCs w:val="22"/>
          <w:lang w:eastAsia="ru-RU" w:bidi="ru-RU"/>
        </w:rPr>
        <w:t xml:space="preserve"> муниципального округа Архангельской области</w:t>
      </w:r>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9B1677" w:rsidRDefault="009B1677" w:rsidP="009B1677">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9B1677" w:rsidRDefault="009B1677" w:rsidP="009B1677">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B1677" w:rsidTr="009B1677">
        <w:tc>
          <w:tcPr>
            <w:tcW w:w="187" w:type="dxa"/>
            <w:vAlign w:val="bottom"/>
            <w:hideMark/>
          </w:tcPr>
          <w:p w:rsidR="009B1677" w:rsidRDefault="009B1677" w:rsidP="009B167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9B1677" w:rsidRDefault="009B1677" w:rsidP="009B167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9B1677" w:rsidRDefault="009B1677" w:rsidP="009B167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9B1677" w:rsidRDefault="009B1677" w:rsidP="009B167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9B1677" w:rsidRDefault="009B1677" w:rsidP="009B1677">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B1677" w:rsidRDefault="003E0E17" w:rsidP="009B167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9B1677" w:rsidRDefault="009B1677" w:rsidP="009B1677">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9B1677" w:rsidRDefault="009B1677" w:rsidP="009B1677">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A10972" w:rsidRDefault="00A10972" w:rsidP="00A10972">
      <w:pPr>
        <w:suppressAutoHyphens w:val="0"/>
        <w:spacing w:after="0"/>
        <w:ind w:left="6521" w:right="1416"/>
        <w:jc w:val="center"/>
        <w:rPr>
          <w:rFonts w:cs="Arial"/>
          <w:sz w:val="18"/>
          <w:szCs w:val="18"/>
          <w:lang w:eastAsia="ru-RU"/>
        </w:rPr>
      </w:pPr>
    </w:p>
    <w:p w:rsidR="00A10972" w:rsidRDefault="00A10972" w:rsidP="00A10972">
      <w:pPr>
        <w:spacing w:before="400"/>
        <w:jc w:val="center"/>
        <w:outlineLvl w:val="0"/>
        <w:rPr>
          <w:rFonts w:cs="Arial"/>
          <w:b/>
          <w:bCs/>
          <w:sz w:val="26"/>
          <w:szCs w:val="26"/>
          <w:lang w:eastAsia="ru-RU"/>
        </w:rPr>
      </w:pPr>
      <w:r>
        <w:rPr>
          <w:rFonts w:cs="Arial"/>
          <w:b/>
          <w:bCs/>
          <w:sz w:val="26"/>
          <w:szCs w:val="26"/>
          <w:lang w:eastAsia="ru-RU"/>
        </w:rPr>
        <w:t>АКТ</w:t>
      </w:r>
    </w:p>
    <w:p w:rsidR="00A10972" w:rsidRDefault="00A10972" w:rsidP="00A10972">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A10972" w:rsidRDefault="00A10972" w:rsidP="00A10972">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A10972" w:rsidRDefault="00A10972" w:rsidP="00A10972">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sidRPr="009B1677">
        <w:rPr>
          <w:rFonts w:cs="Arial"/>
          <w:lang w:eastAsia="ru-RU"/>
        </w:rPr>
        <w:t xml:space="preserve">Архангельская область, Котласский </w:t>
      </w:r>
      <w:r w:rsidR="009B1677" w:rsidRPr="009B1677">
        <w:rPr>
          <w:rFonts w:cs="Arial"/>
          <w:lang w:eastAsia="ru-RU"/>
        </w:rPr>
        <w:t>муниципальный округ</w:t>
      </w:r>
      <w:r w:rsidRPr="009B1677">
        <w:rPr>
          <w:rFonts w:cs="Arial"/>
          <w:lang w:eastAsia="ru-RU"/>
        </w:rPr>
        <w:t xml:space="preserve">, пос. </w:t>
      </w:r>
      <w:proofErr w:type="spellStart"/>
      <w:r w:rsidRPr="009B1677">
        <w:rPr>
          <w:rFonts w:cs="Arial"/>
          <w:lang w:eastAsia="ru-RU"/>
        </w:rPr>
        <w:t>Черемушский</w:t>
      </w:r>
      <w:proofErr w:type="spellEnd"/>
      <w:r w:rsidRPr="009B1677">
        <w:rPr>
          <w:rFonts w:cs="Arial"/>
          <w:lang w:eastAsia="ru-RU"/>
        </w:rPr>
        <w:t>, ул. Песчаная, д. 16 «А»</w:t>
      </w:r>
    </w:p>
    <w:p w:rsidR="00A10972" w:rsidRDefault="00A10972" w:rsidP="00A10972">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 xml:space="preserve">Малоэтажный жилой дом </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2012</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6. Степень фактического износа  </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7. Год последнего капитального ремонта  </w:t>
      </w:r>
    </w:p>
    <w:p w:rsidR="00A10972" w:rsidRDefault="00A10972" w:rsidP="009B1677">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A10972" w:rsidRDefault="00A10972" w:rsidP="009B1677">
      <w:pPr>
        <w:suppressAutoHyphens w:val="0"/>
        <w:spacing w:after="0"/>
        <w:ind w:firstLine="567"/>
        <w:jc w:val="left"/>
        <w:rPr>
          <w:rFonts w:cs="Arial"/>
          <w:sz w:val="2"/>
          <w:szCs w:val="2"/>
          <w:lang w:eastAsia="ru-RU"/>
        </w:rPr>
      </w:pPr>
      <w:r>
        <w:rPr>
          <w:rFonts w:cs="Arial"/>
          <w:lang w:eastAsia="ru-RU"/>
        </w:rPr>
        <w:lastRenderedPageBreak/>
        <w:t xml:space="preserve">9. Количество этажей  </w:t>
      </w:r>
      <w:r>
        <w:rPr>
          <w:rFonts w:cs="Arial"/>
          <w:b/>
          <w:lang w:eastAsia="ru-RU"/>
        </w:rPr>
        <w:t>1</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11. Наличие цокольного этажа  </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13. Наличие мезонина  </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14. Количество квартир  </w:t>
      </w:r>
      <w:r>
        <w:rPr>
          <w:rFonts w:cs="Arial"/>
          <w:b/>
          <w:lang w:eastAsia="ru-RU"/>
        </w:rPr>
        <w:t>8</w:t>
      </w:r>
    </w:p>
    <w:p w:rsidR="00A10972" w:rsidRDefault="00A10972" w:rsidP="009B1677">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p>
    <w:p w:rsidR="00A10972" w:rsidRDefault="00A10972" w:rsidP="009B1677">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A10972" w:rsidRDefault="00A10972" w:rsidP="009B1677">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A10972" w:rsidRDefault="00A10972" w:rsidP="00A10972">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Pr>
          <w:rFonts w:cs="Arial"/>
          <w:b/>
          <w:lang w:eastAsia="ru-RU"/>
        </w:rPr>
        <w:t xml:space="preserve">781 </w:t>
      </w:r>
      <w:r>
        <w:rPr>
          <w:rFonts w:cs="Arial"/>
          <w:lang w:eastAsia="ru-RU"/>
        </w:rPr>
        <w:t>куб. м</w:t>
      </w:r>
    </w:p>
    <w:p w:rsidR="00A10972" w:rsidRDefault="00A10972" w:rsidP="00A10972">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A10972" w:rsidRDefault="00A10972" w:rsidP="009B1677">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Pr>
          <w:rFonts w:cs="Arial"/>
          <w:b/>
          <w:lang w:eastAsia="ru-RU"/>
        </w:rPr>
        <w:t>258,5</w:t>
      </w:r>
      <w:r w:rsidR="009B1677" w:rsidRPr="009B1677">
        <w:rPr>
          <w:rFonts w:cs="Arial"/>
          <w:b/>
          <w:lang w:eastAsia="ru-RU"/>
        </w:rPr>
        <w:t xml:space="preserve"> </w:t>
      </w:r>
      <w:r>
        <w:rPr>
          <w:rFonts w:cs="Arial"/>
          <w:lang w:eastAsia="ru-RU"/>
        </w:rPr>
        <w:t>кв. м</w:t>
      </w:r>
    </w:p>
    <w:p w:rsidR="00A10972" w:rsidRDefault="00A10972" w:rsidP="009B1677">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sidR="004C123E">
        <w:rPr>
          <w:rFonts w:cs="Arial"/>
          <w:b/>
          <w:lang w:eastAsia="ru-RU"/>
        </w:rPr>
        <w:t>258,5</w:t>
      </w:r>
      <w:r w:rsidR="009B1677" w:rsidRPr="009B1677">
        <w:rPr>
          <w:rFonts w:cs="Arial"/>
          <w:b/>
          <w:lang w:eastAsia="ru-RU"/>
        </w:rPr>
        <w:t xml:space="preserve"> </w:t>
      </w:r>
      <w:r>
        <w:rPr>
          <w:rFonts w:cs="Arial"/>
          <w:lang w:eastAsia="ru-RU"/>
        </w:rPr>
        <w:t>кв. м</w:t>
      </w:r>
    </w:p>
    <w:p w:rsidR="00A10972" w:rsidRDefault="00A10972" w:rsidP="009B1677">
      <w:pPr>
        <w:tabs>
          <w:tab w:val="center" w:pos="6096"/>
          <w:tab w:val="left" w:pos="8080"/>
        </w:tabs>
        <w:suppressAutoHyphens w:val="0"/>
        <w:spacing w:after="0"/>
        <w:ind w:firstLine="567"/>
        <w:rPr>
          <w:rFonts w:cs="Arial"/>
          <w:sz w:val="2"/>
          <w:szCs w:val="2"/>
          <w:lang w:eastAsia="ru-RU"/>
        </w:rPr>
      </w:pPr>
      <w:r>
        <w:rPr>
          <w:rFonts w:cs="Arial"/>
          <w:lang w:eastAsia="ru-RU"/>
        </w:rPr>
        <w:t>в) нежилых помещений (общая площадь нежилых помещений, не входящих в состав общего имущ</w:t>
      </w:r>
      <w:r w:rsidR="009B1677">
        <w:rPr>
          <w:rFonts w:cs="Arial"/>
          <w:lang w:eastAsia="ru-RU"/>
        </w:rPr>
        <w:t xml:space="preserve">ества в многоквартирном доме)  </w:t>
      </w:r>
      <w:r w:rsidR="009B1677" w:rsidRPr="009B1677">
        <w:rPr>
          <w:rFonts w:cs="Arial"/>
          <w:lang w:eastAsia="ru-RU"/>
        </w:rPr>
        <w:t xml:space="preserve"> </w:t>
      </w:r>
      <w:r>
        <w:rPr>
          <w:rFonts w:cs="Arial"/>
          <w:lang w:eastAsia="ru-RU"/>
        </w:rPr>
        <w:t>кв. м</w:t>
      </w:r>
    </w:p>
    <w:p w:rsidR="00A10972" w:rsidRDefault="00A10972" w:rsidP="009B1677">
      <w:pPr>
        <w:tabs>
          <w:tab w:val="center" w:pos="6804"/>
          <w:tab w:val="left" w:pos="8931"/>
        </w:tabs>
        <w:suppressAutoHyphens w:val="0"/>
        <w:spacing w:after="0"/>
        <w:ind w:firstLine="567"/>
        <w:rPr>
          <w:rFonts w:cs="Arial"/>
          <w:sz w:val="2"/>
          <w:szCs w:val="2"/>
          <w:lang w:eastAsia="ru-RU"/>
        </w:rPr>
      </w:pPr>
      <w:r>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Pr>
          <w:rFonts w:cs="Arial"/>
          <w:lang w:eastAsia="ru-RU"/>
        </w:rPr>
        <w:tab/>
        <w:t>кв. м</w:t>
      </w:r>
    </w:p>
    <w:p w:rsidR="00A10972" w:rsidRDefault="00A10972" w:rsidP="009B1677">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Pr>
          <w:rFonts w:cs="Arial"/>
          <w:b/>
          <w:lang w:eastAsia="ru-RU"/>
        </w:rPr>
        <w:t>0</w:t>
      </w:r>
      <w:r w:rsidR="009B1677" w:rsidRPr="003617D8">
        <w:rPr>
          <w:rFonts w:cs="Arial"/>
          <w:b/>
          <w:lang w:eastAsia="ru-RU"/>
        </w:rPr>
        <w:t xml:space="preserve"> </w:t>
      </w:r>
      <w:r>
        <w:rPr>
          <w:rFonts w:cs="Arial"/>
          <w:lang w:eastAsia="ru-RU"/>
        </w:rPr>
        <w:t>шт.</w:t>
      </w:r>
    </w:p>
    <w:p w:rsidR="00A10972" w:rsidRDefault="00A10972" w:rsidP="00A10972">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w:t>
      </w:r>
      <w:r>
        <w:rPr>
          <w:rFonts w:cs="Arial"/>
          <w:lang w:eastAsia="ru-RU"/>
        </w:rPr>
        <w:br/>
      </w:r>
    </w:p>
    <w:p w:rsidR="00A10972" w:rsidRDefault="00A10972" w:rsidP="009B1677">
      <w:pPr>
        <w:tabs>
          <w:tab w:val="left" w:pos="3969"/>
        </w:tabs>
        <w:suppressAutoHyphens w:val="0"/>
        <w:spacing w:after="0"/>
        <w:jc w:val="left"/>
        <w:rPr>
          <w:rFonts w:cs="Arial"/>
          <w:sz w:val="2"/>
          <w:szCs w:val="2"/>
          <w:lang w:eastAsia="ru-RU"/>
        </w:rPr>
      </w:pPr>
      <w:r>
        <w:rPr>
          <w:rFonts w:cs="Arial"/>
          <w:lang w:eastAsia="ru-RU"/>
        </w:rPr>
        <w:t xml:space="preserve">   кв. м</w:t>
      </w:r>
    </w:p>
    <w:p w:rsidR="00A10972" w:rsidRDefault="00A10972" w:rsidP="009B1677">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A10972" w:rsidRDefault="00A10972" w:rsidP="009B1677">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A10972" w:rsidRDefault="00A10972" w:rsidP="009B1677">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 xml:space="preserve">3690 </w:t>
      </w:r>
      <w:proofErr w:type="spellStart"/>
      <w:r>
        <w:rPr>
          <w:rFonts w:cs="Arial"/>
          <w:lang w:eastAsia="ru-RU"/>
        </w:rPr>
        <w:t>кв.м</w:t>
      </w:r>
      <w:proofErr w:type="spellEnd"/>
      <w:r>
        <w:rPr>
          <w:rFonts w:cs="Arial"/>
          <w:lang w:eastAsia="ru-RU"/>
        </w:rPr>
        <w:t>.</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A10972" w:rsidRDefault="00A10972" w:rsidP="00A10972">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A10972" w:rsidTr="00A10972">
        <w:tc>
          <w:tcPr>
            <w:tcW w:w="3685"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A10972"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Железобетонная монолитная плита, цоколь – шлакобетонные блоки, монолитный пояс</w:t>
            </w:r>
          </w:p>
        </w:tc>
        <w:tc>
          <w:tcPr>
            <w:tcW w:w="2977"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left"/>
              <w:rPr>
                <w:rFonts w:cs="Arial"/>
                <w:szCs w:val="20"/>
                <w:lang w:eastAsia="ru-RU"/>
              </w:rPr>
            </w:pPr>
            <w:r>
              <w:rPr>
                <w:rFonts w:cs="Arial"/>
                <w:szCs w:val="20"/>
                <w:lang w:eastAsia="ru-RU"/>
              </w:rPr>
              <w:t>Хорошее</w:t>
            </w:r>
          </w:p>
        </w:tc>
      </w:tr>
      <w:tr w:rsidR="00A10972"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proofErr w:type="gramStart"/>
            <w:r>
              <w:rPr>
                <w:rFonts w:cs="Arial"/>
                <w:lang w:eastAsia="ru-RU"/>
              </w:rPr>
              <w:t>Каркасные</w:t>
            </w:r>
            <w:proofErr w:type="gramEnd"/>
            <w:r>
              <w:rPr>
                <w:rFonts w:cs="Arial"/>
                <w:lang w:eastAsia="ru-RU"/>
              </w:rPr>
              <w:t xml:space="preserve"> с </w:t>
            </w:r>
            <w:r w:rsidR="00E04613">
              <w:rPr>
                <w:rFonts w:cs="Arial"/>
                <w:lang w:eastAsia="ru-RU"/>
              </w:rPr>
              <w:t>у</w:t>
            </w:r>
            <w:r>
              <w:rPr>
                <w:rFonts w:cs="Arial"/>
                <w:lang w:eastAsia="ru-RU"/>
              </w:rPr>
              <w:t>теплителем</w:t>
            </w:r>
          </w:p>
        </w:tc>
        <w:tc>
          <w:tcPr>
            <w:tcW w:w="2977"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left"/>
              <w:rPr>
                <w:rFonts w:cs="Arial"/>
                <w:szCs w:val="20"/>
                <w:lang w:eastAsia="ru-RU"/>
              </w:rPr>
            </w:pPr>
          </w:p>
        </w:tc>
      </w:tr>
      <w:tr w:rsidR="00A10972"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 xml:space="preserve">Металлический каркас, обшит </w:t>
            </w:r>
            <w:proofErr w:type="spellStart"/>
            <w:r>
              <w:rPr>
                <w:rFonts w:cs="Arial"/>
                <w:lang w:eastAsia="ru-RU"/>
              </w:rPr>
              <w:t>гипсокартоном</w:t>
            </w:r>
            <w:proofErr w:type="spellEnd"/>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p>
        </w:tc>
      </w:tr>
      <w:tr w:rsidR="00A10972" w:rsidTr="00A10972">
        <w:trPr>
          <w:cantSplit/>
        </w:trPr>
        <w:tc>
          <w:tcPr>
            <w:tcW w:w="3685" w:type="dxa"/>
            <w:tcBorders>
              <w:top w:val="nil"/>
              <w:left w:val="single" w:sz="4" w:space="0" w:color="auto"/>
              <w:bottom w:val="nil"/>
              <w:right w:val="single" w:sz="4" w:space="0" w:color="auto"/>
            </w:tcBorders>
            <w:hideMark/>
          </w:tcPr>
          <w:p w:rsidR="00A10972" w:rsidRDefault="00A10972">
            <w:pPr>
              <w:suppressAutoHyphens w:val="0"/>
              <w:spacing w:after="0"/>
              <w:ind w:left="57"/>
              <w:jc w:val="left"/>
              <w:rPr>
                <w:rFonts w:cs="Arial"/>
                <w:lang w:eastAsia="ru-RU"/>
              </w:rPr>
            </w:pPr>
            <w:r>
              <w:rPr>
                <w:rFonts w:cs="Arial"/>
                <w:lang w:eastAsia="ru-RU"/>
              </w:rPr>
              <w:t>4. Перекрытия</w:t>
            </w:r>
          </w:p>
        </w:tc>
        <w:tc>
          <w:tcPr>
            <w:tcW w:w="2977" w:type="dxa"/>
            <w:vMerge w:val="restart"/>
            <w:tcBorders>
              <w:top w:val="nil"/>
              <w:left w:val="single" w:sz="4" w:space="0" w:color="auto"/>
              <w:bottom w:val="nil"/>
              <w:right w:val="single" w:sz="4" w:space="0" w:color="auto"/>
            </w:tcBorders>
            <w:hideMark/>
          </w:tcPr>
          <w:p w:rsidR="00A10972" w:rsidRDefault="00A10972">
            <w:pPr>
              <w:suppressAutoHyphens w:val="0"/>
              <w:spacing w:after="0"/>
              <w:ind w:left="57"/>
              <w:jc w:val="left"/>
              <w:rPr>
                <w:rFonts w:cs="Arial"/>
                <w:lang w:eastAsia="ru-RU"/>
              </w:rPr>
            </w:pPr>
            <w:r>
              <w:rPr>
                <w:rFonts w:cs="Arial"/>
                <w:lang w:eastAsia="ru-RU"/>
              </w:rPr>
              <w:t>Деревянные отепленные</w:t>
            </w:r>
          </w:p>
        </w:tc>
        <w:tc>
          <w:tcPr>
            <w:tcW w:w="2977" w:type="dxa"/>
            <w:vMerge w:val="restart"/>
            <w:tcBorders>
              <w:top w:val="nil"/>
              <w:left w:val="single" w:sz="4" w:space="0" w:color="auto"/>
              <w:bottom w:val="nil"/>
              <w:right w:val="single" w:sz="4" w:space="0" w:color="auto"/>
            </w:tcBorders>
            <w:hideMark/>
          </w:tcPr>
          <w:p w:rsidR="00A10972" w:rsidRDefault="00A10972">
            <w:pPr>
              <w:suppressAutoHyphens w:val="0"/>
              <w:spacing w:after="0"/>
              <w:ind w:left="57"/>
              <w:jc w:val="left"/>
              <w:rPr>
                <w:rFonts w:cs="Arial"/>
                <w:lang w:eastAsia="ru-RU"/>
              </w:rPr>
            </w:pPr>
            <w:r>
              <w:rPr>
                <w:rFonts w:cs="Arial"/>
                <w:lang w:eastAsia="ru-RU"/>
              </w:rPr>
              <w:t>Хорошее</w:t>
            </w:r>
          </w:p>
        </w:tc>
      </w:tr>
      <w:tr w:rsidR="00A10972" w:rsidTr="00A10972">
        <w:trPr>
          <w:cantSplit/>
        </w:trPr>
        <w:tc>
          <w:tcPr>
            <w:tcW w:w="3685" w:type="dxa"/>
            <w:tcBorders>
              <w:top w:val="nil"/>
              <w:left w:val="single" w:sz="4" w:space="0" w:color="auto"/>
              <w:bottom w:val="nil"/>
              <w:right w:val="single" w:sz="4" w:space="0" w:color="auto"/>
            </w:tcBorders>
            <w:hideMark/>
          </w:tcPr>
          <w:p w:rsidR="00A10972" w:rsidRDefault="00A10972">
            <w:pPr>
              <w:suppressAutoHyphens w:val="0"/>
              <w:spacing w:after="0"/>
              <w:ind w:left="992"/>
              <w:jc w:val="left"/>
              <w:rPr>
                <w:rFonts w:cs="Arial"/>
                <w:lang w:eastAsia="ru-RU"/>
              </w:rPr>
            </w:pPr>
            <w:r>
              <w:rPr>
                <w:rFonts w:cs="Arial"/>
                <w:lang w:eastAsia="ru-RU"/>
              </w:rPr>
              <w:t>чердачные</w:t>
            </w:r>
          </w:p>
        </w:tc>
        <w:tc>
          <w:tcPr>
            <w:tcW w:w="2977" w:type="dxa"/>
            <w:vMerge/>
            <w:tcBorders>
              <w:top w:val="nil"/>
              <w:left w:val="single" w:sz="4" w:space="0" w:color="auto"/>
              <w:bottom w:val="nil"/>
              <w:right w:val="single" w:sz="4" w:space="0" w:color="auto"/>
            </w:tcBorders>
            <w:vAlign w:val="center"/>
            <w:hideMark/>
          </w:tcPr>
          <w:p w:rsidR="00A10972" w:rsidRDefault="00A10972">
            <w:pPr>
              <w:suppressAutoHyphens w:val="0"/>
              <w:spacing w:after="0"/>
              <w:jc w:val="left"/>
              <w:rPr>
                <w:rFonts w:cs="Arial"/>
                <w:lang w:eastAsia="ru-RU"/>
              </w:rPr>
            </w:pPr>
          </w:p>
        </w:tc>
        <w:tc>
          <w:tcPr>
            <w:tcW w:w="2977" w:type="dxa"/>
            <w:vMerge/>
            <w:tcBorders>
              <w:top w:val="nil"/>
              <w:left w:val="single" w:sz="4" w:space="0" w:color="auto"/>
              <w:bottom w:val="nil"/>
              <w:right w:val="single" w:sz="4" w:space="0" w:color="auto"/>
            </w:tcBorders>
            <w:vAlign w:val="center"/>
            <w:hideMark/>
          </w:tcPr>
          <w:p w:rsidR="00A10972" w:rsidRDefault="00A10972">
            <w:pPr>
              <w:suppressAutoHyphens w:val="0"/>
              <w:spacing w:after="0"/>
              <w:jc w:val="left"/>
              <w:rPr>
                <w:rFonts w:cs="Arial"/>
                <w:lang w:eastAsia="ru-RU"/>
              </w:rPr>
            </w:pPr>
          </w:p>
        </w:tc>
      </w:tr>
      <w:tr w:rsidR="00A10972" w:rsidTr="00A10972">
        <w:tc>
          <w:tcPr>
            <w:tcW w:w="3685" w:type="dxa"/>
            <w:tcBorders>
              <w:top w:val="nil"/>
              <w:left w:val="single" w:sz="4" w:space="0" w:color="auto"/>
              <w:bottom w:val="nil"/>
              <w:right w:val="single" w:sz="4" w:space="0" w:color="auto"/>
            </w:tcBorders>
            <w:hideMark/>
          </w:tcPr>
          <w:p w:rsidR="00A10972" w:rsidRDefault="00A10972">
            <w:pPr>
              <w:suppressAutoHyphens w:val="0"/>
              <w:spacing w:after="0"/>
              <w:ind w:left="992"/>
              <w:jc w:val="left"/>
              <w:rPr>
                <w:rFonts w:cs="Arial"/>
                <w:lang w:eastAsia="ru-RU"/>
              </w:rPr>
            </w:pPr>
            <w:r>
              <w:rPr>
                <w:rFonts w:cs="Arial"/>
                <w:lang w:eastAsia="ru-RU"/>
              </w:rPr>
              <w:t>междуэтажные</w:t>
            </w: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hideMark/>
          </w:tcPr>
          <w:p w:rsidR="00A10972" w:rsidRDefault="00A10972">
            <w:pPr>
              <w:suppressAutoHyphens w:val="0"/>
              <w:spacing w:after="0"/>
              <w:ind w:left="992"/>
              <w:jc w:val="left"/>
              <w:rPr>
                <w:rFonts w:cs="Arial"/>
                <w:lang w:eastAsia="ru-RU"/>
              </w:rPr>
            </w:pPr>
            <w:r>
              <w:rPr>
                <w:rFonts w:cs="Arial"/>
                <w:lang w:eastAsia="ru-RU"/>
              </w:rPr>
              <w:t>подвальные</w:t>
            </w: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hideMark/>
          </w:tcPr>
          <w:p w:rsidR="00A10972" w:rsidRDefault="00A10972">
            <w:pPr>
              <w:suppressAutoHyphens w:val="0"/>
              <w:spacing w:after="0"/>
              <w:ind w:left="992"/>
              <w:jc w:val="left"/>
              <w:rPr>
                <w:rFonts w:cs="Arial"/>
                <w:lang w:eastAsia="ru-RU"/>
              </w:rPr>
            </w:pPr>
            <w:r>
              <w:rPr>
                <w:rFonts w:cs="Arial"/>
                <w:lang w:eastAsia="ru-RU"/>
              </w:rPr>
              <w:t>(другое)</w:t>
            </w: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r>
      <w:tr w:rsidR="00A10972"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 xml:space="preserve">Двухскатная, </w:t>
            </w:r>
            <w:proofErr w:type="spellStart"/>
            <w:r>
              <w:rPr>
                <w:rFonts w:cs="Arial"/>
                <w:lang w:eastAsia="ru-RU"/>
              </w:rPr>
              <w:t>профнастил</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left"/>
              <w:rPr>
                <w:rFonts w:cs="Arial"/>
                <w:szCs w:val="20"/>
                <w:lang w:eastAsia="ru-RU"/>
              </w:rPr>
            </w:pPr>
            <w:r>
              <w:rPr>
                <w:rFonts w:cs="Arial"/>
                <w:szCs w:val="20"/>
                <w:lang w:eastAsia="ru-RU"/>
              </w:rPr>
              <w:t>Хорошее</w:t>
            </w:r>
          </w:p>
        </w:tc>
      </w:tr>
      <w:tr w:rsidR="00A10972"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EC6FB8">
            <w:pPr>
              <w:suppressAutoHyphens w:val="0"/>
              <w:spacing w:after="0"/>
              <w:ind w:left="57"/>
              <w:jc w:val="left"/>
              <w:rPr>
                <w:rFonts w:cs="Arial"/>
                <w:lang w:eastAsia="ru-RU"/>
              </w:rPr>
            </w:pPr>
            <w:proofErr w:type="gramStart"/>
            <w:r>
              <w:rPr>
                <w:rFonts w:cs="Arial"/>
                <w:lang w:eastAsia="ru-RU"/>
              </w:rPr>
              <w:t>Деревянные</w:t>
            </w:r>
            <w:proofErr w:type="gramEnd"/>
            <w:r>
              <w:rPr>
                <w:rFonts w:cs="Arial"/>
                <w:lang w:eastAsia="ru-RU"/>
              </w:rPr>
              <w:t>, покрыты, фанерой, окрашены</w:t>
            </w:r>
          </w:p>
        </w:tc>
        <w:tc>
          <w:tcPr>
            <w:tcW w:w="2977" w:type="dxa"/>
            <w:tcBorders>
              <w:top w:val="single" w:sz="4" w:space="0" w:color="auto"/>
              <w:left w:val="single" w:sz="4" w:space="0" w:color="auto"/>
              <w:bottom w:val="single" w:sz="4" w:space="0" w:color="auto"/>
              <w:right w:val="single" w:sz="4" w:space="0" w:color="auto"/>
            </w:tcBorders>
          </w:tcPr>
          <w:p w:rsidR="00A10972" w:rsidRDefault="00EC6FB8">
            <w:pPr>
              <w:suppressAutoHyphens w:val="0"/>
              <w:spacing w:after="0"/>
              <w:jc w:val="left"/>
              <w:rPr>
                <w:rFonts w:cs="Arial"/>
                <w:szCs w:val="20"/>
                <w:lang w:eastAsia="ru-RU"/>
              </w:rPr>
            </w:pPr>
            <w:r>
              <w:rPr>
                <w:rFonts w:cs="Arial"/>
                <w:lang w:eastAsia="ru-RU"/>
              </w:rPr>
              <w:t>Хорошее</w:t>
            </w:r>
          </w:p>
          <w:p w:rsidR="00A10972" w:rsidRDefault="00A10972">
            <w:pPr>
              <w:suppressAutoHyphens w:val="0"/>
              <w:spacing w:after="0"/>
              <w:jc w:val="left"/>
              <w:rPr>
                <w:rFonts w:cs="Arial"/>
                <w:szCs w:val="20"/>
                <w:lang w:eastAsia="ru-RU"/>
              </w:rPr>
            </w:pPr>
          </w:p>
        </w:tc>
      </w:tr>
      <w:tr w:rsidR="00A10972" w:rsidTr="00A10972">
        <w:trPr>
          <w:cantSplit/>
        </w:trPr>
        <w:tc>
          <w:tcPr>
            <w:tcW w:w="3685" w:type="dxa"/>
            <w:tcBorders>
              <w:top w:val="single" w:sz="4" w:space="0" w:color="auto"/>
              <w:left w:val="single" w:sz="4" w:space="0" w:color="auto"/>
              <w:bottom w:val="nil"/>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Стеклопакеты</w:t>
            </w:r>
          </w:p>
        </w:tc>
        <w:tc>
          <w:tcPr>
            <w:tcW w:w="2977" w:type="dxa"/>
            <w:vMerge w:val="restart"/>
            <w:tcBorders>
              <w:top w:val="single" w:sz="4" w:space="0" w:color="auto"/>
              <w:left w:val="nil"/>
              <w:bottom w:val="nil"/>
              <w:right w:val="single" w:sz="4" w:space="0" w:color="auto"/>
            </w:tcBorders>
          </w:tcPr>
          <w:p w:rsidR="00A10972" w:rsidRDefault="00A10972">
            <w:pPr>
              <w:suppressAutoHyphens w:val="0"/>
              <w:spacing w:after="0"/>
              <w:jc w:val="left"/>
              <w:rPr>
                <w:rFonts w:cs="Arial"/>
                <w:lang w:eastAsia="ru-RU"/>
              </w:rPr>
            </w:pPr>
          </w:p>
          <w:p w:rsidR="00A10972" w:rsidRDefault="00EC6FB8">
            <w:pPr>
              <w:suppressAutoHyphens w:val="0"/>
              <w:spacing w:after="0"/>
              <w:jc w:val="left"/>
              <w:rPr>
                <w:rFonts w:cs="Arial"/>
                <w:szCs w:val="20"/>
                <w:lang w:eastAsia="ru-RU"/>
              </w:rPr>
            </w:pPr>
            <w:r>
              <w:rPr>
                <w:rFonts w:cs="Arial"/>
                <w:lang w:eastAsia="ru-RU"/>
              </w:rPr>
              <w:t>Хорошее</w:t>
            </w:r>
          </w:p>
        </w:tc>
      </w:tr>
      <w:tr w:rsidR="00A10972" w:rsidTr="00A10972">
        <w:trPr>
          <w:cantSplit/>
        </w:trPr>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szCs w:val="20"/>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Деревянные</w:t>
            </w:r>
          </w:p>
        </w:tc>
        <w:tc>
          <w:tcPr>
            <w:tcW w:w="2977" w:type="dxa"/>
            <w:tcBorders>
              <w:top w:val="nil"/>
              <w:left w:val="nil"/>
              <w:bottom w:val="nil"/>
              <w:right w:val="single" w:sz="4" w:space="0" w:color="auto"/>
            </w:tcBorders>
            <w:hideMark/>
          </w:tcPr>
          <w:p w:rsidR="00A10972" w:rsidRDefault="00EC6FB8">
            <w:pPr>
              <w:suppressAutoHyphens w:val="0"/>
              <w:spacing w:after="0"/>
              <w:jc w:val="left"/>
              <w:rPr>
                <w:rFonts w:cs="Arial"/>
                <w:szCs w:val="20"/>
                <w:lang w:eastAsia="ru-RU"/>
              </w:rPr>
            </w:pPr>
            <w:r>
              <w:rPr>
                <w:rFonts w:cs="Arial"/>
                <w:szCs w:val="20"/>
                <w:lang w:eastAsia="ru-RU"/>
              </w:rPr>
              <w:t>Хорошее</w:t>
            </w:r>
          </w:p>
        </w:tc>
      </w:tr>
      <w:tr w:rsidR="00A10972" w:rsidTr="00A10972">
        <w:tc>
          <w:tcPr>
            <w:tcW w:w="3685" w:type="dxa"/>
            <w:tcBorders>
              <w:top w:val="nil"/>
              <w:left w:val="single" w:sz="4" w:space="0" w:color="auto"/>
              <w:bottom w:val="single" w:sz="4" w:space="0" w:color="auto"/>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lastRenderedPageBreak/>
              <w:t>(другое)</w:t>
            </w: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rPr>
          <w:cantSplit/>
        </w:trPr>
        <w:tc>
          <w:tcPr>
            <w:tcW w:w="3685" w:type="dxa"/>
            <w:tcBorders>
              <w:top w:val="single" w:sz="4" w:space="0" w:color="auto"/>
              <w:left w:val="single" w:sz="4" w:space="0" w:color="auto"/>
              <w:bottom w:val="nil"/>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A10972" w:rsidRDefault="00EC6FB8" w:rsidP="00EC6FB8">
            <w:pPr>
              <w:suppressAutoHyphens w:val="0"/>
              <w:spacing w:after="0"/>
              <w:jc w:val="left"/>
              <w:rPr>
                <w:rFonts w:cs="Arial"/>
                <w:lang w:eastAsia="ru-RU"/>
              </w:rPr>
            </w:pPr>
            <w:r>
              <w:rPr>
                <w:rFonts w:cs="Arial"/>
                <w:lang w:eastAsia="ru-RU"/>
              </w:rPr>
              <w:t xml:space="preserve">Обшито плитой ОСБ  </w:t>
            </w:r>
            <w:proofErr w:type="gramStart"/>
            <w:r>
              <w:rPr>
                <w:rFonts w:cs="Arial"/>
                <w:lang w:eastAsia="ru-RU"/>
              </w:rPr>
              <w:t>гипсокартонном</w:t>
            </w:r>
            <w:proofErr w:type="gramEnd"/>
            <w:r>
              <w:rPr>
                <w:rFonts w:cs="Arial"/>
                <w:lang w:eastAsia="ru-RU"/>
              </w:rPr>
              <w:t>,</w:t>
            </w:r>
          </w:p>
          <w:p w:rsidR="00EC6FB8" w:rsidRDefault="00EC6FB8" w:rsidP="00EC6FB8">
            <w:pPr>
              <w:suppressAutoHyphens w:val="0"/>
              <w:spacing w:after="0"/>
              <w:jc w:val="left"/>
              <w:rPr>
                <w:rFonts w:cs="Arial"/>
                <w:lang w:eastAsia="ru-RU"/>
              </w:rPr>
            </w:pPr>
            <w:r>
              <w:rPr>
                <w:rFonts w:cs="Arial"/>
                <w:lang w:eastAsia="ru-RU"/>
              </w:rPr>
              <w:t xml:space="preserve">Обшито плитой ОСБ и </w:t>
            </w:r>
            <w:proofErr w:type="spellStart"/>
            <w:r>
              <w:rPr>
                <w:rFonts w:cs="Arial"/>
                <w:lang w:eastAsia="ru-RU"/>
              </w:rPr>
              <w:t>металлосайдингом</w:t>
            </w:r>
            <w:proofErr w:type="spellEnd"/>
          </w:p>
        </w:tc>
        <w:tc>
          <w:tcPr>
            <w:tcW w:w="2977" w:type="dxa"/>
            <w:vMerge w:val="restart"/>
            <w:tcBorders>
              <w:top w:val="single" w:sz="4" w:space="0" w:color="auto"/>
              <w:left w:val="nil"/>
              <w:bottom w:val="nil"/>
              <w:right w:val="single" w:sz="4" w:space="0" w:color="auto"/>
            </w:tcBorders>
            <w:vAlign w:val="bottom"/>
          </w:tcPr>
          <w:p w:rsidR="00A10972" w:rsidRDefault="00EC6FB8">
            <w:pPr>
              <w:suppressAutoHyphens w:val="0"/>
              <w:spacing w:after="0"/>
              <w:ind w:left="57"/>
              <w:jc w:val="left"/>
              <w:rPr>
                <w:rFonts w:cs="Arial"/>
                <w:lang w:eastAsia="ru-RU"/>
              </w:rPr>
            </w:pPr>
            <w:r>
              <w:rPr>
                <w:rFonts w:cs="Arial"/>
                <w:lang w:eastAsia="ru-RU"/>
              </w:rPr>
              <w:t>Хорошее</w:t>
            </w:r>
          </w:p>
          <w:p w:rsidR="00A10972" w:rsidRDefault="00A10972">
            <w:pPr>
              <w:suppressAutoHyphens w:val="0"/>
              <w:spacing w:after="0"/>
              <w:ind w:left="57"/>
              <w:jc w:val="left"/>
              <w:rPr>
                <w:rFonts w:cs="Arial"/>
                <w:lang w:eastAsia="ru-RU"/>
              </w:rPr>
            </w:pPr>
          </w:p>
        </w:tc>
      </w:tr>
      <w:tr w:rsidR="00A10972" w:rsidTr="00A10972">
        <w:trPr>
          <w:cantSplit/>
        </w:trPr>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proofErr w:type="gramStart"/>
            <w:r>
              <w:rPr>
                <w:rFonts w:cs="Arial"/>
                <w:lang w:eastAsia="ru-RU"/>
              </w:rPr>
              <w:t>Наружная</w:t>
            </w:r>
            <w:proofErr w:type="gramEnd"/>
            <w:r>
              <w:rPr>
                <w:rFonts w:cs="Arial"/>
                <w:lang w:eastAsia="ru-RU"/>
              </w:rPr>
              <w:t xml:space="preserve"> (цоколь)</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single" w:sz="4" w:space="0" w:color="auto"/>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rPr>
          <w:cantSplit/>
        </w:trPr>
        <w:tc>
          <w:tcPr>
            <w:tcW w:w="3685" w:type="dxa"/>
            <w:tcBorders>
              <w:top w:val="single" w:sz="4" w:space="0" w:color="auto"/>
              <w:left w:val="single" w:sz="4" w:space="0" w:color="auto"/>
              <w:bottom w:val="nil"/>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rPr>
          <w:cantSplit/>
        </w:trPr>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электроплиты</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A10972" w:rsidRDefault="00A10972">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A10972" w:rsidRDefault="00A10972">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сигнализация</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мусоропровод</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лифт</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Вентиляция</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single" w:sz="4" w:space="0" w:color="auto"/>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p w:rsidR="00A10972" w:rsidRDefault="00A10972">
            <w:pPr>
              <w:suppressAutoHyphens w:val="0"/>
              <w:spacing w:after="0"/>
              <w:ind w:left="57"/>
              <w:jc w:val="left"/>
              <w:rPr>
                <w:rFonts w:cs="Arial"/>
                <w:lang w:eastAsia="ru-RU"/>
              </w:rPr>
            </w:pPr>
          </w:p>
        </w:tc>
      </w:tr>
      <w:tr w:rsidR="00A10972" w:rsidTr="00A10972">
        <w:trPr>
          <w:cantSplit/>
        </w:trPr>
        <w:tc>
          <w:tcPr>
            <w:tcW w:w="3685" w:type="dxa"/>
            <w:tcBorders>
              <w:top w:val="single" w:sz="4" w:space="0" w:color="auto"/>
              <w:left w:val="single" w:sz="4" w:space="0" w:color="auto"/>
              <w:bottom w:val="nil"/>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A10972" w:rsidRDefault="00A10972">
            <w:pPr>
              <w:suppressAutoHyphens w:val="0"/>
              <w:spacing w:after="0"/>
              <w:ind w:left="57"/>
              <w:jc w:val="left"/>
              <w:rPr>
                <w:rFonts w:cs="Arial"/>
                <w:lang w:eastAsia="ru-RU"/>
              </w:rPr>
            </w:pPr>
            <w:proofErr w:type="gramStart"/>
            <w:r>
              <w:rPr>
                <w:rFonts w:cs="Arial"/>
                <w:lang w:eastAsia="ru-RU"/>
              </w:rPr>
              <w:t>Центральное</w:t>
            </w:r>
            <w:proofErr w:type="gramEnd"/>
            <w:r>
              <w:rPr>
                <w:rFonts w:cs="Arial"/>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Хорошее</w:t>
            </w:r>
          </w:p>
        </w:tc>
      </w:tr>
      <w:tr w:rsidR="00A10972" w:rsidTr="00A10972">
        <w:trPr>
          <w:cantSplit/>
        </w:trPr>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A10972" w:rsidRDefault="00EC6FB8">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p w:rsidR="00A10972" w:rsidRDefault="00EC6FB8">
            <w:pPr>
              <w:suppressAutoHyphens w:val="0"/>
              <w:spacing w:after="0"/>
              <w:ind w:left="57"/>
              <w:jc w:val="left"/>
              <w:rPr>
                <w:rFonts w:cs="Arial"/>
                <w:lang w:eastAsia="ru-RU"/>
              </w:rPr>
            </w:pPr>
            <w:r>
              <w:rPr>
                <w:rFonts w:cs="Arial"/>
                <w:lang w:eastAsia="ru-RU"/>
              </w:rPr>
              <w:t>Хорошее</w:t>
            </w:r>
          </w:p>
        </w:tc>
      </w:tr>
      <w:tr w:rsidR="00A10972" w:rsidTr="00A10972">
        <w:tc>
          <w:tcPr>
            <w:tcW w:w="3685" w:type="dxa"/>
            <w:tcBorders>
              <w:top w:val="nil"/>
              <w:left w:val="single" w:sz="4" w:space="0" w:color="auto"/>
              <w:bottom w:val="nil"/>
              <w:right w:val="single" w:sz="4" w:space="0" w:color="auto"/>
            </w:tcBorders>
            <w:vAlign w:val="bottom"/>
          </w:tcPr>
          <w:p w:rsidR="00A10972" w:rsidRDefault="00A10972">
            <w:pPr>
              <w:suppressAutoHyphens w:val="0"/>
              <w:spacing w:after="0"/>
              <w:ind w:left="993"/>
              <w:jc w:val="left"/>
              <w:rPr>
                <w:rFonts w:cs="Arial"/>
                <w:lang w:eastAsia="ru-RU"/>
              </w:rPr>
            </w:pPr>
          </w:p>
          <w:p w:rsidR="00A10972" w:rsidRDefault="00A10972">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От водонагревателей</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Септик</w:t>
            </w:r>
          </w:p>
        </w:tc>
        <w:tc>
          <w:tcPr>
            <w:tcW w:w="2977" w:type="dxa"/>
            <w:tcBorders>
              <w:top w:val="nil"/>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Хорошее</w:t>
            </w: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газоснабжение</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p w:rsidR="00A10972" w:rsidRDefault="00EC6FB8">
            <w:pPr>
              <w:suppressAutoHyphens w:val="0"/>
              <w:spacing w:after="0"/>
              <w:ind w:left="57"/>
              <w:jc w:val="left"/>
              <w:rPr>
                <w:rFonts w:cs="Arial"/>
                <w:lang w:eastAsia="ru-RU"/>
              </w:rPr>
            </w:pPr>
            <w:r>
              <w:rPr>
                <w:rFonts w:cs="Arial"/>
                <w:lang w:eastAsia="ru-RU"/>
              </w:rPr>
              <w:t>Хорошее</w:t>
            </w: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калориферы</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АГВ</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single" w:sz="4" w:space="0" w:color="auto"/>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Требуется ремонт</w:t>
            </w:r>
          </w:p>
        </w:tc>
      </w:tr>
    </w:tbl>
    <w:p w:rsidR="00A10972" w:rsidRDefault="00A10972" w:rsidP="00A10972">
      <w:pPr>
        <w:suppressAutoHyphens w:val="0"/>
        <w:spacing w:before="120" w:after="0"/>
        <w:jc w:val="center"/>
        <w:rPr>
          <w:rFonts w:cs="Arial"/>
          <w:lang w:eastAsia="ru-RU"/>
        </w:rPr>
      </w:pPr>
    </w:p>
    <w:p w:rsidR="00A10972" w:rsidRDefault="00EC772B" w:rsidP="00A10972">
      <w:pPr>
        <w:suppressAutoHyphens w:val="0"/>
        <w:spacing w:before="120" w:after="0"/>
        <w:jc w:val="center"/>
        <w:rPr>
          <w:rFonts w:cs="Arial"/>
          <w:lang w:eastAsia="ru-RU"/>
        </w:rPr>
      </w:pPr>
      <w:r>
        <w:rPr>
          <w:rFonts w:cs="Arial"/>
          <w:lang w:eastAsia="ru-RU"/>
        </w:rPr>
        <w:t>З</w:t>
      </w:r>
      <w:r w:rsidR="00A10972">
        <w:rPr>
          <w:rFonts w:cs="Arial"/>
          <w:lang w:eastAsia="ru-RU"/>
        </w:rPr>
        <w:t>аместител</w:t>
      </w:r>
      <w:r>
        <w:rPr>
          <w:rFonts w:cs="Arial"/>
          <w:lang w:eastAsia="ru-RU"/>
        </w:rPr>
        <w:t>ь</w:t>
      </w:r>
      <w:r w:rsidR="00A10972">
        <w:rPr>
          <w:rFonts w:cs="Arial"/>
          <w:lang w:eastAsia="ru-RU"/>
        </w:rPr>
        <w:t xml:space="preserve"> главы администрации по инфраструктуре, </w:t>
      </w:r>
    </w:p>
    <w:p w:rsidR="00A10972" w:rsidRDefault="00A10972" w:rsidP="00A10972">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A10972" w:rsidRDefault="00EC772B" w:rsidP="00A10972">
      <w:pPr>
        <w:suppressAutoHyphens w:val="0"/>
        <w:spacing w:after="0"/>
        <w:jc w:val="center"/>
        <w:rPr>
          <w:rFonts w:cs="Arial"/>
          <w:lang w:eastAsia="ru-RU"/>
        </w:rPr>
      </w:pPr>
      <w:r>
        <w:rPr>
          <w:rFonts w:cs="Arial"/>
          <w:lang w:eastAsia="ru-RU"/>
        </w:rPr>
        <w:t>начальник</w:t>
      </w:r>
      <w:r w:rsidR="009B1677">
        <w:rPr>
          <w:rFonts w:cs="Arial"/>
          <w:lang w:eastAsia="ru-RU"/>
        </w:rPr>
        <w:t xml:space="preserve"> УИХК администрации Котласского муниципального округа</w:t>
      </w:r>
    </w:p>
    <w:p w:rsidR="00A10972" w:rsidRDefault="00A10972" w:rsidP="00A10972">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A10972" w:rsidTr="00A10972">
        <w:tc>
          <w:tcPr>
            <w:tcW w:w="2580" w:type="dxa"/>
            <w:tcBorders>
              <w:top w:val="nil"/>
              <w:left w:val="nil"/>
              <w:bottom w:val="single" w:sz="4" w:space="0" w:color="auto"/>
              <w:right w:val="nil"/>
            </w:tcBorders>
            <w:vAlign w:val="bottom"/>
          </w:tcPr>
          <w:p w:rsidR="00A10972" w:rsidRDefault="00A10972">
            <w:pPr>
              <w:suppressAutoHyphens w:val="0"/>
              <w:spacing w:after="0"/>
              <w:jc w:val="center"/>
              <w:rPr>
                <w:rFonts w:cs="Arial"/>
                <w:lang w:eastAsia="ru-RU"/>
              </w:rPr>
            </w:pPr>
          </w:p>
        </w:tc>
        <w:tc>
          <w:tcPr>
            <w:tcW w:w="283" w:type="dxa"/>
            <w:vAlign w:val="bottom"/>
          </w:tcPr>
          <w:p w:rsidR="00A10972" w:rsidRDefault="00A10972">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EC772B" w:rsidRPr="00EC772B" w:rsidRDefault="00EC772B" w:rsidP="00EC772B">
            <w:pPr>
              <w:suppressAutoHyphens w:val="0"/>
              <w:spacing w:after="0"/>
              <w:jc w:val="center"/>
              <w:rPr>
                <w:rFonts w:cs="Arial"/>
                <w:lang w:eastAsia="ru-RU" w:bidi="ru-RU"/>
              </w:rPr>
            </w:pPr>
            <w:proofErr w:type="spellStart"/>
            <w:r w:rsidRPr="00EC772B">
              <w:rPr>
                <w:rFonts w:cs="Arial"/>
                <w:lang w:eastAsia="ru-RU" w:bidi="ru-RU"/>
              </w:rPr>
              <w:t>В.П.Проскуряков</w:t>
            </w:r>
            <w:proofErr w:type="spellEnd"/>
          </w:p>
          <w:p w:rsidR="00A10972" w:rsidRDefault="00A10972" w:rsidP="009B1677">
            <w:pPr>
              <w:suppressAutoHyphens w:val="0"/>
              <w:spacing w:after="0"/>
              <w:jc w:val="center"/>
              <w:rPr>
                <w:rFonts w:cs="Arial"/>
                <w:lang w:eastAsia="ru-RU"/>
              </w:rPr>
            </w:pPr>
          </w:p>
        </w:tc>
      </w:tr>
      <w:tr w:rsidR="00A10972" w:rsidTr="00A10972">
        <w:tc>
          <w:tcPr>
            <w:tcW w:w="2580" w:type="dxa"/>
            <w:hideMark/>
          </w:tcPr>
          <w:p w:rsidR="00A10972" w:rsidRDefault="00A10972">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A10972" w:rsidRDefault="00A10972">
            <w:pPr>
              <w:suppressAutoHyphens w:val="0"/>
              <w:spacing w:after="0"/>
              <w:jc w:val="left"/>
              <w:rPr>
                <w:rFonts w:cs="Arial"/>
                <w:sz w:val="18"/>
                <w:szCs w:val="18"/>
                <w:lang w:eastAsia="ru-RU"/>
              </w:rPr>
            </w:pPr>
          </w:p>
        </w:tc>
        <w:tc>
          <w:tcPr>
            <w:tcW w:w="3402" w:type="dxa"/>
            <w:hideMark/>
          </w:tcPr>
          <w:p w:rsidR="00A10972" w:rsidRDefault="00A10972">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A10972" w:rsidRDefault="00A10972" w:rsidP="00A10972">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A10972" w:rsidTr="00A10972">
        <w:tc>
          <w:tcPr>
            <w:tcW w:w="187" w:type="dxa"/>
            <w:vAlign w:val="bottom"/>
            <w:hideMark/>
          </w:tcPr>
          <w:p w:rsidR="00A10972" w:rsidRDefault="00A10972">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A10972" w:rsidRDefault="00A10972">
            <w:pPr>
              <w:suppressAutoHyphens w:val="0"/>
              <w:spacing w:after="0"/>
              <w:jc w:val="center"/>
              <w:rPr>
                <w:rFonts w:cs="Arial"/>
                <w:lang w:eastAsia="ru-RU"/>
              </w:rPr>
            </w:pPr>
          </w:p>
        </w:tc>
        <w:tc>
          <w:tcPr>
            <w:tcW w:w="255" w:type="dxa"/>
            <w:vAlign w:val="bottom"/>
            <w:hideMark/>
          </w:tcPr>
          <w:p w:rsidR="00A10972" w:rsidRDefault="00A10972">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A10972" w:rsidRDefault="00A10972">
            <w:pPr>
              <w:suppressAutoHyphens w:val="0"/>
              <w:spacing w:after="0"/>
              <w:jc w:val="center"/>
              <w:rPr>
                <w:rFonts w:cs="Arial"/>
                <w:lang w:eastAsia="ru-RU"/>
              </w:rPr>
            </w:pPr>
          </w:p>
        </w:tc>
        <w:tc>
          <w:tcPr>
            <w:tcW w:w="465" w:type="dxa"/>
            <w:vAlign w:val="bottom"/>
            <w:hideMark/>
          </w:tcPr>
          <w:p w:rsidR="00A10972" w:rsidRDefault="00A10972">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A10972" w:rsidRDefault="00A10972">
            <w:pPr>
              <w:suppressAutoHyphens w:val="0"/>
              <w:spacing w:after="0"/>
              <w:jc w:val="left"/>
              <w:rPr>
                <w:rFonts w:cs="Arial"/>
                <w:lang w:eastAsia="ru-RU"/>
              </w:rPr>
            </w:pPr>
          </w:p>
        </w:tc>
        <w:tc>
          <w:tcPr>
            <w:tcW w:w="255" w:type="dxa"/>
            <w:vAlign w:val="bottom"/>
            <w:hideMark/>
          </w:tcPr>
          <w:p w:rsidR="00A10972" w:rsidRDefault="00A10972">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A10972" w:rsidRDefault="00A10972" w:rsidP="00A10972">
      <w:pPr>
        <w:suppressAutoHyphens w:val="0"/>
        <w:spacing w:before="400" w:after="0"/>
        <w:jc w:val="left"/>
        <w:rPr>
          <w:rFonts w:cs="Arial"/>
          <w:lang w:eastAsia="ru-RU"/>
        </w:rPr>
      </w:pPr>
      <w:r>
        <w:rPr>
          <w:rFonts w:cs="Arial"/>
          <w:lang w:eastAsia="ru-RU"/>
        </w:rPr>
        <w:t>М.П.</w:t>
      </w:r>
    </w:p>
    <w:p w:rsidR="00EC6FB8" w:rsidRDefault="00EC6FB8" w:rsidP="00EC6FB8">
      <w:pPr>
        <w:spacing w:before="400"/>
        <w:jc w:val="center"/>
        <w:outlineLvl w:val="0"/>
        <w:rPr>
          <w:rFonts w:cs="Arial"/>
          <w:b/>
          <w:bCs/>
          <w:sz w:val="26"/>
          <w:szCs w:val="26"/>
          <w:lang w:eastAsia="ru-RU"/>
        </w:rPr>
      </w:pPr>
      <w:r>
        <w:rPr>
          <w:rFonts w:cs="Arial"/>
          <w:b/>
          <w:bCs/>
          <w:sz w:val="26"/>
          <w:szCs w:val="26"/>
          <w:lang w:eastAsia="ru-RU"/>
        </w:rPr>
        <w:lastRenderedPageBreak/>
        <w:t>АКТ</w:t>
      </w:r>
    </w:p>
    <w:p w:rsidR="00EC6FB8" w:rsidRDefault="00EC6FB8" w:rsidP="00EC6FB8">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EC6FB8" w:rsidRDefault="00EC6FB8" w:rsidP="00EC6FB8">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EC6FB8" w:rsidRDefault="00EC6FB8" w:rsidP="00EC6FB8">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Pr>
          <w:rFonts w:cs="Arial"/>
          <w:u w:val="single"/>
          <w:lang w:eastAsia="ru-RU"/>
        </w:rPr>
        <w:t>Архангельс</w:t>
      </w:r>
      <w:r w:rsidR="009B1677">
        <w:rPr>
          <w:rFonts w:cs="Arial"/>
          <w:u w:val="single"/>
          <w:lang w:eastAsia="ru-RU"/>
        </w:rPr>
        <w:t xml:space="preserve">кая область, Котласский муниципальный округ,  </w:t>
      </w:r>
      <w:r>
        <w:rPr>
          <w:rFonts w:cs="Arial"/>
          <w:u w:val="single"/>
          <w:lang w:eastAsia="ru-RU"/>
        </w:rPr>
        <w:t xml:space="preserve">пос. </w:t>
      </w:r>
      <w:proofErr w:type="spellStart"/>
      <w:r>
        <w:rPr>
          <w:rFonts w:cs="Arial"/>
          <w:u w:val="single"/>
          <w:lang w:eastAsia="ru-RU"/>
        </w:rPr>
        <w:t>Черемушский</w:t>
      </w:r>
      <w:proofErr w:type="spellEnd"/>
      <w:r>
        <w:rPr>
          <w:rFonts w:cs="Arial"/>
          <w:u w:val="single"/>
          <w:lang w:eastAsia="ru-RU"/>
        </w:rPr>
        <w:t>, ул. Песчаная, д. 16 «А», корпус 1</w:t>
      </w:r>
    </w:p>
    <w:p w:rsidR="00EC6FB8" w:rsidRDefault="00EC6FB8" w:rsidP="00EC6FB8">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 xml:space="preserve">Малоэтажный жилой дом </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2012</w:t>
      </w:r>
    </w:p>
    <w:p w:rsidR="00EC6FB8" w:rsidRDefault="00EC6FB8" w:rsidP="008C0424">
      <w:pPr>
        <w:suppressAutoHyphens w:val="0"/>
        <w:spacing w:after="0"/>
        <w:ind w:firstLine="567"/>
        <w:jc w:val="left"/>
        <w:rPr>
          <w:rFonts w:cs="Arial"/>
          <w:sz w:val="2"/>
          <w:szCs w:val="2"/>
          <w:lang w:eastAsia="ru-RU"/>
        </w:rPr>
      </w:pPr>
      <w:r>
        <w:rPr>
          <w:rFonts w:cs="Arial"/>
          <w:lang w:eastAsia="ru-RU"/>
        </w:rPr>
        <w:t>5. Степень износа по данным государственного технического учет</w:t>
      </w:r>
      <w:r w:rsidR="008C0424">
        <w:rPr>
          <w:rFonts w:cs="Arial"/>
          <w:lang w:eastAsia="ru-RU"/>
        </w:rPr>
        <w:t>а</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6. Степень фактического износа </w:t>
      </w:r>
    </w:p>
    <w:p w:rsidR="00EC6FB8" w:rsidRDefault="00EC6FB8" w:rsidP="008C0424">
      <w:pPr>
        <w:suppressAutoHyphens w:val="0"/>
        <w:spacing w:after="0"/>
        <w:ind w:firstLine="567"/>
        <w:jc w:val="left"/>
        <w:rPr>
          <w:rFonts w:cs="Arial"/>
          <w:sz w:val="2"/>
          <w:szCs w:val="2"/>
          <w:lang w:eastAsia="ru-RU"/>
        </w:rPr>
      </w:pPr>
      <w:r>
        <w:rPr>
          <w:rFonts w:cs="Arial"/>
          <w:lang w:eastAsia="ru-RU"/>
        </w:rPr>
        <w:t>7. Год последнего капитального ремонта</w:t>
      </w:r>
    </w:p>
    <w:p w:rsidR="00EC6FB8" w:rsidRDefault="00EC6FB8" w:rsidP="008C0424">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9. Количество этажей  </w:t>
      </w:r>
      <w:r>
        <w:rPr>
          <w:rFonts w:cs="Arial"/>
          <w:b/>
          <w:lang w:eastAsia="ru-RU"/>
        </w:rPr>
        <w:t>1</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11. Наличие цокольного этажа  </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EC6FB8" w:rsidRDefault="00EC6FB8" w:rsidP="00EC6FB8">
      <w:pPr>
        <w:suppressAutoHyphens w:val="0"/>
        <w:spacing w:after="0"/>
        <w:ind w:firstLine="567"/>
        <w:jc w:val="left"/>
        <w:rPr>
          <w:rFonts w:cs="Arial"/>
          <w:lang w:eastAsia="ru-RU"/>
        </w:rPr>
      </w:pPr>
      <w:r>
        <w:rPr>
          <w:rFonts w:cs="Arial"/>
          <w:lang w:eastAsia="ru-RU"/>
        </w:rPr>
        <w:t xml:space="preserve">13. Наличие мезонина  </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14. Количество квартир  </w:t>
      </w:r>
      <w:r>
        <w:rPr>
          <w:rFonts w:cs="Arial"/>
          <w:b/>
          <w:lang w:eastAsia="ru-RU"/>
        </w:rPr>
        <w:t>8</w:t>
      </w:r>
    </w:p>
    <w:p w:rsidR="00EC6FB8" w:rsidRDefault="00EC6FB8" w:rsidP="008C0424">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p>
    <w:p w:rsidR="00EC6FB8" w:rsidRDefault="00EC6FB8" w:rsidP="008C0424">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EC6FB8" w:rsidRDefault="00EC6FB8" w:rsidP="008C0424">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EC6FB8" w:rsidRDefault="00EC6FB8" w:rsidP="00EC6FB8">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sidR="00496108">
        <w:rPr>
          <w:rFonts w:cs="Arial"/>
          <w:b/>
          <w:lang w:eastAsia="ru-RU"/>
        </w:rPr>
        <w:t>1290</w:t>
      </w:r>
      <w:r>
        <w:rPr>
          <w:rFonts w:cs="Arial"/>
          <w:b/>
          <w:lang w:eastAsia="ru-RU"/>
        </w:rPr>
        <w:t xml:space="preserve"> </w:t>
      </w:r>
      <w:r>
        <w:rPr>
          <w:rFonts w:cs="Arial"/>
          <w:lang w:eastAsia="ru-RU"/>
        </w:rPr>
        <w:t>куб. м</w:t>
      </w:r>
    </w:p>
    <w:p w:rsidR="00EC6FB8" w:rsidRDefault="00EC6FB8" w:rsidP="00EC6FB8">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EC6FB8" w:rsidRDefault="00EC6FB8" w:rsidP="008C0424">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sidR="00496108">
        <w:rPr>
          <w:rFonts w:cs="Arial"/>
          <w:b/>
          <w:lang w:eastAsia="ru-RU"/>
        </w:rPr>
        <w:t>390,4</w:t>
      </w:r>
      <w:r w:rsidR="00AE1EE5">
        <w:rPr>
          <w:rFonts w:cs="Arial"/>
          <w:lang w:eastAsia="ru-RU"/>
        </w:rPr>
        <w:t xml:space="preserve"> </w:t>
      </w:r>
      <w:r>
        <w:rPr>
          <w:rFonts w:cs="Arial"/>
          <w:lang w:eastAsia="ru-RU"/>
        </w:rPr>
        <w:t>кв. м</w:t>
      </w:r>
    </w:p>
    <w:p w:rsidR="00EC6FB8" w:rsidRDefault="00EC6FB8" w:rsidP="008C0424">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sidR="004C123E">
        <w:rPr>
          <w:rFonts w:cs="Arial"/>
          <w:b/>
          <w:lang w:eastAsia="ru-RU"/>
        </w:rPr>
        <w:t>390,4</w:t>
      </w:r>
      <w:r w:rsidR="00AE1EE5">
        <w:rPr>
          <w:rFonts w:cs="Arial"/>
          <w:lang w:eastAsia="ru-RU"/>
        </w:rPr>
        <w:t xml:space="preserve"> </w:t>
      </w:r>
      <w:r>
        <w:rPr>
          <w:rFonts w:cs="Arial"/>
          <w:lang w:eastAsia="ru-RU"/>
        </w:rPr>
        <w:t>кв. м</w:t>
      </w:r>
    </w:p>
    <w:p w:rsidR="00EC6FB8" w:rsidRDefault="00EC6FB8" w:rsidP="008C0424">
      <w:pPr>
        <w:tabs>
          <w:tab w:val="center" w:pos="6096"/>
          <w:tab w:val="left" w:pos="8080"/>
        </w:tabs>
        <w:suppressAutoHyphens w:val="0"/>
        <w:spacing w:after="0"/>
        <w:ind w:firstLine="567"/>
        <w:rPr>
          <w:rFonts w:cs="Arial"/>
          <w:sz w:val="2"/>
          <w:szCs w:val="2"/>
          <w:lang w:eastAsia="ru-RU"/>
        </w:rPr>
      </w:pPr>
      <w:r>
        <w:rPr>
          <w:rFonts w:cs="Arial"/>
          <w:lang w:eastAsia="ru-RU"/>
        </w:rPr>
        <w:t>в) нежилых помещений (общая площадь нежилых помещений, не входящих в состав общего имуще</w:t>
      </w:r>
      <w:r w:rsidR="00AE1EE5">
        <w:rPr>
          <w:rFonts w:cs="Arial"/>
          <w:lang w:eastAsia="ru-RU"/>
        </w:rPr>
        <w:t xml:space="preserve">ства в многоквартирном доме)  </w:t>
      </w:r>
      <w:r>
        <w:rPr>
          <w:rFonts w:cs="Arial"/>
          <w:lang w:eastAsia="ru-RU"/>
        </w:rPr>
        <w:t>кв. м</w:t>
      </w:r>
    </w:p>
    <w:p w:rsidR="00EC6FB8" w:rsidRDefault="00EC6FB8" w:rsidP="008C0424">
      <w:pPr>
        <w:tabs>
          <w:tab w:val="center" w:pos="6804"/>
          <w:tab w:val="left" w:pos="8931"/>
        </w:tabs>
        <w:suppressAutoHyphens w:val="0"/>
        <w:spacing w:after="0"/>
        <w:ind w:firstLine="567"/>
        <w:rPr>
          <w:rFonts w:cs="Arial"/>
          <w:sz w:val="2"/>
          <w:szCs w:val="2"/>
          <w:lang w:eastAsia="ru-RU"/>
        </w:rPr>
      </w:pPr>
      <w:r>
        <w:rPr>
          <w:rFonts w:cs="Arial"/>
          <w:lang w:eastAsia="ru-RU"/>
        </w:rPr>
        <w:t>г) помещений общего пользования (общая площадь нежилых помещений, входящих в состав общего имуще</w:t>
      </w:r>
      <w:r w:rsidR="00AE1EE5">
        <w:rPr>
          <w:rFonts w:cs="Arial"/>
          <w:lang w:eastAsia="ru-RU"/>
        </w:rPr>
        <w:t xml:space="preserve">ства в многоквартирном доме)  </w:t>
      </w:r>
      <w:r>
        <w:rPr>
          <w:rFonts w:cs="Arial"/>
          <w:lang w:eastAsia="ru-RU"/>
        </w:rPr>
        <w:t>кв. м</w:t>
      </w:r>
    </w:p>
    <w:p w:rsidR="00EC6FB8" w:rsidRDefault="00EC6FB8" w:rsidP="008C0424">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Pr>
          <w:rFonts w:cs="Arial"/>
          <w:b/>
          <w:lang w:eastAsia="ru-RU"/>
        </w:rPr>
        <w:t>0</w:t>
      </w:r>
      <w:r w:rsidR="00AE1EE5">
        <w:rPr>
          <w:rFonts w:cs="Arial"/>
          <w:lang w:eastAsia="ru-RU"/>
        </w:rPr>
        <w:t xml:space="preserve"> </w:t>
      </w:r>
      <w:r>
        <w:rPr>
          <w:rFonts w:cs="Arial"/>
          <w:lang w:eastAsia="ru-RU"/>
        </w:rPr>
        <w:t>шт.</w:t>
      </w:r>
    </w:p>
    <w:p w:rsidR="00EC6FB8" w:rsidRDefault="00EC6FB8" w:rsidP="008C0424">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  кв. м</w:t>
      </w:r>
    </w:p>
    <w:p w:rsidR="00EC6FB8" w:rsidRDefault="00EC6FB8" w:rsidP="008C0424">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EC6FB8" w:rsidRDefault="00EC6FB8" w:rsidP="008C0424">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EC6FB8" w:rsidRDefault="00EC6FB8" w:rsidP="008C0424">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 xml:space="preserve">3690 </w:t>
      </w:r>
      <w:proofErr w:type="spellStart"/>
      <w:r>
        <w:rPr>
          <w:rFonts w:cs="Arial"/>
          <w:lang w:eastAsia="ru-RU"/>
        </w:rPr>
        <w:t>кв.м</w:t>
      </w:r>
      <w:proofErr w:type="spellEnd"/>
      <w:r>
        <w:rPr>
          <w:rFonts w:cs="Arial"/>
          <w:lang w:eastAsia="ru-RU"/>
        </w:rPr>
        <w:t>.</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EC6FB8" w:rsidRDefault="00EC6FB8" w:rsidP="00EC6FB8">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EC6FB8" w:rsidTr="006B6A8B">
        <w:tc>
          <w:tcPr>
            <w:tcW w:w="3685" w:type="dxa"/>
            <w:tcBorders>
              <w:top w:val="single" w:sz="4" w:space="0" w:color="auto"/>
              <w:left w:val="single" w:sz="4" w:space="0" w:color="auto"/>
              <w:bottom w:val="single" w:sz="4" w:space="0" w:color="auto"/>
              <w:right w:val="single" w:sz="4" w:space="0" w:color="auto"/>
            </w:tcBorders>
            <w:hideMark/>
          </w:tcPr>
          <w:p w:rsidR="00EC6FB8" w:rsidRDefault="00EC6FB8" w:rsidP="00F06571">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EC6FB8" w:rsidRDefault="00EC6FB8" w:rsidP="00F06571">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EC6FB8" w:rsidRDefault="00EC6FB8" w:rsidP="00F06571">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EC6FB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Железобетонная монолитная плита, цоколь – шлакобетонные блоки, монолитный пояс</w:t>
            </w:r>
          </w:p>
        </w:tc>
        <w:tc>
          <w:tcPr>
            <w:tcW w:w="2977" w:type="dxa"/>
            <w:tcBorders>
              <w:top w:val="single" w:sz="4" w:space="0" w:color="auto"/>
              <w:left w:val="single" w:sz="4" w:space="0" w:color="auto"/>
              <w:bottom w:val="single" w:sz="4" w:space="0" w:color="auto"/>
              <w:right w:val="single" w:sz="4" w:space="0" w:color="auto"/>
            </w:tcBorders>
            <w:hideMark/>
          </w:tcPr>
          <w:p w:rsidR="00EC6FB8" w:rsidRDefault="00EC6FB8" w:rsidP="00F06571">
            <w:pPr>
              <w:suppressAutoHyphens w:val="0"/>
              <w:spacing w:after="0"/>
              <w:jc w:val="left"/>
              <w:rPr>
                <w:rFonts w:cs="Arial"/>
                <w:szCs w:val="20"/>
                <w:lang w:eastAsia="ru-RU"/>
              </w:rPr>
            </w:pPr>
            <w:r>
              <w:rPr>
                <w:rFonts w:cs="Arial"/>
                <w:szCs w:val="20"/>
                <w:lang w:eastAsia="ru-RU"/>
              </w:rPr>
              <w:t>Хорошее</w:t>
            </w:r>
          </w:p>
        </w:tc>
      </w:tr>
      <w:tr w:rsidR="00EC6FB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lastRenderedPageBreak/>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proofErr w:type="gramStart"/>
            <w:r>
              <w:rPr>
                <w:rFonts w:cs="Arial"/>
                <w:lang w:eastAsia="ru-RU"/>
              </w:rPr>
              <w:t>Каркасные</w:t>
            </w:r>
            <w:proofErr w:type="gramEnd"/>
            <w:r>
              <w:rPr>
                <w:rFonts w:cs="Arial"/>
                <w:lang w:eastAsia="ru-RU"/>
              </w:rPr>
              <w:t xml:space="preserve"> с </w:t>
            </w:r>
            <w:r w:rsidR="009507F8">
              <w:rPr>
                <w:rFonts w:cs="Arial"/>
                <w:lang w:eastAsia="ru-RU"/>
              </w:rPr>
              <w:t>у</w:t>
            </w:r>
            <w:r>
              <w:rPr>
                <w:rFonts w:cs="Arial"/>
                <w:lang w:eastAsia="ru-RU"/>
              </w:rPr>
              <w:t>теплителем</w:t>
            </w:r>
          </w:p>
        </w:tc>
        <w:tc>
          <w:tcPr>
            <w:tcW w:w="2977" w:type="dxa"/>
            <w:tcBorders>
              <w:top w:val="single" w:sz="4" w:space="0" w:color="auto"/>
              <w:left w:val="single" w:sz="4" w:space="0" w:color="auto"/>
              <w:bottom w:val="single" w:sz="4" w:space="0" w:color="auto"/>
              <w:right w:val="single" w:sz="4" w:space="0" w:color="auto"/>
            </w:tcBorders>
            <w:hideMark/>
          </w:tcPr>
          <w:p w:rsidR="00EC6FB8" w:rsidRDefault="00EC6FB8" w:rsidP="00F06571">
            <w:pPr>
              <w:suppressAutoHyphens w:val="0"/>
              <w:spacing w:after="0"/>
              <w:jc w:val="left"/>
              <w:rPr>
                <w:rFonts w:cs="Arial"/>
                <w:szCs w:val="20"/>
                <w:lang w:eastAsia="ru-RU"/>
              </w:rPr>
            </w:pPr>
          </w:p>
        </w:tc>
      </w:tr>
      <w:tr w:rsidR="00EC6FB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 xml:space="preserve">Металлический каркас, обшит </w:t>
            </w:r>
            <w:proofErr w:type="spellStart"/>
            <w:r>
              <w:rPr>
                <w:rFonts w:cs="Arial"/>
                <w:lang w:eastAsia="ru-RU"/>
              </w:rPr>
              <w:t>гипсокартоном</w:t>
            </w:r>
            <w:proofErr w:type="spellEnd"/>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p>
        </w:tc>
      </w:tr>
      <w:tr w:rsidR="00EC6FB8" w:rsidTr="006B6A8B">
        <w:trPr>
          <w:cantSplit/>
        </w:trPr>
        <w:tc>
          <w:tcPr>
            <w:tcW w:w="3685" w:type="dxa"/>
            <w:tcBorders>
              <w:top w:val="nil"/>
              <w:left w:val="single" w:sz="4" w:space="0" w:color="auto"/>
              <w:bottom w:val="nil"/>
              <w:right w:val="single" w:sz="4" w:space="0" w:color="auto"/>
            </w:tcBorders>
            <w:hideMark/>
          </w:tcPr>
          <w:p w:rsidR="00EC6FB8" w:rsidRDefault="00EC6FB8" w:rsidP="00F06571">
            <w:pPr>
              <w:suppressAutoHyphens w:val="0"/>
              <w:spacing w:after="0"/>
              <w:ind w:left="57"/>
              <w:jc w:val="left"/>
              <w:rPr>
                <w:rFonts w:cs="Arial"/>
                <w:lang w:eastAsia="ru-RU"/>
              </w:rPr>
            </w:pPr>
            <w:r>
              <w:rPr>
                <w:rFonts w:cs="Arial"/>
                <w:lang w:eastAsia="ru-RU"/>
              </w:rPr>
              <w:t>4. Перекрытия</w:t>
            </w:r>
          </w:p>
        </w:tc>
        <w:tc>
          <w:tcPr>
            <w:tcW w:w="2977" w:type="dxa"/>
            <w:tcBorders>
              <w:top w:val="nil"/>
              <w:left w:val="single" w:sz="4" w:space="0" w:color="auto"/>
              <w:bottom w:val="nil"/>
              <w:right w:val="single" w:sz="4" w:space="0" w:color="auto"/>
            </w:tcBorders>
            <w:hideMark/>
          </w:tcPr>
          <w:p w:rsidR="00EC6FB8" w:rsidRDefault="00EC6FB8" w:rsidP="00F06571">
            <w:pPr>
              <w:suppressAutoHyphens w:val="0"/>
              <w:spacing w:after="0"/>
              <w:ind w:left="57"/>
              <w:jc w:val="left"/>
              <w:rPr>
                <w:rFonts w:cs="Arial"/>
                <w:lang w:eastAsia="ru-RU"/>
              </w:rPr>
            </w:pPr>
            <w:r>
              <w:rPr>
                <w:rFonts w:cs="Arial"/>
                <w:lang w:eastAsia="ru-RU"/>
              </w:rPr>
              <w:t>Деревянные отепленные</w:t>
            </w:r>
          </w:p>
        </w:tc>
        <w:tc>
          <w:tcPr>
            <w:tcW w:w="2977" w:type="dxa"/>
            <w:tcBorders>
              <w:top w:val="nil"/>
              <w:left w:val="single" w:sz="4" w:space="0" w:color="auto"/>
              <w:bottom w:val="nil"/>
              <w:right w:val="single" w:sz="4" w:space="0" w:color="auto"/>
            </w:tcBorders>
            <w:hideMark/>
          </w:tcPr>
          <w:p w:rsidR="00EC6FB8" w:rsidRDefault="00EC6FB8" w:rsidP="00F06571">
            <w:pPr>
              <w:suppressAutoHyphens w:val="0"/>
              <w:spacing w:after="0"/>
              <w:ind w:left="57"/>
              <w:jc w:val="left"/>
              <w:rPr>
                <w:rFonts w:cs="Arial"/>
                <w:lang w:eastAsia="ru-RU"/>
              </w:rPr>
            </w:pPr>
            <w:r>
              <w:rPr>
                <w:rFonts w:cs="Arial"/>
                <w:lang w:eastAsia="ru-RU"/>
              </w:rPr>
              <w:t>Хорошее</w:t>
            </w:r>
          </w:p>
        </w:tc>
      </w:tr>
      <w:tr w:rsidR="00EC6FB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 xml:space="preserve">Двухскатная, </w:t>
            </w:r>
            <w:proofErr w:type="spellStart"/>
            <w:r>
              <w:rPr>
                <w:rFonts w:cs="Arial"/>
                <w:lang w:eastAsia="ru-RU"/>
              </w:rPr>
              <w:t>профнастил</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EC6FB8" w:rsidRDefault="00EC6FB8" w:rsidP="00F06571">
            <w:pPr>
              <w:suppressAutoHyphens w:val="0"/>
              <w:spacing w:after="0"/>
              <w:jc w:val="left"/>
              <w:rPr>
                <w:rFonts w:cs="Arial"/>
                <w:szCs w:val="20"/>
                <w:lang w:eastAsia="ru-RU"/>
              </w:rPr>
            </w:pPr>
            <w:r>
              <w:rPr>
                <w:rFonts w:cs="Arial"/>
                <w:szCs w:val="20"/>
                <w:lang w:eastAsia="ru-RU"/>
              </w:rPr>
              <w:t>Хорошее</w:t>
            </w:r>
          </w:p>
        </w:tc>
      </w:tr>
      <w:tr w:rsidR="00EC6FB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496108" w:rsidP="00F06571">
            <w:pPr>
              <w:suppressAutoHyphens w:val="0"/>
              <w:spacing w:after="0"/>
              <w:ind w:left="57"/>
              <w:jc w:val="left"/>
              <w:rPr>
                <w:rFonts w:cs="Arial"/>
                <w:lang w:eastAsia="ru-RU"/>
              </w:rPr>
            </w:pPr>
            <w:proofErr w:type="gramStart"/>
            <w:r>
              <w:rPr>
                <w:rFonts w:cs="Arial"/>
                <w:lang w:eastAsia="ru-RU"/>
              </w:rPr>
              <w:t>Деревянные</w:t>
            </w:r>
            <w:proofErr w:type="gramEnd"/>
            <w:r>
              <w:rPr>
                <w:rFonts w:cs="Arial"/>
                <w:lang w:eastAsia="ru-RU"/>
              </w:rPr>
              <w:t xml:space="preserve">, покрыты </w:t>
            </w:r>
            <w:r w:rsidR="00EC6FB8">
              <w:rPr>
                <w:rFonts w:cs="Arial"/>
                <w:lang w:eastAsia="ru-RU"/>
              </w:rPr>
              <w:t>фанерой, окрашены</w:t>
            </w:r>
          </w:p>
        </w:tc>
        <w:tc>
          <w:tcPr>
            <w:tcW w:w="2977" w:type="dxa"/>
            <w:tcBorders>
              <w:top w:val="single" w:sz="4" w:space="0" w:color="auto"/>
              <w:left w:val="single" w:sz="4" w:space="0" w:color="auto"/>
              <w:bottom w:val="single" w:sz="4" w:space="0" w:color="auto"/>
              <w:right w:val="single" w:sz="4" w:space="0" w:color="auto"/>
            </w:tcBorders>
          </w:tcPr>
          <w:p w:rsidR="00EC6FB8" w:rsidRDefault="00EC6FB8" w:rsidP="00F06571">
            <w:pPr>
              <w:suppressAutoHyphens w:val="0"/>
              <w:spacing w:after="0"/>
              <w:jc w:val="left"/>
              <w:rPr>
                <w:rFonts w:cs="Arial"/>
                <w:szCs w:val="20"/>
                <w:lang w:eastAsia="ru-RU"/>
              </w:rPr>
            </w:pPr>
            <w:r>
              <w:rPr>
                <w:rFonts w:cs="Arial"/>
                <w:lang w:eastAsia="ru-RU"/>
              </w:rPr>
              <w:t>Хорошее</w:t>
            </w:r>
          </w:p>
          <w:p w:rsidR="00EC6FB8" w:rsidRDefault="00EC6FB8" w:rsidP="00F06571">
            <w:pPr>
              <w:suppressAutoHyphens w:val="0"/>
              <w:spacing w:after="0"/>
              <w:jc w:val="left"/>
              <w:rPr>
                <w:rFonts w:cs="Arial"/>
                <w:szCs w:val="20"/>
                <w:lang w:eastAsia="ru-RU"/>
              </w:rPr>
            </w:pPr>
          </w:p>
        </w:tc>
      </w:tr>
      <w:tr w:rsidR="00EC6FB8" w:rsidTr="006B6A8B">
        <w:trPr>
          <w:cantSplit/>
        </w:trPr>
        <w:tc>
          <w:tcPr>
            <w:tcW w:w="3685" w:type="dxa"/>
            <w:tcBorders>
              <w:top w:val="single" w:sz="4" w:space="0" w:color="auto"/>
              <w:left w:val="single" w:sz="4" w:space="0" w:color="auto"/>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Стеклопакеты</w:t>
            </w:r>
          </w:p>
        </w:tc>
        <w:tc>
          <w:tcPr>
            <w:tcW w:w="2977" w:type="dxa"/>
            <w:vMerge w:val="restart"/>
            <w:tcBorders>
              <w:top w:val="single" w:sz="4" w:space="0" w:color="auto"/>
              <w:left w:val="nil"/>
              <w:bottom w:val="nil"/>
              <w:right w:val="single" w:sz="4" w:space="0" w:color="auto"/>
            </w:tcBorders>
          </w:tcPr>
          <w:p w:rsidR="00EC6FB8" w:rsidRDefault="00EC6FB8" w:rsidP="00F06571">
            <w:pPr>
              <w:suppressAutoHyphens w:val="0"/>
              <w:spacing w:after="0"/>
              <w:jc w:val="left"/>
              <w:rPr>
                <w:rFonts w:cs="Arial"/>
                <w:lang w:eastAsia="ru-RU"/>
              </w:rPr>
            </w:pPr>
          </w:p>
          <w:p w:rsidR="00EC6FB8" w:rsidRDefault="00EC6FB8" w:rsidP="00F06571">
            <w:pPr>
              <w:suppressAutoHyphens w:val="0"/>
              <w:spacing w:after="0"/>
              <w:jc w:val="left"/>
              <w:rPr>
                <w:rFonts w:cs="Arial"/>
                <w:szCs w:val="20"/>
                <w:lang w:eastAsia="ru-RU"/>
              </w:rPr>
            </w:pPr>
            <w:r>
              <w:rPr>
                <w:rFonts w:cs="Arial"/>
                <w:lang w:eastAsia="ru-RU"/>
              </w:rPr>
              <w:t>Хорошее</w:t>
            </w:r>
          </w:p>
        </w:tc>
      </w:tr>
      <w:tr w:rsidR="00EC6FB8" w:rsidTr="006B6A8B">
        <w:trPr>
          <w:cantSplit/>
        </w:trPr>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szCs w:val="20"/>
                <w:lang w:eastAsia="ru-RU"/>
              </w:rPr>
            </w:pP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nil"/>
              <w:left w:val="nil"/>
              <w:bottom w:val="nil"/>
              <w:right w:val="single" w:sz="4" w:space="0" w:color="auto"/>
            </w:tcBorders>
            <w:hideMark/>
          </w:tcPr>
          <w:p w:rsidR="00EC6FB8" w:rsidRDefault="00EC6FB8" w:rsidP="00F06571">
            <w:pPr>
              <w:suppressAutoHyphens w:val="0"/>
              <w:spacing w:after="0"/>
              <w:jc w:val="left"/>
              <w:rPr>
                <w:rFonts w:cs="Arial"/>
                <w:szCs w:val="20"/>
                <w:lang w:eastAsia="ru-RU"/>
              </w:rPr>
            </w:pPr>
            <w:r>
              <w:rPr>
                <w:rFonts w:cs="Arial"/>
                <w:szCs w:val="20"/>
                <w:lang w:eastAsia="ru-RU"/>
              </w:rPr>
              <w:t>Хорошее</w:t>
            </w:r>
          </w:p>
        </w:tc>
      </w:tr>
      <w:tr w:rsidR="00EC6FB8" w:rsidTr="006B6A8B">
        <w:tc>
          <w:tcPr>
            <w:tcW w:w="3685" w:type="dxa"/>
            <w:tcBorders>
              <w:top w:val="nil"/>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rPr>
          <w:cantSplit/>
        </w:trPr>
        <w:tc>
          <w:tcPr>
            <w:tcW w:w="3685" w:type="dxa"/>
            <w:tcBorders>
              <w:top w:val="single" w:sz="4" w:space="0" w:color="auto"/>
              <w:left w:val="single" w:sz="4" w:space="0" w:color="auto"/>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EC6FB8" w:rsidRDefault="00EC6FB8" w:rsidP="00F06571">
            <w:pPr>
              <w:suppressAutoHyphens w:val="0"/>
              <w:spacing w:after="0"/>
              <w:jc w:val="left"/>
              <w:rPr>
                <w:rFonts w:cs="Arial"/>
                <w:lang w:eastAsia="ru-RU"/>
              </w:rPr>
            </w:pPr>
            <w:r>
              <w:rPr>
                <w:rFonts w:cs="Arial"/>
                <w:lang w:eastAsia="ru-RU"/>
              </w:rPr>
              <w:t xml:space="preserve">Обшито плитой ОСБ  </w:t>
            </w:r>
            <w:proofErr w:type="gramStart"/>
            <w:r>
              <w:rPr>
                <w:rFonts w:cs="Arial"/>
                <w:lang w:eastAsia="ru-RU"/>
              </w:rPr>
              <w:t>гипсокартонном</w:t>
            </w:r>
            <w:proofErr w:type="gramEnd"/>
            <w:r>
              <w:rPr>
                <w:rFonts w:cs="Arial"/>
                <w:lang w:eastAsia="ru-RU"/>
              </w:rPr>
              <w:t>,</w:t>
            </w:r>
          </w:p>
          <w:p w:rsidR="00EC6FB8" w:rsidRDefault="00EC6FB8" w:rsidP="00F06571">
            <w:pPr>
              <w:suppressAutoHyphens w:val="0"/>
              <w:spacing w:after="0"/>
              <w:jc w:val="left"/>
              <w:rPr>
                <w:rFonts w:cs="Arial"/>
                <w:lang w:eastAsia="ru-RU"/>
              </w:rPr>
            </w:pPr>
            <w:r>
              <w:rPr>
                <w:rFonts w:cs="Arial"/>
                <w:lang w:eastAsia="ru-RU"/>
              </w:rPr>
              <w:t xml:space="preserve">Обшито плитой ОСБ и </w:t>
            </w:r>
            <w:proofErr w:type="spellStart"/>
            <w:r>
              <w:rPr>
                <w:rFonts w:cs="Arial"/>
                <w:lang w:eastAsia="ru-RU"/>
              </w:rPr>
              <w:t>металлосайдингом</w:t>
            </w:r>
            <w:proofErr w:type="spellEnd"/>
          </w:p>
        </w:tc>
        <w:tc>
          <w:tcPr>
            <w:tcW w:w="2977" w:type="dxa"/>
            <w:vMerge w:val="restart"/>
            <w:tcBorders>
              <w:top w:val="single" w:sz="4" w:space="0" w:color="auto"/>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r>
              <w:rPr>
                <w:rFonts w:cs="Arial"/>
                <w:lang w:eastAsia="ru-RU"/>
              </w:rPr>
              <w:t>Хорошее</w:t>
            </w:r>
          </w:p>
          <w:p w:rsidR="00EC6FB8" w:rsidRDefault="00EC6FB8" w:rsidP="00F06571">
            <w:pPr>
              <w:suppressAutoHyphens w:val="0"/>
              <w:spacing w:after="0"/>
              <w:ind w:left="57"/>
              <w:jc w:val="left"/>
              <w:rPr>
                <w:rFonts w:cs="Arial"/>
                <w:lang w:eastAsia="ru-RU"/>
              </w:rPr>
            </w:pPr>
          </w:p>
        </w:tc>
      </w:tr>
      <w:tr w:rsidR="00EC6FB8" w:rsidTr="006B6A8B">
        <w:trPr>
          <w:cantSplit/>
        </w:trPr>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proofErr w:type="gramStart"/>
            <w:r>
              <w:rPr>
                <w:rFonts w:cs="Arial"/>
                <w:lang w:eastAsia="ru-RU"/>
              </w:rPr>
              <w:t>Наружная</w:t>
            </w:r>
            <w:proofErr w:type="gramEnd"/>
            <w:r>
              <w:rPr>
                <w:rFonts w:cs="Arial"/>
                <w:lang w:eastAsia="ru-RU"/>
              </w:rPr>
              <w:t xml:space="preserve"> (цоколь)</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rPr>
          <w:cantSplit/>
        </w:trPr>
        <w:tc>
          <w:tcPr>
            <w:tcW w:w="3685" w:type="dxa"/>
            <w:tcBorders>
              <w:top w:val="single" w:sz="4" w:space="0" w:color="auto"/>
              <w:left w:val="single" w:sz="4" w:space="0" w:color="auto"/>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rPr>
          <w:cantSplit/>
        </w:trPr>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электроплиты</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Вентиляция</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rPr>
          <w:cantSplit/>
        </w:trPr>
        <w:tc>
          <w:tcPr>
            <w:tcW w:w="3685" w:type="dxa"/>
            <w:tcBorders>
              <w:top w:val="single" w:sz="4" w:space="0" w:color="auto"/>
              <w:left w:val="single" w:sz="4" w:space="0" w:color="auto"/>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proofErr w:type="gramStart"/>
            <w:r>
              <w:rPr>
                <w:rFonts w:cs="Arial"/>
                <w:lang w:eastAsia="ru-RU"/>
              </w:rPr>
              <w:t>Центральное</w:t>
            </w:r>
            <w:proofErr w:type="gramEnd"/>
            <w:r>
              <w:rPr>
                <w:rFonts w:cs="Arial"/>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Хорошее</w:t>
            </w:r>
          </w:p>
        </w:tc>
      </w:tr>
      <w:tr w:rsidR="00EC6FB8" w:rsidTr="006B6A8B">
        <w:trPr>
          <w:cantSplit/>
        </w:trPr>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p w:rsidR="00EC6FB8" w:rsidRDefault="00EC6FB8" w:rsidP="00F06571">
            <w:pPr>
              <w:suppressAutoHyphens w:val="0"/>
              <w:spacing w:after="0"/>
              <w:ind w:left="57"/>
              <w:jc w:val="left"/>
              <w:rPr>
                <w:rFonts w:cs="Arial"/>
                <w:lang w:eastAsia="ru-RU"/>
              </w:rPr>
            </w:pPr>
            <w:r>
              <w:rPr>
                <w:rFonts w:cs="Arial"/>
                <w:lang w:eastAsia="ru-RU"/>
              </w:rPr>
              <w:t>Хорошее</w:t>
            </w:r>
          </w:p>
        </w:tc>
      </w:tr>
      <w:tr w:rsidR="00EC6FB8" w:rsidTr="006B6A8B">
        <w:tc>
          <w:tcPr>
            <w:tcW w:w="3685" w:type="dxa"/>
            <w:tcBorders>
              <w:top w:val="nil"/>
              <w:left w:val="single" w:sz="4" w:space="0" w:color="auto"/>
              <w:bottom w:val="nil"/>
              <w:right w:val="single" w:sz="4" w:space="0" w:color="auto"/>
            </w:tcBorders>
            <w:vAlign w:val="bottom"/>
          </w:tcPr>
          <w:p w:rsidR="00EC6FB8" w:rsidRDefault="00EC6FB8" w:rsidP="00F06571">
            <w:pPr>
              <w:suppressAutoHyphens w:val="0"/>
              <w:spacing w:after="0"/>
              <w:ind w:left="993"/>
              <w:jc w:val="left"/>
              <w:rPr>
                <w:rFonts w:cs="Arial"/>
                <w:lang w:eastAsia="ru-RU"/>
              </w:rPr>
            </w:pPr>
          </w:p>
          <w:p w:rsidR="00EC6FB8" w:rsidRDefault="00EC6FB8" w:rsidP="00F06571">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От водонагревателей</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Септик</w:t>
            </w:r>
          </w:p>
        </w:tc>
        <w:tc>
          <w:tcPr>
            <w:tcW w:w="2977" w:type="dxa"/>
            <w:tcBorders>
              <w:top w:val="nil"/>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Хорошее</w:t>
            </w: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газоснабжение</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p w:rsidR="00EC6FB8" w:rsidRDefault="00EC6FB8" w:rsidP="00F06571">
            <w:pPr>
              <w:suppressAutoHyphens w:val="0"/>
              <w:spacing w:after="0"/>
              <w:ind w:left="57"/>
              <w:jc w:val="left"/>
              <w:rPr>
                <w:rFonts w:cs="Arial"/>
                <w:lang w:eastAsia="ru-RU"/>
              </w:rPr>
            </w:pPr>
            <w:r>
              <w:rPr>
                <w:rFonts w:cs="Arial"/>
                <w:lang w:eastAsia="ru-RU"/>
              </w:rPr>
              <w:t>Хорошее</w:t>
            </w: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Требуется ремонт</w:t>
            </w:r>
          </w:p>
        </w:tc>
      </w:tr>
    </w:tbl>
    <w:p w:rsidR="009B1677" w:rsidRDefault="00EC772B" w:rsidP="009B1677">
      <w:pPr>
        <w:suppressAutoHyphens w:val="0"/>
        <w:spacing w:before="120" w:after="0"/>
        <w:jc w:val="center"/>
        <w:rPr>
          <w:rFonts w:cs="Arial"/>
          <w:lang w:eastAsia="ru-RU"/>
        </w:rPr>
      </w:pPr>
      <w:r>
        <w:rPr>
          <w:rFonts w:cs="Arial"/>
          <w:lang w:eastAsia="ru-RU"/>
        </w:rPr>
        <w:t>Заместитель</w:t>
      </w:r>
      <w:r w:rsidR="009B1677">
        <w:rPr>
          <w:rFonts w:cs="Arial"/>
          <w:lang w:eastAsia="ru-RU"/>
        </w:rPr>
        <w:t xml:space="preserve"> главы администрации по инфраструктуре, </w:t>
      </w:r>
    </w:p>
    <w:p w:rsidR="009B1677" w:rsidRDefault="009B1677" w:rsidP="009B1677">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9B1677" w:rsidRDefault="00EC772B" w:rsidP="009B1677">
      <w:pPr>
        <w:suppressAutoHyphens w:val="0"/>
        <w:spacing w:after="0"/>
        <w:jc w:val="center"/>
        <w:rPr>
          <w:rFonts w:cs="Arial"/>
          <w:lang w:eastAsia="ru-RU"/>
        </w:rPr>
      </w:pPr>
      <w:r>
        <w:rPr>
          <w:rFonts w:cs="Arial"/>
          <w:lang w:eastAsia="ru-RU"/>
        </w:rPr>
        <w:t>начальник</w:t>
      </w:r>
      <w:r w:rsidR="009B1677">
        <w:rPr>
          <w:rFonts w:cs="Arial"/>
          <w:lang w:eastAsia="ru-RU"/>
        </w:rPr>
        <w:t xml:space="preserve"> УИХК администрации Котласского муниципального округа</w:t>
      </w:r>
    </w:p>
    <w:p w:rsidR="009B1677" w:rsidRDefault="009B1677" w:rsidP="009B1677">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9B1677" w:rsidTr="009B1677">
        <w:tc>
          <w:tcPr>
            <w:tcW w:w="2580" w:type="dxa"/>
            <w:tcBorders>
              <w:top w:val="nil"/>
              <w:left w:val="nil"/>
              <w:bottom w:val="single" w:sz="4" w:space="0" w:color="auto"/>
              <w:right w:val="nil"/>
            </w:tcBorders>
            <w:vAlign w:val="bottom"/>
          </w:tcPr>
          <w:p w:rsidR="009B1677" w:rsidRDefault="009B1677" w:rsidP="009B1677">
            <w:pPr>
              <w:suppressAutoHyphens w:val="0"/>
              <w:spacing w:after="0"/>
              <w:jc w:val="center"/>
              <w:rPr>
                <w:rFonts w:cs="Arial"/>
                <w:lang w:eastAsia="ru-RU"/>
              </w:rPr>
            </w:pPr>
          </w:p>
        </w:tc>
        <w:tc>
          <w:tcPr>
            <w:tcW w:w="283" w:type="dxa"/>
            <w:vAlign w:val="bottom"/>
          </w:tcPr>
          <w:p w:rsidR="009B1677" w:rsidRDefault="009B1677" w:rsidP="009B1677">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EC772B" w:rsidRPr="00EC772B" w:rsidRDefault="00EC772B" w:rsidP="00EC772B">
            <w:pPr>
              <w:suppressAutoHyphens w:val="0"/>
              <w:spacing w:after="0"/>
              <w:jc w:val="center"/>
              <w:rPr>
                <w:rFonts w:cs="Arial"/>
                <w:lang w:eastAsia="ru-RU" w:bidi="ru-RU"/>
              </w:rPr>
            </w:pPr>
            <w:proofErr w:type="spellStart"/>
            <w:r w:rsidRPr="00EC772B">
              <w:rPr>
                <w:rFonts w:cs="Arial"/>
                <w:lang w:eastAsia="ru-RU" w:bidi="ru-RU"/>
              </w:rPr>
              <w:t>В.П.Проскуряков</w:t>
            </w:r>
            <w:proofErr w:type="spellEnd"/>
          </w:p>
          <w:p w:rsidR="009B1677" w:rsidRDefault="009B1677" w:rsidP="009B1677">
            <w:pPr>
              <w:suppressAutoHyphens w:val="0"/>
              <w:spacing w:after="0"/>
              <w:jc w:val="center"/>
              <w:rPr>
                <w:rFonts w:cs="Arial"/>
                <w:lang w:eastAsia="ru-RU"/>
              </w:rPr>
            </w:pPr>
          </w:p>
        </w:tc>
      </w:tr>
      <w:tr w:rsidR="009B1677" w:rsidTr="009B1677">
        <w:tc>
          <w:tcPr>
            <w:tcW w:w="2580" w:type="dxa"/>
            <w:hideMark/>
          </w:tcPr>
          <w:p w:rsidR="009B1677" w:rsidRDefault="009B1677" w:rsidP="009B1677">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9B1677" w:rsidRDefault="009B1677" w:rsidP="009B1677">
            <w:pPr>
              <w:suppressAutoHyphens w:val="0"/>
              <w:spacing w:after="0"/>
              <w:jc w:val="left"/>
              <w:rPr>
                <w:rFonts w:cs="Arial"/>
                <w:sz w:val="18"/>
                <w:szCs w:val="18"/>
                <w:lang w:eastAsia="ru-RU"/>
              </w:rPr>
            </w:pPr>
          </w:p>
        </w:tc>
        <w:tc>
          <w:tcPr>
            <w:tcW w:w="3402" w:type="dxa"/>
            <w:hideMark/>
          </w:tcPr>
          <w:p w:rsidR="009B1677" w:rsidRDefault="009B1677" w:rsidP="009B1677">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9B1677" w:rsidRDefault="009B1677" w:rsidP="009B1677">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9B1677" w:rsidTr="009B1677">
        <w:tc>
          <w:tcPr>
            <w:tcW w:w="187" w:type="dxa"/>
            <w:vAlign w:val="bottom"/>
            <w:hideMark/>
          </w:tcPr>
          <w:p w:rsidR="009B1677" w:rsidRDefault="009B1677" w:rsidP="009B1677">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9B1677" w:rsidRDefault="009B1677" w:rsidP="009B1677">
            <w:pPr>
              <w:suppressAutoHyphens w:val="0"/>
              <w:spacing w:after="0"/>
              <w:jc w:val="center"/>
              <w:rPr>
                <w:rFonts w:cs="Arial"/>
                <w:lang w:eastAsia="ru-RU"/>
              </w:rPr>
            </w:pPr>
          </w:p>
        </w:tc>
        <w:tc>
          <w:tcPr>
            <w:tcW w:w="255" w:type="dxa"/>
            <w:vAlign w:val="bottom"/>
            <w:hideMark/>
          </w:tcPr>
          <w:p w:rsidR="009B1677" w:rsidRDefault="009B1677" w:rsidP="009B1677">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9B1677" w:rsidRDefault="009B1677" w:rsidP="009B1677">
            <w:pPr>
              <w:suppressAutoHyphens w:val="0"/>
              <w:spacing w:after="0"/>
              <w:jc w:val="center"/>
              <w:rPr>
                <w:rFonts w:cs="Arial"/>
                <w:lang w:eastAsia="ru-RU"/>
              </w:rPr>
            </w:pPr>
          </w:p>
        </w:tc>
        <w:tc>
          <w:tcPr>
            <w:tcW w:w="465" w:type="dxa"/>
            <w:vAlign w:val="bottom"/>
            <w:hideMark/>
          </w:tcPr>
          <w:p w:rsidR="009B1677" w:rsidRDefault="009B1677" w:rsidP="009B1677">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9B1677" w:rsidRDefault="009B1677" w:rsidP="009B1677">
            <w:pPr>
              <w:suppressAutoHyphens w:val="0"/>
              <w:spacing w:after="0"/>
              <w:jc w:val="left"/>
              <w:rPr>
                <w:rFonts w:cs="Arial"/>
                <w:lang w:eastAsia="ru-RU"/>
              </w:rPr>
            </w:pPr>
          </w:p>
        </w:tc>
        <w:tc>
          <w:tcPr>
            <w:tcW w:w="255" w:type="dxa"/>
            <w:vAlign w:val="bottom"/>
            <w:hideMark/>
          </w:tcPr>
          <w:p w:rsidR="009B1677" w:rsidRDefault="009B1677" w:rsidP="009B1677">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9B1677" w:rsidRDefault="009B1677" w:rsidP="009B1677">
      <w:pPr>
        <w:suppressAutoHyphens w:val="0"/>
        <w:spacing w:before="400" w:after="0"/>
        <w:jc w:val="left"/>
        <w:rPr>
          <w:rFonts w:cs="Arial"/>
          <w:lang w:eastAsia="ru-RU"/>
        </w:rPr>
      </w:pPr>
      <w:r>
        <w:rPr>
          <w:rFonts w:cs="Arial"/>
          <w:lang w:eastAsia="ru-RU"/>
        </w:rPr>
        <w:t>М.П.</w:t>
      </w:r>
    </w:p>
    <w:p w:rsidR="00496108" w:rsidRDefault="00496108" w:rsidP="00496108">
      <w:pPr>
        <w:spacing w:before="400"/>
        <w:jc w:val="center"/>
        <w:outlineLvl w:val="0"/>
        <w:rPr>
          <w:rFonts w:cs="Arial"/>
          <w:b/>
          <w:bCs/>
          <w:sz w:val="26"/>
          <w:szCs w:val="26"/>
          <w:lang w:eastAsia="ru-RU"/>
        </w:rPr>
      </w:pPr>
      <w:r>
        <w:rPr>
          <w:rFonts w:cs="Arial"/>
          <w:b/>
          <w:bCs/>
          <w:sz w:val="26"/>
          <w:szCs w:val="26"/>
          <w:lang w:eastAsia="ru-RU"/>
        </w:rPr>
        <w:lastRenderedPageBreak/>
        <w:t>АКТ</w:t>
      </w:r>
    </w:p>
    <w:p w:rsidR="00496108" w:rsidRDefault="00496108" w:rsidP="00496108">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496108" w:rsidRDefault="00496108" w:rsidP="00496108">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496108" w:rsidRDefault="00496108" w:rsidP="00496108">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Pr>
          <w:rFonts w:cs="Arial"/>
          <w:u w:val="single"/>
          <w:lang w:eastAsia="ru-RU"/>
        </w:rPr>
        <w:t>Архангельская область, Котласский</w:t>
      </w:r>
      <w:r w:rsidR="009B1677">
        <w:rPr>
          <w:rFonts w:cs="Arial"/>
          <w:u w:val="single"/>
          <w:lang w:eastAsia="ru-RU"/>
        </w:rPr>
        <w:t xml:space="preserve"> муниципальный округ</w:t>
      </w:r>
      <w:r>
        <w:rPr>
          <w:rFonts w:cs="Arial"/>
          <w:u w:val="single"/>
          <w:lang w:eastAsia="ru-RU"/>
        </w:rPr>
        <w:t xml:space="preserve">, пос. </w:t>
      </w:r>
      <w:proofErr w:type="spellStart"/>
      <w:r>
        <w:rPr>
          <w:rFonts w:cs="Arial"/>
          <w:u w:val="single"/>
          <w:lang w:eastAsia="ru-RU"/>
        </w:rPr>
        <w:t>Черемушский</w:t>
      </w:r>
      <w:proofErr w:type="spellEnd"/>
      <w:r>
        <w:rPr>
          <w:rFonts w:cs="Arial"/>
          <w:u w:val="single"/>
          <w:lang w:eastAsia="ru-RU"/>
        </w:rPr>
        <w:t>, ул. Песчаная, д. 16 «А», корпус 2</w:t>
      </w:r>
    </w:p>
    <w:p w:rsidR="00496108" w:rsidRDefault="00496108" w:rsidP="00496108">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 xml:space="preserve">9-ти квартирный малоэтажный жилой дом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2014</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w:t>
      </w:r>
    </w:p>
    <w:p w:rsidR="00496108" w:rsidRDefault="00496108" w:rsidP="006A0C47">
      <w:pPr>
        <w:suppressAutoHyphens w:val="0"/>
        <w:spacing w:after="0"/>
        <w:ind w:firstLine="567"/>
        <w:jc w:val="left"/>
        <w:rPr>
          <w:rFonts w:cs="Arial"/>
          <w:sz w:val="2"/>
          <w:szCs w:val="2"/>
          <w:lang w:eastAsia="ru-RU"/>
        </w:rPr>
      </w:pPr>
      <w:r>
        <w:rPr>
          <w:rFonts w:cs="Arial"/>
          <w:lang w:eastAsia="ru-RU"/>
        </w:rPr>
        <w:t>6. Степень фактического износа</w:t>
      </w:r>
    </w:p>
    <w:p w:rsidR="00496108" w:rsidRDefault="00496108" w:rsidP="006A0C47">
      <w:pPr>
        <w:suppressAutoHyphens w:val="0"/>
        <w:spacing w:after="0"/>
        <w:ind w:firstLine="567"/>
        <w:jc w:val="left"/>
        <w:rPr>
          <w:rFonts w:cs="Arial"/>
          <w:sz w:val="2"/>
          <w:szCs w:val="2"/>
          <w:lang w:eastAsia="ru-RU"/>
        </w:rPr>
      </w:pPr>
      <w:r>
        <w:rPr>
          <w:rFonts w:cs="Arial"/>
          <w:lang w:eastAsia="ru-RU"/>
        </w:rPr>
        <w:t>7. Год последнего капитального ремонта</w:t>
      </w:r>
    </w:p>
    <w:p w:rsidR="00496108" w:rsidRDefault="00496108" w:rsidP="006A0C47">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9. Количество этажей  </w:t>
      </w:r>
      <w:r>
        <w:rPr>
          <w:rFonts w:cs="Arial"/>
          <w:b/>
          <w:lang w:eastAsia="ru-RU"/>
        </w:rPr>
        <w:t>2</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11. Наличие цокольного этажа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13. Наличие мезонина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14. Количество квартир  </w:t>
      </w:r>
      <w:r>
        <w:rPr>
          <w:rFonts w:cs="Arial"/>
          <w:b/>
          <w:lang w:eastAsia="ru-RU"/>
        </w:rPr>
        <w:t>9</w:t>
      </w:r>
    </w:p>
    <w:p w:rsidR="00496108" w:rsidRDefault="00496108" w:rsidP="006A0C47">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p>
    <w:p w:rsidR="00496108" w:rsidRDefault="00496108" w:rsidP="006A0C47">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496108" w:rsidRDefault="00496108" w:rsidP="006A0C47">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96108" w:rsidRDefault="00496108" w:rsidP="00496108">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Pr>
          <w:rFonts w:cs="Arial"/>
          <w:b/>
          <w:lang w:eastAsia="ru-RU"/>
        </w:rPr>
        <w:t xml:space="preserve">1465 </w:t>
      </w:r>
      <w:r>
        <w:rPr>
          <w:rFonts w:cs="Arial"/>
          <w:lang w:eastAsia="ru-RU"/>
        </w:rPr>
        <w:t>куб. м</w:t>
      </w:r>
    </w:p>
    <w:p w:rsidR="00496108" w:rsidRDefault="00496108" w:rsidP="00496108">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496108" w:rsidRDefault="00496108" w:rsidP="006A0C47">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Pr>
          <w:rFonts w:cs="Arial"/>
          <w:b/>
          <w:lang w:eastAsia="ru-RU"/>
        </w:rPr>
        <w:t>453,1</w:t>
      </w:r>
      <w:r>
        <w:rPr>
          <w:rFonts w:cs="Arial"/>
          <w:lang w:eastAsia="ru-RU"/>
        </w:rPr>
        <w:t xml:space="preserve"> кв. м</w:t>
      </w:r>
    </w:p>
    <w:p w:rsidR="00496108" w:rsidRDefault="00496108" w:rsidP="006A0C47">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sidR="004C123E">
        <w:rPr>
          <w:rFonts w:cs="Arial"/>
          <w:b/>
          <w:lang w:eastAsia="ru-RU"/>
        </w:rPr>
        <w:t>453,1</w:t>
      </w:r>
      <w:r>
        <w:rPr>
          <w:rFonts w:cs="Arial"/>
          <w:b/>
          <w:lang w:eastAsia="ru-RU"/>
        </w:rPr>
        <w:t xml:space="preserve"> </w:t>
      </w:r>
      <w:r>
        <w:rPr>
          <w:rFonts w:cs="Arial"/>
          <w:lang w:eastAsia="ru-RU"/>
        </w:rPr>
        <w:t>кв. м</w:t>
      </w:r>
    </w:p>
    <w:p w:rsidR="00496108" w:rsidRDefault="00496108" w:rsidP="006A0C47">
      <w:pPr>
        <w:tabs>
          <w:tab w:val="center" w:pos="6096"/>
          <w:tab w:val="left" w:pos="8080"/>
        </w:tabs>
        <w:suppressAutoHyphens w:val="0"/>
        <w:spacing w:after="0"/>
        <w:ind w:firstLine="567"/>
        <w:rPr>
          <w:rFonts w:cs="Arial"/>
          <w:sz w:val="2"/>
          <w:szCs w:val="2"/>
          <w:lang w:eastAsia="ru-RU"/>
        </w:rPr>
      </w:pPr>
      <w:r>
        <w:rPr>
          <w:rFonts w:cs="Arial"/>
          <w:lang w:eastAsia="ru-RU"/>
        </w:rPr>
        <w:t>в) нежилых помещений (общая площадь нежилых помещений, не входящих в состав общего имущ</w:t>
      </w:r>
      <w:r w:rsidR="00AE1EE5">
        <w:rPr>
          <w:rFonts w:cs="Arial"/>
          <w:lang w:eastAsia="ru-RU"/>
        </w:rPr>
        <w:t xml:space="preserve">ества в многоквартирном доме)  </w:t>
      </w:r>
      <w:r>
        <w:rPr>
          <w:rFonts w:cs="Arial"/>
          <w:lang w:eastAsia="ru-RU"/>
        </w:rPr>
        <w:t>кв. м</w:t>
      </w:r>
    </w:p>
    <w:p w:rsidR="00496108" w:rsidRDefault="00496108" w:rsidP="006A0C47">
      <w:pPr>
        <w:tabs>
          <w:tab w:val="center" w:pos="6804"/>
          <w:tab w:val="left" w:pos="8931"/>
        </w:tabs>
        <w:suppressAutoHyphens w:val="0"/>
        <w:spacing w:after="0"/>
        <w:ind w:firstLine="567"/>
        <w:rPr>
          <w:rFonts w:cs="Arial"/>
          <w:sz w:val="2"/>
          <w:szCs w:val="2"/>
          <w:lang w:eastAsia="ru-RU"/>
        </w:rPr>
      </w:pPr>
      <w:r>
        <w:rPr>
          <w:rFonts w:cs="Arial"/>
          <w:lang w:eastAsia="ru-RU"/>
        </w:rPr>
        <w:t>г) помещений общего пользования (общая площадь нежилых помещений, входящих в состав общего имуще</w:t>
      </w:r>
      <w:r w:rsidR="00AE1EE5">
        <w:rPr>
          <w:rFonts w:cs="Arial"/>
          <w:lang w:eastAsia="ru-RU"/>
        </w:rPr>
        <w:t xml:space="preserve">ства в многоквартирном доме)  </w:t>
      </w:r>
      <w:r>
        <w:rPr>
          <w:rFonts w:cs="Arial"/>
          <w:lang w:eastAsia="ru-RU"/>
        </w:rPr>
        <w:t>кв. м</w:t>
      </w:r>
    </w:p>
    <w:p w:rsidR="00496108" w:rsidRDefault="00496108" w:rsidP="006A0C47">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Pr>
          <w:rFonts w:cs="Arial"/>
          <w:b/>
          <w:lang w:eastAsia="ru-RU"/>
        </w:rPr>
        <w:t>0</w:t>
      </w:r>
      <w:r w:rsidR="006A0C47">
        <w:rPr>
          <w:rFonts w:cs="Arial"/>
          <w:lang w:eastAsia="ru-RU"/>
        </w:rPr>
        <w:t xml:space="preserve"> </w:t>
      </w:r>
      <w:r>
        <w:rPr>
          <w:rFonts w:cs="Arial"/>
          <w:lang w:eastAsia="ru-RU"/>
        </w:rPr>
        <w:t>шт.</w:t>
      </w:r>
    </w:p>
    <w:p w:rsidR="00496108" w:rsidRDefault="00496108" w:rsidP="00496108">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w:t>
      </w:r>
      <w:r>
        <w:rPr>
          <w:rFonts w:cs="Arial"/>
          <w:lang w:eastAsia="ru-RU"/>
        </w:rPr>
        <w:br/>
      </w:r>
    </w:p>
    <w:p w:rsidR="00496108" w:rsidRDefault="00496108" w:rsidP="006A0C47">
      <w:pPr>
        <w:tabs>
          <w:tab w:val="left" w:pos="3969"/>
        </w:tabs>
        <w:suppressAutoHyphens w:val="0"/>
        <w:spacing w:after="0"/>
        <w:jc w:val="left"/>
        <w:rPr>
          <w:rFonts w:cs="Arial"/>
          <w:sz w:val="2"/>
          <w:szCs w:val="2"/>
          <w:lang w:eastAsia="ru-RU"/>
        </w:rPr>
      </w:pPr>
      <w:r>
        <w:rPr>
          <w:rFonts w:cs="Arial"/>
          <w:lang w:eastAsia="ru-RU"/>
        </w:rPr>
        <w:t xml:space="preserve">   кв. м</w:t>
      </w:r>
    </w:p>
    <w:p w:rsidR="00496108" w:rsidRDefault="00496108" w:rsidP="006A0C47">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496108" w:rsidRDefault="00496108" w:rsidP="006A0C47">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496108" w:rsidRDefault="00496108" w:rsidP="006A0C47">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 xml:space="preserve">3690 </w:t>
      </w:r>
      <w:proofErr w:type="spellStart"/>
      <w:r>
        <w:rPr>
          <w:rFonts w:cs="Arial"/>
          <w:lang w:eastAsia="ru-RU"/>
        </w:rPr>
        <w:t>кв.м</w:t>
      </w:r>
      <w:proofErr w:type="spellEnd"/>
      <w:r>
        <w:rPr>
          <w:rFonts w:cs="Arial"/>
          <w:lang w:eastAsia="ru-RU"/>
        </w:rPr>
        <w:t>.</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496108" w:rsidRDefault="00496108" w:rsidP="00496108">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496108" w:rsidTr="006B6A8B">
        <w:tc>
          <w:tcPr>
            <w:tcW w:w="3685"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 xml:space="preserve">Железобетонная монолитная плита, цоколь – шлакобетонные блоки, </w:t>
            </w:r>
            <w:r>
              <w:rPr>
                <w:rFonts w:cs="Arial"/>
                <w:lang w:eastAsia="ru-RU"/>
              </w:rPr>
              <w:lastRenderedPageBreak/>
              <w:t>монолитный пояс</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lastRenderedPageBreak/>
              <w:t>Хорошее</w:t>
            </w: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lastRenderedPageBreak/>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Каркасные</w:t>
            </w:r>
            <w:proofErr w:type="gramEnd"/>
            <w:r>
              <w:rPr>
                <w:rFonts w:cs="Arial"/>
                <w:lang w:eastAsia="ru-RU"/>
              </w:rPr>
              <w:t xml:space="preserve"> с </w:t>
            </w:r>
            <w:r w:rsidR="009507F8">
              <w:rPr>
                <w:rFonts w:cs="Arial"/>
                <w:lang w:eastAsia="ru-RU"/>
              </w:rPr>
              <w:t>у</w:t>
            </w:r>
            <w:r>
              <w:rPr>
                <w:rFonts w:cs="Arial"/>
                <w:lang w:eastAsia="ru-RU"/>
              </w:rPr>
              <w:t>теплителем</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 xml:space="preserve">Металлический каркас, обшит </w:t>
            </w:r>
            <w:proofErr w:type="spellStart"/>
            <w:r>
              <w:rPr>
                <w:rFonts w:cs="Arial"/>
                <w:lang w:eastAsia="ru-RU"/>
              </w:rPr>
              <w:t>гипсокартоном</w:t>
            </w:r>
            <w:proofErr w:type="spellEnd"/>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4. Перекрытия</w:t>
            </w:r>
          </w:p>
        </w:tc>
        <w:tc>
          <w:tcPr>
            <w:tcW w:w="2977" w:type="dxa"/>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Деревянные отепленные</w:t>
            </w:r>
          </w:p>
        </w:tc>
        <w:tc>
          <w:tcPr>
            <w:tcW w:w="2977" w:type="dxa"/>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 xml:space="preserve">Двухскатная, </w:t>
            </w:r>
            <w:proofErr w:type="spellStart"/>
            <w:r>
              <w:rPr>
                <w:rFonts w:cs="Arial"/>
                <w:lang w:eastAsia="ru-RU"/>
              </w:rPr>
              <w:t>профнастил</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Деревянные</w:t>
            </w:r>
            <w:proofErr w:type="gramEnd"/>
            <w:r>
              <w:rPr>
                <w:rFonts w:cs="Arial"/>
                <w:lang w:eastAsia="ru-RU"/>
              </w:rPr>
              <w:t>, покрыты, фанерой, окрашены</w:t>
            </w:r>
          </w:p>
        </w:tc>
        <w:tc>
          <w:tcPr>
            <w:tcW w:w="2977" w:type="dxa"/>
            <w:tcBorders>
              <w:top w:val="single" w:sz="4" w:space="0" w:color="auto"/>
              <w:left w:val="single" w:sz="4" w:space="0" w:color="auto"/>
              <w:bottom w:val="single" w:sz="4" w:space="0" w:color="auto"/>
              <w:right w:val="single" w:sz="4" w:space="0" w:color="auto"/>
            </w:tcBorders>
          </w:tcPr>
          <w:p w:rsidR="00496108" w:rsidRDefault="00496108" w:rsidP="00F06571">
            <w:pPr>
              <w:suppressAutoHyphens w:val="0"/>
              <w:spacing w:after="0"/>
              <w:jc w:val="left"/>
              <w:rPr>
                <w:rFonts w:cs="Arial"/>
                <w:szCs w:val="20"/>
                <w:lang w:eastAsia="ru-RU"/>
              </w:rPr>
            </w:pPr>
            <w:r>
              <w:rPr>
                <w:rFonts w:cs="Arial"/>
                <w:lang w:eastAsia="ru-RU"/>
              </w:rPr>
              <w:t>Хорошее</w:t>
            </w:r>
          </w:p>
          <w:p w:rsidR="00496108" w:rsidRDefault="00496108" w:rsidP="00F06571">
            <w:pPr>
              <w:suppressAutoHyphens w:val="0"/>
              <w:spacing w:after="0"/>
              <w:jc w:val="left"/>
              <w:rPr>
                <w:rFonts w:cs="Arial"/>
                <w:szCs w:val="20"/>
                <w:lang w:eastAsia="ru-RU"/>
              </w:rPr>
            </w:pPr>
          </w:p>
        </w:tc>
      </w:tr>
      <w:tr w:rsidR="00496108" w:rsidTr="006B6A8B">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Стеклопакеты</w:t>
            </w:r>
          </w:p>
        </w:tc>
        <w:tc>
          <w:tcPr>
            <w:tcW w:w="2977" w:type="dxa"/>
            <w:vMerge w:val="restart"/>
            <w:tcBorders>
              <w:top w:val="single" w:sz="4" w:space="0" w:color="auto"/>
              <w:left w:val="nil"/>
              <w:bottom w:val="nil"/>
              <w:right w:val="single" w:sz="4" w:space="0" w:color="auto"/>
            </w:tcBorders>
          </w:tcPr>
          <w:p w:rsidR="00496108" w:rsidRDefault="00496108" w:rsidP="00F06571">
            <w:pPr>
              <w:suppressAutoHyphens w:val="0"/>
              <w:spacing w:after="0"/>
              <w:jc w:val="left"/>
              <w:rPr>
                <w:rFonts w:cs="Arial"/>
                <w:lang w:eastAsia="ru-RU"/>
              </w:rPr>
            </w:pPr>
          </w:p>
          <w:p w:rsidR="00496108" w:rsidRDefault="00496108" w:rsidP="00F06571">
            <w:pPr>
              <w:suppressAutoHyphens w:val="0"/>
              <w:spacing w:after="0"/>
              <w:jc w:val="left"/>
              <w:rPr>
                <w:rFonts w:cs="Arial"/>
                <w:szCs w:val="20"/>
                <w:lang w:eastAsia="ru-RU"/>
              </w:rPr>
            </w:pPr>
            <w:r>
              <w:rPr>
                <w:rFonts w:cs="Arial"/>
                <w:lang w:eastAsia="ru-RU"/>
              </w:rPr>
              <w:t>Хорошее</w:t>
            </w:r>
          </w:p>
        </w:tc>
      </w:tr>
      <w:tr w:rsidR="00496108" w:rsidTr="006B6A8B">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szCs w:val="20"/>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nil"/>
              <w:left w:val="nil"/>
              <w:bottom w:val="nil"/>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6B6A8B">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jc w:val="left"/>
              <w:rPr>
                <w:rFonts w:cs="Arial"/>
                <w:lang w:eastAsia="ru-RU"/>
              </w:rPr>
            </w:pPr>
            <w:r>
              <w:rPr>
                <w:rFonts w:cs="Arial"/>
                <w:lang w:eastAsia="ru-RU"/>
              </w:rPr>
              <w:t xml:space="preserve">Обшито плитой ОСБ  </w:t>
            </w:r>
            <w:proofErr w:type="gramStart"/>
            <w:r>
              <w:rPr>
                <w:rFonts w:cs="Arial"/>
                <w:lang w:eastAsia="ru-RU"/>
              </w:rPr>
              <w:t>гипсокартонном</w:t>
            </w:r>
            <w:proofErr w:type="gramEnd"/>
            <w:r>
              <w:rPr>
                <w:rFonts w:cs="Arial"/>
                <w:lang w:eastAsia="ru-RU"/>
              </w:rPr>
              <w:t>,</w:t>
            </w:r>
          </w:p>
          <w:p w:rsidR="00496108" w:rsidRDefault="00496108" w:rsidP="00F06571">
            <w:pPr>
              <w:suppressAutoHyphens w:val="0"/>
              <w:spacing w:after="0"/>
              <w:jc w:val="left"/>
              <w:rPr>
                <w:rFonts w:cs="Arial"/>
                <w:lang w:eastAsia="ru-RU"/>
              </w:rPr>
            </w:pPr>
            <w:r>
              <w:rPr>
                <w:rFonts w:cs="Arial"/>
                <w:lang w:eastAsia="ru-RU"/>
              </w:rPr>
              <w:t xml:space="preserve">Обшито плитой ОСБ и </w:t>
            </w:r>
            <w:proofErr w:type="spellStart"/>
            <w:r>
              <w:rPr>
                <w:rFonts w:cs="Arial"/>
                <w:lang w:eastAsia="ru-RU"/>
              </w:rPr>
              <w:t>металлосайдингом</w:t>
            </w:r>
            <w:proofErr w:type="spellEnd"/>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r>
              <w:rPr>
                <w:rFonts w:cs="Arial"/>
                <w:lang w:eastAsia="ru-RU"/>
              </w:rPr>
              <w:t>Хорошее</w:t>
            </w:r>
          </w:p>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proofErr w:type="gramStart"/>
            <w:r>
              <w:rPr>
                <w:rFonts w:cs="Arial"/>
                <w:lang w:eastAsia="ru-RU"/>
              </w:rPr>
              <w:t>Наружная</w:t>
            </w:r>
            <w:proofErr w:type="gramEnd"/>
            <w:r>
              <w:rPr>
                <w:rFonts w:cs="Arial"/>
                <w:lang w:eastAsia="ru-RU"/>
              </w:rPr>
              <w:t xml:space="preserve"> (цоколь)</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электроплиты</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сигнализация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Вентиляция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Центральное</w:t>
            </w:r>
            <w:proofErr w:type="gramEnd"/>
            <w:r>
              <w:rPr>
                <w:rFonts w:cs="Arial"/>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c>
          <w:tcPr>
            <w:tcW w:w="3685" w:type="dxa"/>
            <w:tcBorders>
              <w:top w:val="nil"/>
              <w:left w:val="single" w:sz="4" w:space="0" w:color="auto"/>
              <w:bottom w:val="nil"/>
              <w:right w:val="single" w:sz="4" w:space="0" w:color="auto"/>
            </w:tcBorders>
            <w:vAlign w:val="bottom"/>
          </w:tcPr>
          <w:p w:rsidR="00496108" w:rsidRDefault="00496108" w:rsidP="00F06571">
            <w:pPr>
              <w:suppressAutoHyphens w:val="0"/>
              <w:spacing w:after="0"/>
              <w:ind w:left="993"/>
              <w:jc w:val="left"/>
              <w:rPr>
                <w:rFonts w:cs="Arial"/>
                <w:lang w:eastAsia="ru-RU"/>
              </w:rPr>
            </w:pPr>
          </w:p>
          <w:p w:rsidR="00496108" w:rsidRDefault="00496108" w:rsidP="00F06571">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От водонагревателей</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Септик</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газоснабжение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Требуется ремонт</w:t>
            </w:r>
          </w:p>
        </w:tc>
      </w:tr>
    </w:tbl>
    <w:p w:rsidR="009B1677" w:rsidRDefault="00EC772B" w:rsidP="009B1677">
      <w:pPr>
        <w:suppressAutoHyphens w:val="0"/>
        <w:spacing w:before="120" w:after="0"/>
        <w:jc w:val="center"/>
        <w:rPr>
          <w:rFonts w:cs="Arial"/>
          <w:lang w:eastAsia="ru-RU"/>
        </w:rPr>
      </w:pPr>
      <w:r>
        <w:rPr>
          <w:rFonts w:cs="Arial"/>
          <w:lang w:eastAsia="ru-RU"/>
        </w:rPr>
        <w:t>Заместитель</w:t>
      </w:r>
      <w:r w:rsidR="009B1677">
        <w:rPr>
          <w:rFonts w:cs="Arial"/>
          <w:lang w:eastAsia="ru-RU"/>
        </w:rPr>
        <w:t xml:space="preserve"> главы администрации по инфраструктуре, </w:t>
      </w:r>
    </w:p>
    <w:p w:rsidR="009B1677" w:rsidRDefault="009B1677" w:rsidP="009B1677">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9B1677" w:rsidRDefault="00EC772B" w:rsidP="009B1677">
      <w:pPr>
        <w:suppressAutoHyphens w:val="0"/>
        <w:spacing w:after="0"/>
        <w:jc w:val="center"/>
        <w:rPr>
          <w:rFonts w:cs="Arial"/>
          <w:lang w:eastAsia="ru-RU"/>
        </w:rPr>
      </w:pPr>
      <w:r>
        <w:rPr>
          <w:rFonts w:cs="Arial"/>
          <w:lang w:eastAsia="ru-RU"/>
        </w:rPr>
        <w:t>начальник</w:t>
      </w:r>
      <w:r w:rsidR="009B1677">
        <w:rPr>
          <w:rFonts w:cs="Arial"/>
          <w:lang w:eastAsia="ru-RU"/>
        </w:rPr>
        <w:t xml:space="preserve"> УИХК администрации Котласского муниципального округа</w:t>
      </w:r>
    </w:p>
    <w:p w:rsidR="009B1677" w:rsidRDefault="009B1677" w:rsidP="009B1677">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Layout w:type="fixed"/>
        <w:tblCellMar>
          <w:left w:w="28" w:type="dxa"/>
          <w:right w:w="28" w:type="dxa"/>
        </w:tblCellMar>
        <w:tblLook w:val="04A0" w:firstRow="1" w:lastRow="0" w:firstColumn="1" w:lastColumn="0" w:noHBand="0" w:noVBand="1"/>
      </w:tblPr>
      <w:tblGrid>
        <w:gridCol w:w="187"/>
        <w:gridCol w:w="380"/>
        <w:gridCol w:w="45"/>
        <w:gridCol w:w="255"/>
        <w:gridCol w:w="1531"/>
        <w:gridCol w:w="465"/>
        <w:gridCol w:w="227"/>
        <w:gridCol w:w="57"/>
        <w:gridCol w:w="198"/>
        <w:gridCol w:w="85"/>
        <w:gridCol w:w="3402"/>
      </w:tblGrid>
      <w:tr w:rsidR="009B1677" w:rsidTr="00EC772B">
        <w:trPr>
          <w:gridBefore w:val="2"/>
          <w:wBefore w:w="567" w:type="dxa"/>
        </w:trPr>
        <w:tc>
          <w:tcPr>
            <w:tcW w:w="2580" w:type="dxa"/>
            <w:gridSpan w:val="6"/>
            <w:tcBorders>
              <w:top w:val="nil"/>
              <w:left w:val="nil"/>
              <w:bottom w:val="single" w:sz="4" w:space="0" w:color="auto"/>
              <w:right w:val="nil"/>
            </w:tcBorders>
            <w:vAlign w:val="bottom"/>
          </w:tcPr>
          <w:p w:rsidR="009B1677" w:rsidRDefault="009B1677" w:rsidP="009B1677">
            <w:pPr>
              <w:suppressAutoHyphens w:val="0"/>
              <w:spacing w:after="0"/>
              <w:jc w:val="center"/>
              <w:rPr>
                <w:rFonts w:cs="Arial"/>
                <w:lang w:eastAsia="ru-RU"/>
              </w:rPr>
            </w:pPr>
          </w:p>
        </w:tc>
        <w:tc>
          <w:tcPr>
            <w:tcW w:w="283" w:type="dxa"/>
            <w:gridSpan w:val="2"/>
            <w:vAlign w:val="bottom"/>
          </w:tcPr>
          <w:p w:rsidR="009B1677" w:rsidRDefault="009B1677" w:rsidP="009B1677">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EC772B" w:rsidRPr="00EC772B" w:rsidRDefault="00EC772B" w:rsidP="00EC772B">
            <w:pPr>
              <w:suppressAutoHyphens w:val="0"/>
              <w:spacing w:after="0"/>
              <w:jc w:val="center"/>
              <w:rPr>
                <w:rFonts w:cs="Arial"/>
                <w:lang w:eastAsia="ru-RU" w:bidi="ru-RU"/>
              </w:rPr>
            </w:pPr>
            <w:proofErr w:type="spellStart"/>
            <w:r w:rsidRPr="00EC772B">
              <w:rPr>
                <w:rFonts w:cs="Arial"/>
                <w:lang w:eastAsia="ru-RU" w:bidi="ru-RU"/>
              </w:rPr>
              <w:t>В.П.Проскуряков</w:t>
            </w:r>
            <w:proofErr w:type="spellEnd"/>
          </w:p>
          <w:p w:rsidR="009B1677" w:rsidRDefault="009B1677" w:rsidP="009B1677">
            <w:pPr>
              <w:suppressAutoHyphens w:val="0"/>
              <w:spacing w:after="0"/>
              <w:jc w:val="center"/>
              <w:rPr>
                <w:rFonts w:cs="Arial"/>
                <w:lang w:eastAsia="ru-RU"/>
              </w:rPr>
            </w:pPr>
          </w:p>
        </w:tc>
      </w:tr>
      <w:tr w:rsidR="009B1677" w:rsidTr="00EC772B">
        <w:trPr>
          <w:gridBefore w:val="2"/>
          <w:wBefore w:w="567" w:type="dxa"/>
        </w:trPr>
        <w:tc>
          <w:tcPr>
            <w:tcW w:w="2580" w:type="dxa"/>
            <w:gridSpan w:val="6"/>
            <w:hideMark/>
          </w:tcPr>
          <w:p w:rsidR="009B1677" w:rsidRDefault="009B1677" w:rsidP="009B1677">
            <w:pPr>
              <w:suppressAutoHyphens w:val="0"/>
              <w:spacing w:after="0"/>
              <w:jc w:val="center"/>
              <w:rPr>
                <w:rFonts w:cs="Arial"/>
                <w:sz w:val="18"/>
                <w:szCs w:val="18"/>
                <w:lang w:eastAsia="ru-RU"/>
              </w:rPr>
            </w:pPr>
            <w:r>
              <w:rPr>
                <w:rFonts w:cs="Arial"/>
                <w:sz w:val="18"/>
                <w:szCs w:val="18"/>
                <w:lang w:eastAsia="ru-RU"/>
              </w:rPr>
              <w:t>(подпись)</w:t>
            </w:r>
          </w:p>
        </w:tc>
        <w:tc>
          <w:tcPr>
            <w:tcW w:w="283" w:type="dxa"/>
            <w:gridSpan w:val="2"/>
          </w:tcPr>
          <w:p w:rsidR="009B1677" w:rsidRDefault="009B1677" w:rsidP="009B1677">
            <w:pPr>
              <w:suppressAutoHyphens w:val="0"/>
              <w:spacing w:after="0"/>
              <w:jc w:val="left"/>
              <w:rPr>
                <w:rFonts w:cs="Arial"/>
                <w:sz w:val="18"/>
                <w:szCs w:val="18"/>
                <w:lang w:eastAsia="ru-RU"/>
              </w:rPr>
            </w:pPr>
          </w:p>
        </w:tc>
        <w:tc>
          <w:tcPr>
            <w:tcW w:w="3402" w:type="dxa"/>
            <w:hideMark/>
          </w:tcPr>
          <w:p w:rsidR="009B1677" w:rsidRDefault="009B1677" w:rsidP="009B1677">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r w:rsidR="009B1677" w:rsidTr="00EC772B">
        <w:trPr>
          <w:gridAfter w:val="2"/>
          <w:wAfter w:w="3487" w:type="dxa"/>
        </w:trPr>
        <w:tc>
          <w:tcPr>
            <w:tcW w:w="187" w:type="dxa"/>
            <w:vAlign w:val="bottom"/>
            <w:hideMark/>
          </w:tcPr>
          <w:p w:rsidR="009B1677" w:rsidRDefault="009B1677" w:rsidP="009B1677">
            <w:pPr>
              <w:suppressAutoHyphens w:val="0"/>
              <w:spacing w:after="0"/>
              <w:jc w:val="left"/>
              <w:rPr>
                <w:rFonts w:cs="Arial"/>
                <w:lang w:eastAsia="ru-RU"/>
              </w:rPr>
            </w:pPr>
            <w:r>
              <w:rPr>
                <w:rFonts w:cs="Arial"/>
                <w:lang w:eastAsia="ru-RU"/>
              </w:rPr>
              <w:t>“</w:t>
            </w:r>
          </w:p>
        </w:tc>
        <w:tc>
          <w:tcPr>
            <w:tcW w:w="425" w:type="dxa"/>
            <w:gridSpan w:val="2"/>
            <w:tcBorders>
              <w:top w:val="nil"/>
              <w:left w:val="nil"/>
              <w:bottom w:val="single" w:sz="4" w:space="0" w:color="auto"/>
              <w:right w:val="nil"/>
            </w:tcBorders>
            <w:vAlign w:val="bottom"/>
          </w:tcPr>
          <w:p w:rsidR="009B1677" w:rsidRDefault="009B1677" w:rsidP="009B1677">
            <w:pPr>
              <w:suppressAutoHyphens w:val="0"/>
              <w:spacing w:after="0"/>
              <w:jc w:val="center"/>
              <w:rPr>
                <w:rFonts w:cs="Arial"/>
                <w:lang w:eastAsia="ru-RU"/>
              </w:rPr>
            </w:pPr>
          </w:p>
        </w:tc>
        <w:tc>
          <w:tcPr>
            <w:tcW w:w="255" w:type="dxa"/>
            <w:vAlign w:val="bottom"/>
            <w:hideMark/>
          </w:tcPr>
          <w:p w:rsidR="009B1677" w:rsidRDefault="009B1677" w:rsidP="009B1677">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9B1677" w:rsidRDefault="009B1677" w:rsidP="009B1677">
            <w:pPr>
              <w:suppressAutoHyphens w:val="0"/>
              <w:spacing w:after="0"/>
              <w:jc w:val="center"/>
              <w:rPr>
                <w:rFonts w:cs="Arial"/>
                <w:lang w:eastAsia="ru-RU"/>
              </w:rPr>
            </w:pPr>
          </w:p>
        </w:tc>
        <w:tc>
          <w:tcPr>
            <w:tcW w:w="465" w:type="dxa"/>
            <w:vAlign w:val="bottom"/>
            <w:hideMark/>
          </w:tcPr>
          <w:p w:rsidR="009B1677" w:rsidRDefault="009B1677" w:rsidP="009B1677">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9B1677" w:rsidRDefault="009B1677" w:rsidP="009B1677">
            <w:pPr>
              <w:suppressAutoHyphens w:val="0"/>
              <w:spacing w:after="0"/>
              <w:jc w:val="left"/>
              <w:rPr>
                <w:rFonts w:cs="Arial"/>
                <w:lang w:eastAsia="ru-RU"/>
              </w:rPr>
            </w:pPr>
          </w:p>
        </w:tc>
        <w:tc>
          <w:tcPr>
            <w:tcW w:w="255" w:type="dxa"/>
            <w:gridSpan w:val="2"/>
            <w:vAlign w:val="bottom"/>
            <w:hideMark/>
          </w:tcPr>
          <w:p w:rsidR="009B1677" w:rsidRDefault="009B1677" w:rsidP="009B1677">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9B1677" w:rsidRDefault="009B1677" w:rsidP="009B1677">
      <w:pPr>
        <w:suppressAutoHyphens w:val="0"/>
        <w:spacing w:before="400" w:after="0"/>
        <w:jc w:val="left"/>
        <w:rPr>
          <w:rFonts w:cs="Arial"/>
          <w:lang w:eastAsia="ru-RU"/>
        </w:rPr>
      </w:pPr>
      <w:r>
        <w:rPr>
          <w:rFonts w:cs="Arial"/>
          <w:lang w:eastAsia="ru-RU"/>
        </w:rPr>
        <w:t>М.П.</w:t>
      </w:r>
    </w:p>
    <w:p w:rsidR="00496108" w:rsidRDefault="00496108" w:rsidP="00496108">
      <w:pPr>
        <w:spacing w:before="400"/>
        <w:jc w:val="center"/>
        <w:outlineLvl w:val="0"/>
        <w:rPr>
          <w:rFonts w:cs="Arial"/>
          <w:b/>
          <w:bCs/>
          <w:sz w:val="26"/>
          <w:szCs w:val="26"/>
          <w:lang w:eastAsia="ru-RU"/>
        </w:rPr>
      </w:pPr>
      <w:r>
        <w:rPr>
          <w:rFonts w:cs="Arial"/>
          <w:b/>
          <w:bCs/>
          <w:sz w:val="26"/>
          <w:szCs w:val="26"/>
          <w:lang w:eastAsia="ru-RU"/>
        </w:rPr>
        <w:lastRenderedPageBreak/>
        <w:t>АКТ</w:t>
      </w:r>
    </w:p>
    <w:p w:rsidR="00496108" w:rsidRDefault="00496108" w:rsidP="00496108">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496108" w:rsidRDefault="00496108" w:rsidP="00496108">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496108" w:rsidRDefault="00496108" w:rsidP="00496108">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Pr>
          <w:rFonts w:cs="Arial"/>
          <w:u w:val="single"/>
          <w:lang w:eastAsia="ru-RU"/>
        </w:rPr>
        <w:t>Архангельс</w:t>
      </w:r>
      <w:r w:rsidR="009B1677">
        <w:rPr>
          <w:rFonts w:cs="Arial"/>
          <w:u w:val="single"/>
          <w:lang w:eastAsia="ru-RU"/>
        </w:rPr>
        <w:t xml:space="preserve">кая область, Котласский муниципальный округ, </w:t>
      </w:r>
      <w:r>
        <w:rPr>
          <w:rFonts w:cs="Arial"/>
          <w:u w:val="single"/>
          <w:lang w:eastAsia="ru-RU"/>
        </w:rPr>
        <w:t xml:space="preserve">пос. </w:t>
      </w:r>
      <w:proofErr w:type="spellStart"/>
      <w:r>
        <w:rPr>
          <w:rFonts w:cs="Arial"/>
          <w:u w:val="single"/>
          <w:lang w:eastAsia="ru-RU"/>
        </w:rPr>
        <w:t>Черемушский</w:t>
      </w:r>
      <w:proofErr w:type="spellEnd"/>
      <w:r>
        <w:rPr>
          <w:rFonts w:cs="Arial"/>
          <w:u w:val="single"/>
          <w:lang w:eastAsia="ru-RU"/>
        </w:rPr>
        <w:t>, ул. Песчаная, д. 16 «А», корпус 3</w:t>
      </w:r>
    </w:p>
    <w:p w:rsidR="00496108" w:rsidRDefault="00496108" w:rsidP="00496108">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9-ти квартирный малоэтажный жилой дом</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2014</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6. Степень фактического износа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7. Год последнего капитального ремонта  </w:t>
      </w:r>
    </w:p>
    <w:p w:rsidR="00496108" w:rsidRDefault="00496108" w:rsidP="006A0C47">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9. Количество этажей  </w:t>
      </w:r>
      <w:r>
        <w:rPr>
          <w:rFonts w:cs="Arial"/>
          <w:b/>
          <w:lang w:eastAsia="ru-RU"/>
        </w:rPr>
        <w:t>1</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11. Наличие цокольного этажа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13. Наличие мезонина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14. Количество квартир  </w:t>
      </w:r>
      <w:r>
        <w:rPr>
          <w:rFonts w:cs="Arial"/>
          <w:b/>
          <w:lang w:eastAsia="ru-RU"/>
        </w:rPr>
        <w:t>9</w:t>
      </w:r>
    </w:p>
    <w:p w:rsidR="00496108" w:rsidRDefault="00496108" w:rsidP="006A0C47">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p>
    <w:p w:rsidR="00496108" w:rsidRDefault="00496108" w:rsidP="006A0C47">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496108" w:rsidRDefault="00496108" w:rsidP="006A0C47">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96108" w:rsidRDefault="00496108" w:rsidP="00496108">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Pr>
          <w:rFonts w:cs="Arial"/>
          <w:b/>
          <w:lang w:eastAsia="ru-RU"/>
        </w:rPr>
        <w:t>821</w:t>
      </w:r>
      <w:r>
        <w:rPr>
          <w:rFonts w:cs="Arial"/>
          <w:lang w:eastAsia="ru-RU"/>
        </w:rPr>
        <w:t>куб. м</w:t>
      </w:r>
    </w:p>
    <w:p w:rsidR="00496108" w:rsidRDefault="00496108" w:rsidP="00496108">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496108" w:rsidRDefault="00496108" w:rsidP="006A0C47">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Pr>
          <w:rFonts w:cs="Arial"/>
          <w:b/>
          <w:lang w:eastAsia="ru-RU"/>
        </w:rPr>
        <w:t>266,5</w:t>
      </w:r>
      <w:r>
        <w:rPr>
          <w:rFonts w:cs="Arial"/>
          <w:lang w:eastAsia="ru-RU"/>
        </w:rPr>
        <w:tab/>
        <w:t>кв. м</w:t>
      </w:r>
    </w:p>
    <w:p w:rsidR="00496108" w:rsidRDefault="00496108" w:rsidP="006A0C47">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sidR="004C123E">
        <w:rPr>
          <w:rFonts w:cs="Arial"/>
          <w:b/>
          <w:lang w:eastAsia="ru-RU"/>
        </w:rPr>
        <w:t>266,5</w:t>
      </w:r>
      <w:r>
        <w:rPr>
          <w:rFonts w:cs="Arial"/>
          <w:b/>
          <w:lang w:eastAsia="ru-RU"/>
        </w:rPr>
        <w:t xml:space="preserve"> </w:t>
      </w:r>
      <w:r>
        <w:rPr>
          <w:rFonts w:cs="Arial"/>
          <w:lang w:eastAsia="ru-RU"/>
        </w:rPr>
        <w:t>кв. м</w:t>
      </w:r>
    </w:p>
    <w:p w:rsidR="00496108" w:rsidRDefault="00496108" w:rsidP="006A0C47">
      <w:pPr>
        <w:tabs>
          <w:tab w:val="center" w:pos="6096"/>
          <w:tab w:val="left" w:pos="8080"/>
        </w:tabs>
        <w:suppressAutoHyphens w:val="0"/>
        <w:spacing w:after="0"/>
        <w:ind w:firstLine="567"/>
        <w:rPr>
          <w:rFonts w:cs="Arial"/>
          <w:sz w:val="2"/>
          <w:szCs w:val="2"/>
          <w:lang w:eastAsia="ru-RU"/>
        </w:rPr>
      </w:pPr>
      <w:r>
        <w:rPr>
          <w:rFonts w:cs="Arial"/>
          <w:lang w:eastAsia="ru-RU"/>
        </w:rPr>
        <w:t>в) нежилых помещений (общая площадь нежилых помещений, не входящих в состав общего имущ</w:t>
      </w:r>
      <w:r w:rsidR="00AE1EE5">
        <w:rPr>
          <w:rFonts w:cs="Arial"/>
          <w:lang w:eastAsia="ru-RU"/>
        </w:rPr>
        <w:t xml:space="preserve">ества в многоквартирном доме)  </w:t>
      </w:r>
      <w:r>
        <w:rPr>
          <w:rFonts w:cs="Arial"/>
          <w:lang w:eastAsia="ru-RU"/>
        </w:rPr>
        <w:t>кв. м</w:t>
      </w:r>
    </w:p>
    <w:p w:rsidR="00496108" w:rsidRDefault="00496108" w:rsidP="006A0C47">
      <w:pPr>
        <w:tabs>
          <w:tab w:val="center" w:pos="6804"/>
          <w:tab w:val="left" w:pos="8931"/>
        </w:tabs>
        <w:suppressAutoHyphens w:val="0"/>
        <w:spacing w:after="0"/>
        <w:ind w:firstLine="567"/>
        <w:rPr>
          <w:rFonts w:cs="Arial"/>
          <w:sz w:val="2"/>
          <w:szCs w:val="2"/>
          <w:lang w:eastAsia="ru-RU"/>
        </w:rPr>
      </w:pPr>
      <w:r>
        <w:rPr>
          <w:rFonts w:cs="Arial"/>
          <w:lang w:eastAsia="ru-RU"/>
        </w:rPr>
        <w:t>г) помещений общего пользования (общая площадь нежилых помещений, входящих в состав общего имущ</w:t>
      </w:r>
      <w:r w:rsidR="00AE1EE5">
        <w:rPr>
          <w:rFonts w:cs="Arial"/>
          <w:lang w:eastAsia="ru-RU"/>
        </w:rPr>
        <w:t xml:space="preserve">ества в многоквартирном доме)  </w:t>
      </w:r>
      <w:r>
        <w:rPr>
          <w:rFonts w:cs="Arial"/>
          <w:lang w:eastAsia="ru-RU"/>
        </w:rPr>
        <w:t>кв. м</w:t>
      </w:r>
    </w:p>
    <w:p w:rsidR="00496108" w:rsidRDefault="00496108" w:rsidP="006A0C47">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Pr>
          <w:rFonts w:cs="Arial"/>
          <w:b/>
          <w:lang w:eastAsia="ru-RU"/>
        </w:rPr>
        <w:t>0</w:t>
      </w:r>
      <w:r w:rsidR="00AE1EE5">
        <w:rPr>
          <w:rFonts w:cs="Arial"/>
          <w:lang w:eastAsia="ru-RU"/>
        </w:rPr>
        <w:t xml:space="preserve"> </w:t>
      </w:r>
      <w:r>
        <w:rPr>
          <w:rFonts w:cs="Arial"/>
          <w:lang w:eastAsia="ru-RU"/>
        </w:rPr>
        <w:t>шт.</w:t>
      </w:r>
    </w:p>
    <w:p w:rsidR="00496108" w:rsidRDefault="00496108" w:rsidP="006A0C47">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  кв. м</w:t>
      </w:r>
    </w:p>
    <w:p w:rsidR="00496108" w:rsidRDefault="00496108" w:rsidP="006A0C47">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496108" w:rsidRDefault="00496108" w:rsidP="006A0C47">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496108" w:rsidRDefault="00496108" w:rsidP="006A0C47">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 xml:space="preserve">3690 </w:t>
      </w:r>
      <w:proofErr w:type="spellStart"/>
      <w:r>
        <w:rPr>
          <w:rFonts w:cs="Arial"/>
          <w:lang w:eastAsia="ru-RU"/>
        </w:rPr>
        <w:t>кв.м</w:t>
      </w:r>
      <w:proofErr w:type="spellEnd"/>
      <w:r>
        <w:rPr>
          <w:rFonts w:cs="Arial"/>
          <w:lang w:eastAsia="ru-RU"/>
        </w:rPr>
        <w:t>.</w:t>
      </w:r>
    </w:p>
    <w:p w:rsidR="00496108" w:rsidRDefault="00496108" w:rsidP="006A0C47">
      <w:pPr>
        <w:suppressAutoHyphens w:val="0"/>
        <w:spacing w:after="0"/>
        <w:ind w:firstLine="567"/>
        <w:jc w:val="left"/>
        <w:rPr>
          <w:rFonts w:cs="Arial"/>
          <w:sz w:val="2"/>
          <w:szCs w:val="2"/>
          <w:lang w:eastAsia="ru-RU"/>
        </w:rPr>
      </w:pPr>
      <w:r>
        <w:rPr>
          <w:rFonts w:cs="Arial"/>
          <w:lang w:eastAsia="ru-RU"/>
        </w:rPr>
        <w:t>25. Кадастровый номер земельного участка (при его наличии)</w:t>
      </w:r>
    </w:p>
    <w:p w:rsidR="00496108" w:rsidRDefault="00496108" w:rsidP="00496108">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496108" w:rsidTr="006B6A8B">
        <w:tc>
          <w:tcPr>
            <w:tcW w:w="3685"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Железобетонная монолитная плита, цоколь – шлакобетонные блоки, монолитный пояс</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lastRenderedPageBreak/>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Каркасные</w:t>
            </w:r>
            <w:proofErr w:type="gramEnd"/>
            <w:r>
              <w:rPr>
                <w:rFonts w:cs="Arial"/>
                <w:lang w:eastAsia="ru-RU"/>
              </w:rPr>
              <w:t xml:space="preserve"> с утеплителем</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 xml:space="preserve">Металлический каркас, обшит </w:t>
            </w:r>
            <w:proofErr w:type="spellStart"/>
            <w:r>
              <w:rPr>
                <w:rFonts w:cs="Arial"/>
                <w:lang w:eastAsia="ru-RU"/>
              </w:rPr>
              <w:t>гипсокартоном</w:t>
            </w:r>
            <w:proofErr w:type="spellEnd"/>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4. Перекрытия</w:t>
            </w:r>
          </w:p>
        </w:tc>
        <w:tc>
          <w:tcPr>
            <w:tcW w:w="2977" w:type="dxa"/>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Деревянные отепленные</w:t>
            </w:r>
          </w:p>
        </w:tc>
        <w:tc>
          <w:tcPr>
            <w:tcW w:w="2977" w:type="dxa"/>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 xml:space="preserve">Двухскатная, </w:t>
            </w:r>
            <w:proofErr w:type="spellStart"/>
            <w:r>
              <w:rPr>
                <w:rFonts w:cs="Arial"/>
                <w:lang w:eastAsia="ru-RU"/>
              </w:rPr>
              <w:t>профнастил</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Деревянные</w:t>
            </w:r>
            <w:proofErr w:type="gramEnd"/>
            <w:r>
              <w:rPr>
                <w:rFonts w:cs="Arial"/>
                <w:lang w:eastAsia="ru-RU"/>
              </w:rPr>
              <w:t>, покрыты фанерой, окрашены</w:t>
            </w:r>
          </w:p>
        </w:tc>
        <w:tc>
          <w:tcPr>
            <w:tcW w:w="2977" w:type="dxa"/>
            <w:tcBorders>
              <w:top w:val="single" w:sz="4" w:space="0" w:color="auto"/>
              <w:left w:val="single" w:sz="4" w:space="0" w:color="auto"/>
              <w:bottom w:val="single" w:sz="4" w:space="0" w:color="auto"/>
              <w:right w:val="single" w:sz="4" w:space="0" w:color="auto"/>
            </w:tcBorders>
          </w:tcPr>
          <w:p w:rsidR="00496108" w:rsidRDefault="00496108" w:rsidP="00F06571">
            <w:pPr>
              <w:suppressAutoHyphens w:val="0"/>
              <w:spacing w:after="0"/>
              <w:jc w:val="left"/>
              <w:rPr>
                <w:rFonts w:cs="Arial"/>
                <w:szCs w:val="20"/>
                <w:lang w:eastAsia="ru-RU"/>
              </w:rPr>
            </w:pPr>
            <w:r>
              <w:rPr>
                <w:rFonts w:cs="Arial"/>
                <w:lang w:eastAsia="ru-RU"/>
              </w:rPr>
              <w:t>Хорошее</w:t>
            </w:r>
          </w:p>
          <w:p w:rsidR="00496108" w:rsidRDefault="00496108" w:rsidP="00F06571">
            <w:pPr>
              <w:suppressAutoHyphens w:val="0"/>
              <w:spacing w:after="0"/>
              <w:jc w:val="left"/>
              <w:rPr>
                <w:rFonts w:cs="Arial"/>
                <w:szCs w:val="20"/>
                <w:lang w:eastAsia="ru-RU"/>
              </w:rPr>
            </w:pPr>
          </w:p>
        </w:tc>
      </w:tr>
      <w:tr w:rsidR="00496108" w:rsidTr="006B6A8B">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Стеклопакеты</w:t>
            </w:r>
          </w:p>
        </w:tc>
        <w:tc>
          <w:tcPr>
            <w:tcW w:w="2977" w:type="dxa"/>
            <w:vMerge w:val="restart"/>
            <w:tcBorders>
              <w:top w:val="single" w:sz="4" w:space="0" w:color="auto"/>
              <w:left w:val="nil"/>
              <w:bottom w:val="nil"/>
              <w:right w:val="single" w:sz="4" w:space="0" w:color="auto"/>
            </w:tcBorders>
          </w:tcPr>
          <w:p w:rsidR="00496108" w:rsidRDefault="00496108" w:rsidP="00F06571">
            <w:pPr>
              <w:suppressAutoHyphens w:val="0"/>
              <w:spacing w:after="0"/>
              <w:jc w:val="left"/>
              <w:rPr>
                <w:rFonts w:cs="Arial"/>
                <w:lang w:eastAsia="ru-RU"/>
              </w:rPr>
            </w:pPr>
          </w:p>
          <w:p w:rsidR="00496108" w:rsidRDefault="00496108" w:rsidP="00F06571">
            <w:pPr>
              <w:suppressAutoHyphens w:val="0"/>
              <w:spacing w:after="0"/>
              <w:jc w:val="left"/>
              <w:rPr>
                <w:rFonts w:cs="Arial"/>
                <w:szCs w:val="20"/>
                <w:lang w:eastAsia="ru-RU"/>
              </w:rPr>
            </w:pPr>
            <w:r>
              <w:rPr>
                <w:rFonts w:cs="Arial"/>
                <w:lang w:eastAsia="ru-RU"/>
              </w:rPr>
              <w:t>Хорошее</w:t>
            </w:r>
          </w:p>
        </w:tc>
      </w:tr>
      <w:tr w:rsidR="00496108" w:rsidTr="006B6A8B">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szCs w:val="20"/>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nil"/>
              <w:left w:val="nil"/>
              <w:bottom w:val="nil"/>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6B6A8B">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jc w:val="left"/>
              <w:rPr>
                <w:rFonts w:cs="Arial"/>
                <w:lang w:eastAsia="ru-RU"/>
              </w:rPr>
            </w:pPr>
            <w:r>
              <w:rPr>
                <w:rFonts w:cs="Arial"/>
                <w:lang w:eastAsia="ru-RU"/>
              </w:rPr>
              <w:t xml:space="preserve">Обшито плитой ОСБ  </w:t>
            </w:r>
            <w:proofErr w:type="gramStart"/>
            <w:r>
              <w:rPr>
                <w:rFonts w:cs="Arial"/>
                <w:lang w:eastAsia="ru-RU"/>
              </w:rPr>
              <w:t>гипсокартонном</w:t>
            </w:r>
            <w:proofErr w:type="gramEnd"/>
            <w:r>
              <w:rPr>
                <w:rFonts w:cs="Arial"/>
                <w:lang w:eastAsia="ru-RU"/>
              </w:rPr>
              <w:t>,</w:t>
            </w:r>
          </w:p>
          <w:p w:rsidR="00496108" w:rsidRDefault="00496108" w:rsidP="00F06571">
            <w:pPr>
              <w:suppressAutoHyphens w:val="0"/>
              <w:spacing w:after="0"/>
              <w:jc w:val="left"/>
              <w:rPr>
                <w:rFonts w:cs="Arial"/>
                <w:lang w:eastAsia="ru-RU"/>
              </w:rPr>
            </w:pPr>
            <w:r>
              <w:rPr>
                <w:rFonts w:cs="Arial"/>
                <w:lang w:eastAsia="ru-RU"/>
              </w:rPr>
              <w:t xml:space="preserve">Обшито плитой ОСБ и </w:t>
            </w:r>
            <w:proofErr w:type="spellStart"/>
            <w:r>
              <w:rPr>
                <w:rFonts w:cs="Arial"/>
                <w:lang w:eastAsia="ru-RU"/>
              </w:rPr>
              <w:t>металлосайдингом</w:t>
            </w:r>
            <w:proofErr w:type="spellEnd"/>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r>
              <w:rPr>
                <w:rFonts w:cs="Arial"/>
                <w:lang w:eastAsia="ru-RU"/>
              </w:rPr>
              <w:t>Хорошее</w:t>
            </w:r>
          </w:p>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proofErr w:type="gramStart"/>
            <w:r>
              <w:rPr>
                <w:rFonts w:cs="Arial"/>
                <w:lang w:eastAsia="ru-RU"/>
              </w:rPr>
              <w:t>Наружная</w:t>
            </w:r>
            <w:proofErr w:type="gramEnd"/>
            <w:r>
              <w:rPr>
                <w:rFonts w:cs="Arial"/>
                <w:lang w:eastAsia="ru-RU"/>
              </w:rPr>
              <w:t xml:space="preserve"> (цоколь)</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электроплиты</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Центральное</w:t>
            </w:r>
            <w:proofErr w:type="gramEnd"/>
            <w:r>
              <w:rPr>
                <w:rFonts w:cs="Arial"/>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c>
          <w:tcPr>
            <w:tcW w:w="3685" w:type="dxa"/>
            <w:tcBorders>
              <w:top w:val="nil"/>
              <w:left w:val="single" w:sz="4" w:space="0" w:color="auto"/>
              <w:bottom w:val="nil"/>
              <w:right w:val="single" w:sz="4" w:space="0" w:color="auto"/>
            </w:tcBorders>
            <w:vAlign w:val="bottom"/>
          </w:tcPr>
          <w:p w:rsidR="00496108" w:rsidRDefault="00496108" w:rsidP="00F06571">
            <w:pPr>
              <w:suppressAutoHyphens w:val="0"/>
              <w:spacing w:after="0"/>
              <w:ind w:left="993"/>
              <w:jc w:val="left"/>
              <w:rPr>
                <w:rFonts w:cs="Arial"/>
                <w:lang w:eastAsia="ru-RU"/>
              </w:rPr>
            </w:pPr>
          </w:p>
          <w:p w:rsidR="00496108" w:rsidRDefault="00496108" w:rsidP="00F06571">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От водонагревателей</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Септик</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газоснабжение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Требуется ремонт</w:t>
            </w:r>
          </w:p>
        </w:tc>
      </w:tr>
    </w:tbl>
    <w:p w:rsidR="009B1677" w:rsidRDefault="00EC772B" w:rsidP="009B1677">
      <w:pPr>
        <w:suppressAutoHyphens w:val="0"/>
        <w:spacing w:before="120" w:after="0"/>
        <w:jc w:val="center"/>
        <w:rPr>
          <w:rFonts w:cs="Arial"/>
          <w:lang w:eastAsia="ru-RU"/>
        </w:rPr>
      </w:pPr>
      <w:r>
        <w:rPr>
          <w:rFonts w:cs="Arial"/>
          <w:lang w:eastAsia="ru-RU"/>
        </w:rPr>
        <w:t>Заместитель</w:t>
      </w:r>
      <w:r w:rsidR="009B1677">
        <w:rPr>
          <w:rFonts w:cs="Arial"/>
          <w:lang w:eastAsia="ru-RU"/>
        </w:rPr>
        <w:t xml:space="preserve"> главы администрации по инфраструктуре, </w:t>
      </w:r>
    </w:p>
    <w:p w:rsidR="009B1677" w:rsidRDefault="009B1677" w:rsidP="009B1677">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9B1677" w:rsidRDefault="00EC772B" w:rsidP="009B1677">
      <w:pPr>
        <w:suppressAutoHyphens w:val="0"/>
        <w:spacing w:after="0"/>
        <w:jc w:val="center"/>
        <w:rPr>
          <w:rFonts w:cs="Arial"/>
          <w:lang w:eastAsia="ru-RU"/>
        </w:rPr>
      </w:pPr>
      <w:r>
        <w:rPr>
          <w:rFonts w:cs="Arial"/>
          <w:lang w:eastAsia="ru-RU"/>
        </w:rPr>
        <w:t>начальник</w:t>
      </w:r>
      <w:r w:rsidR="009B1677">
        <w:rPr>
          <w:rFonts w:cs="Arial"/>
          <w:lang w:eastAsia="ru-RU"/>
        </w:rPr>
        <w:t xml:space="preserve"> УИХК администрации Котласского муниципального округа</w:t>
      </w:r>
    </w:p>
    <w:p w:rsidR="009B1677" w:rsidRDefault="009B1677" w:rsidP="009B1677">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9B1677" w:rsidTr="009B1677">
        <w:tc>
          <w:tcPr>
            <w:tcW w:w="2580" w:type="dxa"/>
            <w:tcBorders>
              <w:top w:val="nil"/>
              <w:left w:val="nil"/>
              <w:bottom w:val="single" w:sz="4" w:space="0" w:color="auto"/>
              <w:right w:val="nil"/>
            </w:tcBorders>
            <w:vAlign w:val="bottom"/>
          </w:tcPr>
          <w:p w:rsidR="009B1677" w:rsidRDefault="009B1677" w:rsidP="009B1677">
            <w:pPr>
              <w:suppressAutoHyphens w:val="0"/>
              <w:spacing w:after="0"/>
              <w:jc w:val="center"/>
              <w:rPr>
                <w:rFonts w:cs="Arial"/>
                <w:lang w:eastAsia="ru-RU"/>
              </w:rPr>
            </w:pPr>
          </w:p>
        </w:tc>
        <w:tc>
          <w:tcPr>
            <w:tcW w:w="283" w:type="dxa"/>
            <w:vAlign w:val="bottom"/>
          </w:tcPr>
          <w:p w:rsidR="009B1677" w:rsidRDefault="009B1677" w:rsidP="009B1677">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EC772B" w:rsidRPr="00EC772B" w:rsidRDefault="00EC772B" w:rsidP="00EC772B">
            <w:pPr>
              <w:suppressAutoHyphens w:val="0"/>
              <w:spacing w:after="0"/>
              <w:jc w:val="center"/>
              <w:rPr>
                <w:rFonts w:cs="Arial"/>
                <w:lang w:eastAsia="ru-RU" w:bidi="ru-RU"/>
              </w:rPr>
            </w:pPr>
            <w:proofErr w:type="spellStart"/>
            <w:r w:rsidRPr="00EC772B">
              <w:rPr>
                <w:rFonts w:cs="Arial"/>
                <w:lang w:eastAsia="ru-RU" w:bidi="ru-RU"/>
              </w:rPr>
              <w:t>В.П.Проскуряков</w:t>
            </w:r>
            <w:proofErr w:type="spellEnd"/>
          </w:p>
          <w:p w:rsidR="009B1677" w:rsidRDefault="009B1677" w:rsidP="009B1677">
            <w:pPr>
              <w:suppressAutoHyphens w:val="0"/>
              <w:spacing w:after="0"/>
              <w:jc w:val="center"/>
              <w:rPr>
                <w:rFonts w:cs="Arial"/>
                <w:lang w:eastAsia="ru-RU"/>
              </w:rPr>
            </w:pPr>
          </w:p>
        </w:tc>
      </w:tr>
      <w:tr w:rsidR="009B1677" w:rsidTr="009B1677">
        <w:tc>
          <w:tcPr>
            <w:tcW w:w="2580" w:type="dxa"/>
            <w:hideMark/>
          </w:tcPr>
          <w:p w:rsidR="009B1677" w:rsidRDefault="009B1677" w:rsidP="009B1677">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9B1677" w:rsidRDefault="009B1677" w:rsidP="009B1677">
            <w:pPr>
              <w:suppressAutoHyphens w:val="0"/>
              <w:spacing w:after="0"/>
              <w:jc w:val="left"/>
              <w:rPr>
                <w:rFonts w:cs="Arial"/>
                <w:sz w:val="18"/>
                <w:szCs w:val="18"/>
                <w:lang w:eastAsia="ru-RU"/>
              </w:rPr>
            </w:pPr>
          </w:p>
        </w:tc>
        <w:tc>
          <w:tcPr>
            <w:tcW w:w="3402" w:type="dxa"/>
            <w:hideMark/>
          </w:tcPr>
          <w:p w:rsidR="009B1677" w:rsidRDefault="009B1677" w:rsidP="009B1677">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9B1677" w:rsidRDefault="009B1677" w:rsidP="009B1677">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9B1677" w:rsidTr="009B1677">
        <w:tc>
          <w:tcPr>
            <w:tcW w:w="187" w:type="dxa"/>
            <w:vAlign w:val="bottom"/>
            <w:hideMark/>
          </w:tcPr>
          <w:p w:rsidR="009B1677" w:rsidRDefault="009B1677" w:rsidP="009B1677">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9B1677" w:rsidRDefault="009B1677" w:rsidP="009B1677">
            <w:pPr>
              <w:suppressAutoHyphens w:val="0"/>
              <w:spacing w:after="0"/>
              <w:jc w:val="center"/>
              <w:rPr>
                <w:rFonts w:cs="Arial"/>
                <w:lang w:eastAsia="ru-RU"/>
              </w:rPr>
            </w:pPr>
          </w:p>
        </w:tc>
        <w:tc>
          <w:tcPr>
            <w:tcW w:w="255" w:type="dxa"/>
            <w:vAlign w:val="bottom"/>
            <w:hideMark/>
          </w:tcPr>
          <w:p w:rsidR="009B1677" w:rsidRDefault="009B1677" w:rsidP="009B1677">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9B1677" w:rsidRDefault="009B1677" w:rsidP="009B1677">
            <w:pPr>
              <w:suppressAutoHyphens w:val="0"/>
              <w:spacing w:after="0"/>
              <w:jc w:val="center"/>
              <w:rPr>
                <w:rFonts w:cs="Arial"/>
                <w:lang w:eastAsia="ru-RU"/>
              </w:rPr>
            </w:pPr>
          </w:p>
        </w:tc>
        <w:tc>
          <w:tcPr>
            <w:tcW w:w="465" w:type="dxa"/>
            <w:vAlign w:val="bottom"/>
            <w:hideMark/>
          </w:tcPr>
          <w:p w:rsidR="009B1677" w:rsidRDefault="009B1677" w:rsidP="009B1677">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9B1677" w:rsidRDefault="009B1677" w:rsidP="009B1677">
            <w:pPr>
              <w:suppressAutoHyphens w:val="0"/>
              <w:spacing w:after="0"/>
              <w:jc w:val="left"/>
              <w:rPr>
                <w:rFonts w:cs="Arial"/>
                <w:lang w:eastAsia="ru-RU"/>
              </w:rPr>
            </w:pPr>
          </w:p>
        </w:tc>
        <w:tc>
          <w:tcPr>
            <w:tcW w:w="255" w:type="dxa"/>
            <w:vAlign w:val="bottom"/>
            <w:hideMark/>
          </w:tcPr>
          <w:p w:rsidR="009B1677" w:rsidRDefault="009B1677" w:rsidP="009B1677">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9B1677" w:rsidRDefault="009B1677" w:rsidP="009B1677">
      <w:pPr>
        <w:suppressAutoHyphens w:val="0"/>
        <w:spacing w:before="400" w:after="0"/>
        <w:jc w:val="left"/>
        <w:rPr>
          <w:rFonts w:cs="Arial"/>
          <w:lang w:eastAsia="ru-RU"/>
        </w:rPr>
      </w:pPr>
      <w:r>
        <w:rPr>
          <w:rFonts w:cs="Arial"/>
          <w:lang w:eastAsia="ru-RU"/>
        </w:rPr>
        <w:t>М.П.</w:t>
      </w:r>
    </w:p>
    <w:p w:rsidR="00931782" w:rsidRDefault="00931782" w:rsidP="00F06571">
      <w:pPr>
        <w:suppressAutoHyphens w:val="0"/>
        <w:spacing w:after="0"/>
        <w:jc w:val="right"/>
        <w:rPr>
          <w:rFonts w:cs="Arial"/>
          <w:sz w:val="20"/>
          <w:szCs w:val="20"/>
          <w:lang w:eastAsia="ru-RU"/>
        </w:rPr>
      </w:pPr>
    </w:p>
    <w:p w:rsidR="00931782" w:rsidRDefault="00931782">
      <w:pPr>
        <w:suppressAutoHyphens w:val="0"/>
        <w:spacing w:after="0"/>
        <w:jc w:val="left"/>
        <w:rPr>
          <w:rFonts w:cs="Arial"/>
          <w:sz w:val="20"/>
          <w:szCs w:val="20"/>
          <w:lang w:eastAsia="ru-RU"/>
        </w:rPr>
      </w:pPr>
    </w:p>
    <w:p w:rsidR="00F06571" w:rsidRDefault="00F06571" w:rsidP="00F06571">
      <w:pPr>
        <w:suppressAutoHyphens w:val="0"/>
        <w:spacing w:after="0"/>
        <w:jc w:val="right"/>
        <w:rPr>
          <w:rFonts w:cs="Arial"/>
          <w:sz w:val="20"/>
          <w:szCs w:val="20"/>
          <w:lang w:eastAsia="ru-RU"/>
        </w:rPr>
      </w:pPr>
      <w:r>
        <w:rPr>
          <w:rFonts w:cs="Arial"/>
          <w:sz w:val="20"/>
          <w:szCs w:val="20"/>
          <w:lang w:eastAsia="ru-RU"/>
        </w:rPr>
        <w:t>Приложение  № 2 (ЛОТ 2)</w:t>
      </w:r>
    </w:p>
    <w:p w:rsidR="00F06571" w:rsidRDefault="00F06571" w:rsidP="00F06571">
      <w:pPr>
        <w:suppressAutoHyphens w:val="0"/>
        <w:spacing w:after="0"/>
        <w:ind w:left="6577" w:hanging="997"/>
        <w:jc w:val="left"/>
        <w:rPr>
          <w:rFonts w:cs="Arial"/>
          <w:sz w:val="20"/>
          <w:szCs w:val="20"/>
          <w:lang w:eastAsia="ru-RU"/>
        </w:rPr>
      </w:pPr>
      <w:r>
        <w:rPr>
          <w:rFonts w:cs="Arial"/>
          <w:sz w:val="20"/>
          <w:szCs w:val="20"/>
          <w:lang w:eastAsia="ru-RU"/>
        </w:rPr>
        <w:t xml:space="preserve">         к договору</w:t>
      </w:r>
      <w:r w:rsidR="00EC772B">
        <w:rPr>
          <w:rFonts w:cs="Arial"/>
          <w:sz w:val="20"/>
          <w:szCs w:val="20"/>
          <w:lang w:eastAsia="ru-RU"/>
        </w:rPr>
        <w:t xml:space="preserve">  №___ от  «____»__________ </w:t>
      </w:r>
      <w:r w:rsidR="003E0E17">
        <w:rPr>
          <w:rFonts w:cs="Arial"/>
          <w:sz w:val="20"/>
          <w:szCs w:val="20"/>
          <w:lang w:eastAsia="ru-RU"/>
        </w:rPr>
        <w:t>2026</w:t>
      </w:r>
      <w:r>
        <w:rPr>
          <w:rFonts w:cs="Arial"/>
          <w:sz w:val="20"/>
          <w:szCs w:val="20"/>
          <w:lang w:eastAsia="ru-RU"/>
        </w:rPr>
        <w:t xml:space="preserve">  г.</w:t>
      </w:r>
    </w:p>
    <w:p w:rsidR="00F06571" w:rsidRDefault="00EC772B" w:rsidP="00F06571">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w:t>
      </w:r>
      <w:r w:rsidR="00F06571">
        <w:rPr>
          <w:rFonts w:eastAsia="Arial Unicode MS" w:cs="Arial"/>
          <w:color w:val="000000"/>
          <w:sz w:val="22"/>
          <w:szCs w:val="22"/>
          <w:lang w:eastAsia="ru-RU" w:bidi="ru-RU"/>
        </w:rPr>
        <w:t>аместител</w:t>
      </w:r>
      <w:r>
        <w:rPr>
          <w:rFonts w:eastAsia="Arial Unicode MS" w:cs="Arial"/>
          <w:color w:val="000000"/>
          <w:sz w:val="22"/>
          <w:szCs w:val="22"/>
          <w:lang w:eastAsia="ru-RU" w:bidi="ru-RU"/>
        </w:rPr>
        <w:t>ь</w:t>
      </w:r>
      <w:r w:rsidR="00F06571">
        <w:rPr>
          <w:rFonts w:eastAsia="Arial Unicode MS" w:cs="Arial"/>
          <w:color w:val="000000"/>
          <w:sz w:val="22"/>
          <w:szCs w:val="22"/>
          <w:lang w:eastAsia="ru-RU" w:bidi="ru-RU"/>
        </w:rPr>
        <w:t xml:space="preserve"> главы администрации по инфраструктуре, начальник Управления </w:t>
      </w:r>
      <w:proofErr w:type="spellStart"/>
      <w:r w:rsidR="00F06571">
        <w:rPr>
          <w:rFonts w:eastAsia="Arial Unicode MS" w:cs="Arial"/>
          <w:color w:val="000000"/>
          <w:sz w:val="22"/>
          <w:szCs w:val="22"/>
          <w:lang w:eastAsia="ru-RU" w:bidi="ru-RU"/>
        </w:rPr>
        <w:t>имущественно</w:t>
      </w:r>
      <w:proofErr w:type="spellEnd"/>
      <w:r w:rsidR="00F06571">
        <w:rPr>
          <w:rFonts w:eastAsia="Arial Unicode MS" w:cs="Arial"/>
          <w:color w:val="000000"/>
          <w:sz w:val="22"/>
          <w:szCs w:val="22"/>
          <w:lang w:eastAsia="ru-RU" w:bidi="ru-RU"/>
        </w:rPr>
        <w:t xml:space="preserve">-хозяйственного комплекса администрации </w:t>
      </w:r>
      <w:proofErr w:type="spellStart"/>
      <w:r w:rsidR="00F06571">
        <w:rPr>
          <w:rFonts w:eastAsia="Arial Unicode MS" w:cs="Arial"/>
          <w:color w:val="000000"/>
          <w:sz w:val="22"/>
          <w:szCs w:val="22"/>
          <w:lang w:eastAsia="ru-RU" w:bidi="ru-RU"/>
        </w:rPr>
        <w:t>Котласского</w:t>
      </w:r>
      <w:proofErr w:type="spellEnd"/>
      <w:r w:rsidR="00F06571">
        <w:rPr>
          <w:rFonts w:eastAsia="Arial Unicode MS" w:cs="Arial"/>
          <w:color w:val="000000"/>
          <w:sz w:val="22"/>
          <w:szCs w:val="22"/>
          <w:lang w:eastAsia="ru-RU" w:bidi="ru-RU"/>
        </w:rPr>
        <w:t xml:space="preserve"> муниципального округа Архангельской области</w:t>
      </w:r>
    </w:p>
    <w:p w:rsidR="00F06571" w:rsidRDefault="00F06571" w:rsidP="00F06571">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F06571" w:rsidRDefault="00F06571" w:rsidP="00F06571">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F06571" w:rsidRDefault="00F06571" w:rsidP="00F06571">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F06571" w:rsidRDefault="00F06571" w:rsidP="00F06571">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F06571" w:rsidRDefault="00F06571" w:rsidP="00F06571">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F06571" w:rsidRDefault="00F06571" w:rsidP="00F06571">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06571" w:rsidTr="00F06571">
        <w:tc>
          <w:tcPr>
            <w:tcW w:w="187" w:type="dxa"/>
            <w:vAlign w:val="bottom"/>
            <w:hideMark/>
          </w:tcPr>
          <w:p w:rsidR="00F06571" w:rsidRDefault="00F06571" w:rsidP="00F06571">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F06571" w:rsidRDefault="00F06571" w:rsidP="00F06571">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F06571" w:rsidRDefault="00F06571" w:rsidP="00F06571">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F06571" w:rsidRDefault="00F06571" w:rsidP="00F06571">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F06571" w:rsidRDefault="00F06571" w:rsidP="00F06571">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06571" w:rsidRDefault="003E0E17" w:rsidP="00F06571">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6</w:t>
            </w:r>
          </w:p>
        </w:tc>
        <w:tc>
          <w:tcPr>
            <w:tcW w:w="255" w:type="dxa"/>
            <w:vAlign w:val="bottom"/>
            <w:hideMark/>
          </w:tcPr>
          <w:p w:rsidR="00F06571" w:rsidRDefault="00F06571" w:rsidP="00F06571">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F06571" w:rsidRDefault="00F06571" w:rsidP="00F06571">
      <w:pPr>
        <w:widowControl w:val="0"/>
        <w:suppressAutoHyphens w:val="0"/>
        <w:spacing w:after="0"/>
        <w:ind w:left="6521" w:right="849"/>
        <w:jc w:val="center"/>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496108" w:rsidRDefault="00496108" w:rsidP="00496108">
      <w:pPr>
        <w:spacing w:before="400"/>
        <w:jc w:val="center"/>
        <w:outlineLvl w:val="0"/>
        <w:rPr>
          <w:rFonts w:cs="Arial"/>
          <w:b/>
          <w:bCs/>
          <w:sz w:val="26"/>
          <w:szCs w:val="26"/>
          <w:lang w:eastAsia="ru-RU"/>
        </w:rPr>
      </w:pPr>
      <w:r>
        <w:rPr>
          <w:rFonts w:cs="Arial"/>
          <w:b/>
          <w:bCs/>
          <w:sz w:val="26"/>
          <w:szCs w:val="26"/>
          <w:lang w:eastAsia="ru-RU"/>
        </w:rPr>
        <w:t>АКТ</w:t>
      </w:r>
    </w:p>
    <w:p w:rsidR="00496108" w:rsidRDefault="00496108" w:rsidP="00496108">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496108" w:rsidRDefault="00496108" w:rsidP="00496108">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496108" w:rsidRDefault="00496108" w:rsidP="00496108">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Pr>
          <w:rFonts w:cs="Arial"/>
          <w:u w:val="single"/>
          <w:lang w:eastAsia="ru-RU"/>
        </w:rPr>
        <w:t xml:space="preserve">Архангельская область, </w:t>
      </w:r>
      <w:r w:rsidR="008764BD" w:rsidRPr="008764BD">
        <w:rPr>
          <w:rFonts w:cs="Arial"/>
          <w:u w:val="single"/>
          <w:lang w:eastAsia="ru-RU"/>
        </w:rPr>
        <w:t>Котласский муниципальный округ</w:t>
      </w:r>
      <w:r>
        <w:rPr>
          <w:rFonts w:cs="Arial"/>
          <w:u w:val="single"/>
          <w:lang w:eastAsia="ru-RU"/>
        </w:rPr>
        <w:t xml:space="preserve">, пос. </w:t>
      </w:r>
      <w:proofErr w:type="spellStart"/>
      <w:r>
        <w:rPr>
          <w:rFonts w:cs="Arial"/>
          <w:u w:val="single"/>
          <w:lang w:eastAsia="ru-RU"/>
        </w:rPr>
        <w:t>Черемушский</w:t>
      </w:r>
      <w:proofErr w:type="spellEnd"/>
      <w:r>
        <w:rPr>
          <w:rFonts w:cs="Arial"/>
          <w:u w:val="single"/>
          <w:lang w:eastAsia="ru-RU"/>
        </w:rPr>
        <w:t>, ул. Механизаторов, д. 7</w:t>
      </w:r>
    </w:p>
    <w:p w:rsidR="00496108" w:rsidRDefault="00496108" w:rsidP="00496108">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10-квартирный малоэтажный жилой дом</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2013</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w:t>
      </w:r>
    </w:p>
    <w:p w:rsidR="006A0C47" w:rsidRDefault="00496108" w:rsidP="00496108">
      <w:pPr>
        <w:suppressAutoHyphens w:val="0"/>
        <w:spacing w:after="0"/>
        <w:ind w:firstLine="567"/>
        <w:jc w:val="left"/>
        <w:rPr>
          <w:rFonts w:cs="Arial"/>
          <w:lang w:eastAsia="ru-RU"/>
        </w:rPr>
      </w:pPr>
      <w:r>
        <w:rPr>
          <w:rFonts w:cs="Arial"/>
          <w:lang w:eastAsia="ru-RU"/>
        </w:rPr>
        <w:t xml:space="preserve">6. Степень фактического износа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7. Год последнего капитального ремонта  </w:t>
      </w:r>
    </w:p>
    <w:p w:rsidR="00496108" w:rsidRDefault="00496108" w:rsidP="006A0C47">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9. Количество этажей  </w:t>
      </w:r>
      <w:r w:rsidR="00BC2408">
        <w:rPr>
          <w:rFonts w:cs="Arial"/>
          <w:b/>
          <w:lang w:eastAsia="ru-RU"/>
        </w:rPr>
        <w:t>2</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11. Наличие цокольного этажа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13. Наличие мезонина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14. Количество квартир  </w:t>
      </w:r>
      <w:r w:rsidR="00BC2408">
        <w:rPr>
          <w:rFonts w:cs="Arial"/>
          <w:b/>
          <w:lang w:eastAsia="ru-RU"/>
        </w:rPr>
        <w:t>10</w:t>
      </w:r>
    </w:p>
    <w:p w:rsidR="00496108" w:rsidRDefault="00496108" w:rsidP="006A0C47">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p>
    <w:p w:rsidR="00496108" w:rsidRDefault="00496108" w:rsidP="006A0C47">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496108" w:rsidRDefault="00496108" w:rsidP="006A0C47">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96108" w:rsidRDefault="00496108" w:rsidP="00496108">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sidR="00BC2408">
        <w:rPr>
          <w:rFonts w:cs="Arial"/>
          <w:b/>
          <w:lang w:eastAsia="ru-RU"/>
        </w:rPr>
        <w:t>1133</w:t>
      </w:r>
      <w:r>
        <w:rPr>
          <w:rFonts w:cs="Arial"/>
          <w:b/>
          <w:lang w:eastAsia="ru-RU"/>
        </w:rPr>
        <w:t xml:space="preserve"> </w:t>
      </w:r>
      <w:r>
        <w:rPr>
          <w:rFonts w:cs="Arial"/>
          <w:lang w:eastAsia="ru-RU"/>
        </w:rPr>
        <w:t>куб. м</w:t>
      </w:r>
    </w:p>
    <w:p w:rsidR="00496108" w:rsidRDefault="00496108" w:rsidP="00496108">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496108" w:rsidRDefault="00496108" w:rsidP="006A0C47">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sidR="00BC2408">
        <w:rPr>
          <w:rFonts w:cs="Arial"/>
          <w:b/>
          <w:lang w:eastAsia="ru-RU"/>
        </w:rPr>
        <w:t>338,1</w:t>
      </w:r>
      <w:r w:rsidR="006A0C47">
        <w:rPr>
          <w:rFonts w:cs="Arial"/>
          <w:b/>
          <w:lang w:eastAsia="ru-RU"/>
        </w:rPr>
        <w:t xml:space="preserve"> </w:t>
      </w:r>
      <w:r>
        <w:rPr>
          <w:rFonts w:cs="Arial"/>
          <w:lang w:eastAsia="ru-RU"/>
        </w:rPr>
        <w:t>кв. м</w:t>
      </w:r>
    </w:p>
    <w:p w:rsidR="00496108" w:rsidRDefault="00496108" w:rsidP="006A0C47">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sidR="004C123E">
        <w:rPr>
          <w:rFonts w:cs="Arial"/>
          <w:b/>
          <w:lang w:eastAsia="ru-RU"/>
        </w:rPr>
        <w:t>338,1</w:t>
      </w:r>
      <w:r w:rsidR="00BC2408">
        <w:rPr>
          <w:rFonts w:cs="Arial"/>
          <w:b/>
          <w:lang w:eastAsia="ru-RU"/>
        </w:rPr>
        <w:t xml:space="preserve"> </w:t>
      </w:r>
      <w:r>
        <w:rPr>
          <w:rFonts w:cs="Arial"/>
          <w:lang w:eastAsia="ru-RU"/>
        </w:rPr>
        <w:t>кв. м</w:t>
      </w:r>
    </w:p>
    <w:p w:rsidR="00496108" w:rsidRDefault="00496108" w:rsidP="006A0C47">
      <w:pPr>
        <w:tabs>
          <w:tab w:val="center" w:pos="6096"/>
          <w:tab w:val="left" w:pos="8080"/>
        </w:tabs>
        <w:suppressAutoHyphens w:val="0"/>
        <w:spacing w:after="0"/>
        <w:ind w:firstLine="567"/>
        <w:rPr>
          <w:rFonts w:cs="Arial"/>
          <w:sz w:val="2"/>
          <w:szCs w:val="2"/>
          <w:lang w:eastAsia="ru-RU"/>
        </w:rPr>
      </w:pPr>
      <w:r>
        <w:rPr>
          <w:rFonts w:cs="Arial"/>
          <w:lang w:eastAsia="ru-RU"/>
        </w:rPr>
        <w:t>в) нежилых помещений (общая площадь нежилых помещений, не входящих в состав общего имущ</w:t>
      </w:r>
      <w:r w:rsidR="00AE1EE5">
        <w:rPr>
          <w:rFonts w:cs="Arial"/>
          <w:lang w:eastAsia="ru-RU"/>
        </w:rPr>
        <w:t xml:space="preserve">ества в многоквартирном доме)  </w:t>
      </w:r>
      <w:r>
        <w:rPr>
          <w:rFonts w:cs="Arial"/>
          <w:lang w:eastAsia="ru-RU"/>
        </w:rPr>
        <w:t>кв. м</w:t>
      </w:r>
    </w:p>
    <w:p w:rsidR="00496108" w:rsidRDefault="00496108" w:rsidP="006A0C47">
      <w:pPr>
        <w:tabs>
          <w:tab w:val="center" w:pos="6804"/>
          <w:tab w:val="left" w:pos="8931"/>
        </w:tabs>
        <w:suppressAutoHyphens w:val="0"/>
        <w:spacing w:after="0"/>
        <w:ind w:firstLine="567"/>
        <w:rPr>
          <w:rFonts w:cs="Arial"/>
          <w:sz w:val="2"/>
          <w:szCs w:val="2"/>
          <w:lang w:eastAsia="ru-RU"/>
        </w:rPr>
      </w:pPr>
      <w:r>
        <w:rPr>
          <w:rFonts w:cs="Arial"/>
          <w:lang w:eastAsia="ru-RU"/>
        </w:rPr>
        <w:t>г) помещений общего пользования (общая площадь нежилых помещений, входящих в состав общего имущ</w:t>
      </w:r>
      <w:r w:rsidR="00AE1EE5">
        <w:rPr>
          <w:rFonts w:cs="Arial"/>
          <w:lang w:eastAsia="ru-RU"/>
        </w:rPr>
        <w:t xml:space="preserve">ества в многоквартирном доме)  </w:t>
      </w:r>
      <w:r>
        <w:rPr>
          <w:rFonts w:cs="Arial"/>
          <w:lang w:eastAsia="ru-RU"/>
        </w:rPr>
        <w:t>кв. м</w:t>
      </w:r>
    </w:p>
    <w:p w:rsidR="00496108" w:rsidRDefault="00496108" w:rsidP="006A0C47">
      <w:pPr>
        <w:tabs>
          <w:tab w:val="center" w:pos="5245"/>
          <w:tab w:val="left" w:pos="7088"/>
        </w:tabs>
        <w:suppressAutoHyphens w:val="0"/>
        <w:spacing w:after="0"/>
        <w:ind w:firstLine="567"/>
        <w:jc w:val="left"/>
        <w:rPr>
          <w:rFonts w:cs="Arial"/>
          <w:sz w:val="2"/>
          <w:szCs w:val="2"/>
          <w:lang w:eastAsia="ru-RU"/>
        </w:rPr>
      </w:pPr>
      <w:r>
        <w:rPr>
          <w:rFonts w:cs="Arial"/>
          <w:lang w:eastAsia="ru-RU"/>
        </w:rPr>
        <w:lastRenderedPageBreak/>
        <w:t xml:space="preserve">20. Количество лестниц  </w:t>
      </w:r>
      <w:r>
        <w:rPr>
          <w:rFonts w:cs="Arial"/>
          <w:b/>
          <w:lang w:eastAsia="ru-RU"/>
        </w:rPr>
        <w:t>0</w:t>
      </w:r>
      <w:r w:rsidR="00AE1EE5">
        <w:rPr>
          <w:rFonts w:cs="Arial"/>
          <w:lang w:eastAsia="ru-RU"/>
        </w:rPr>
        <w:t xml:space="preserve"> </w:t>
      </w:r>
      <w:r>
        <w:rPr>
          <w:rFonts w:cs="Arial"/>
          <w:lang w:eastAsia="ru-RU"/>
        </w:rPr>
        <w:t>шт.</w:t>
      </w:r>
    </w:p>
    <w:p w:rsidR="00496108" w:rsidRDefault="00496108" w:rsidP="006A0C47">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  кв. м</w:t>
      </w:r>
    </w:p>
    <w:p w:rsidR="00496108" w:rsidRDefault="00496108" w:rsidP="006A0C47">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496108" w:rsidRDefault="00496108" w:rsidP="006A0C47">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496108" w:rsidRDefault="00496108" w:rsidP="006A0C47">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sidR="00BC2408">
        <w:rPr>
          <w:rFonts w:cs="Arial"/>
          <w:b/>
          <w:lang w:eastAsia="ru-RU"/>
        </w:rPr>
        <w:t>2918</w:t>
      </w:r>
      <w:r>
        <w:rPr>
          <w:rFonts w:cs="Arial"/>
          <w:b/>
          <w:lang w:eastAsia="ru-RU"/>
        </w:rPr>
        <w:t xml:space="preserve"> </w:t>
      </w:r>
      <w:proofErr w:type="spellStart"/>
      <w:r>
        <w:rPr>
          <w:rFonts w:cs="Arial"/>
          <w:lang w:eastAsia="ru-RU"/>
        </w:rPr>
        <w:t>кв.м</w:t>
      </w:r>
      <w:proofErr w:type="spellEnd"/>
      <w:r>
        <w:rPr>
          <w:rFonts w:cs="Arial"/>
          <w:lang w:eastAsia="ru-RU"/>
        </w:rPr>
        <w:t>.</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496108" w:rsidRDefault="00496108" w:rsidP="00496108">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496108" w:rsidTr="00F06571">
        <w:tc>
          <w:tcPr>
            <w:tcW w:w="3685"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BC2408" w:rsidP="00F06571">
            <w:pPr>
              <w:suppressAutoHyphens w:val="0"/>
              <w:spacing w:after="0"/>
              <w:ind w:left="57"/>
              <w:jc w:val="left"/>
              <w:rPr>
                <w:rFonts w:cs="Arial"/>
                <w:lang w:eastAsia="ru-RU"/>
              </w:rPr>
            </w:pPr>
            <w:r>
              <w:rPr>
                <w:rFonts w:cs="Arial"/>
                <w:lang w:eastAsia="ru-RU"/>
              </w:rPr>
              <w:t>Сваи винтовые, металлический каркас</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Каркасные</w:t>
            </w:r>
            <w:proofErr w:type="gramEnd"/>
            <w:r>
              <w:rPr>
                <w:rFonts w:cs="Arial"/>
                <w:lang w:eastAsia="ru-RU"/>
              </w:rPr>
              <w:t xml:space="preserve"> с </w:t>
            </w:r>
            <w:r w:rsidR="00BC2408">
              <w:rPr>
                <w:rFonts w:cs="Arial"/>
                <w:lang w:eastAsia="ru-RU"/>
              </w:rPr>
              <w:t>у</w:t>
            </w:r>
            <w:r>
              <w:rPr>
                <w:rFonts w:cs="Arial"/>
                <w:lang w:eastAsia="ru-RU"/>
              </w:rPr>
              <w:t>теплителем</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BC240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4. Перекрытия</w:t>
            </w:r>
          </w:p>
        </w:tc>
        <w:tc>
          <w:tcPr>
            <w:tcW w:w="2977" w:type="dxa"/>
            <w:vMerge w:val="restart"/>
            <w:tcBorders>
              <w:top w:val="nil"/>
              <w:left w:val="single" w:sz="4" w:space="0" w:color="auto"/>
              <w:bottom w:val="nil"/>
              <w:right w:val="single" w:sz="4" w:space="0" w:color="auto"/>
            </w:tcBorders>
            <w:hideMark/>
          </w:tcPr>
          <w:p w:rsidR="00496108" w:rsidRDefault="00496108" w:rsidP="00BC2408">
            <w:pPr>
              <w:suppressAutoHyphens w:val="0"/>
              <w:spacing w:after="0"/>
              <w:ind w:left="57"/>
              <w:jc w:val="left"/>
              <w:rPr>
                <w:rFonts w:cs="Arial"/>
                <w:lang w:eastAsia="ru-RU"/>
              </w:rPr>
            </w:pPr>
            <w:r>
              <w:rPr>
                <w:rFonts w:cs="Arial"/>
                <w:lang w:eastAsia="ru-RU"/>
              </w:rPr>
              <w:t xml:space="preserve">Деревянные </w:t>
            </w:r>
            <w:r w:rsidR="00BC2408">
              <w:rPr>
                <w:rFonts w:cs="Arial"/>
                <w:lang w:eastAsia="ru-RU"/>
              </w:rPr>
              <w:t>отепленные</w:t>
            </w:r>
          </w:p>
        </w:tc>
        <w:tc>
          <w:tcPr>
            <w:tcW w:w="2977" w:type="dxa"/>
            <w:vMerge w:val="restart"/>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rPr>
          <w:cantSplit/>
        </w:trPr>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992"/>
              <w:jc w:val="left"/>
              <w:rPr>
                <w:rFonts w:cs="Arial"/>
                <w:lang w:eastAsia="ru-RU"/>
              </w:rPr>
            </w:pPr>
            <w:r>
              <w:rPr>
                <w:rFonts w:cs="Arial"/>
                <w:lang w:eastAsia="ru-RU"/>
              </w:rPr>
              <w:t>чердачные</w:t>
            </w:r>
          </w:p>
        </w:tc>
        <w:tc>
          <w:tcPr>
            <w:tcW w:w="2977" w:type="dxa"/>
            <w:vMerge/>
            <w:tcBorders>
              <w:top w:val="nil"/>
              <w:left w:val="single" w:sz="4" w:space="0" w:color="auto"/>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nil"/>
              <w:left w:val="single" w:sz="4" w:space="0" w:color="auto"/>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F06571">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992"/>
              <w:jc w:val="left"/>
              <w:rPr>
                <w:rFonts w:cs="Arial"/>
                <w:lang w:eastAsia="ru-RU"/>
              </w:rPr>
            </w:pPr>
            <w:r>
              <w:rPr>
                <w:rFonts w:cs="Arial"/>
                <w:lang w:eastAsia="ru-RU"/>
              </w:rPr>
              <w:t>междуэтажные</w:t>
            </w: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992"/>
              <w:jc w:val="left"/>
              <w:rPr>
                <w:rFonts w:cs="Arial"/>
                <w:lang w:eastAsia="ru-RU"/>
              </w:rPr>
            </w:pPr>
            <w:r>
              <w:rPr>
                <w:rFonts w:cs="Arial"/>
                <w:lang w:eastAsia="ru-RU"/>
              </w:rPr>
              <w:t>подвальные</w:t>
            </w: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992"/>
              <w:jc w:val="left"/>
              <w:rPr>
                <w:rFonts w:cs="Arial"/>
                <w:lang w:eastAsia="ru-RU"/>
              </w:rPr>
            </w:pPr>
            <w:r>
              <w:rPr>
                <w:rFonts w:cs="Arial"/>
                <w:lang w:eastAsia="ru-RU"/>
              </w:rPr>
              <w:t>(другое)</w:t>
            </w: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BC2408" w:rsidP="00F06571">
            <w:pPr>
              <w:suppressAutoHyphens w:val="0"/>
              <w:spacing w:after="0"/>
              <w:ind w:left="57"/>
              <w:jc w:val="left"/>
              <w:rPr>
                <w:rFonts w:cs="Arial"/>
                <w:lang w:eastAsia="ru-RU"/>
              </w:rPr>
            </w:pPr>
            <w:proofErr w:type="spellStart"/>
            <w:r>
              <w:rPr>
                <w:rFonts w:cs="Arial"/>
                <w:lang w:eastAsia="ru-RU"/>
              </w:rPr>
              <w:t>Профнастил</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BC2408" w:rsidP="00F06571">
            <w:pPr>
              <w:suppressAutoHyphens w:val="0"/>
              <w:spacing w:after="0"/>
              <w:ind w:left="57"/>
              <w:jc w:val="left"/>
              <w:rPr>
                <w:rFonts w:cs="Arial"/>
                <w:lang w:eastAsia="ru-RU"/>
              </w:rPr>
            </w:pPr>
            <w:r>
              <w:rPr>
                <w:rFonts w:cs="Arial"/>
                <w:lang w:eastAsia="ru-RU"/>
              </w:rPr>
              <w:t xml:space="preserve">Фанера, покрыта ламинатом, в сан </w:t>
            </w:r>
            <w:proofErr w:type="gramStart"/>
            <w:r>
              <w:rPr>
                <w:rFonts w:cs="Arial"/>
                <w:lang w:eastAsia="ru-RU"/>
              </w:rPr>
              <w:t>узлах-линолеум</w:t>
            </w:r>
            <w:proofErr w:type="gramEnd"/>
          </w:p>
        </w:tc>
        <w:tc>
          <w:tcPr>
            <w:tcW w:w="2977" w:type="dxa"/>
            <w:tcBorders>
              <w:top w:val="single" w:sz="4" w:space="0" w:color="auto"/>
              <w:left w:val="single" w:sz="4" w:space="0" w:color="auto"/>
              <w:bottom w:val="single" w:sz="4" w:space="0" w:color="auto"/>
              <w:right w:val="single" w:sz="4" w:space="0" w:color="auto"/>
            </w:tcBorders>
          </w:tcPr>
          <w:p w:rsidR="00496108" w:rsidRDefault="00496108" w:rsidP="00F06571">
            <w:pPr>
              <w:suppressAutoHyphens w:val="0"/>
              <w:spacing w:after="0"/>
              <w:jc w:val="left"/>
              <w:rPr>
                <w:rFonts w:cs="Arial"/>
                <w:szCs w:val="20"/>
                <w:lang w:eastAsia="ru-RU"/>
              </w:rPr>
            </w:pPr>
            <w:r>
              <w:rPr>
                <w:rFonts w:cs="Arial"/>
                <w:lang w:eastAsia="ru-RU"/>
              </w:rPr>
              <w:t>Хорошее</w:t>
            </w:r>
          </w:p>
          <w:p w:rsidR="00496108" w:rsidRDefault="00496108" w:rsidP="00F06571">
            <w:pPr>
              <w:suppressAutoHyphens w:val="0"/>
              <w:spacing w:after="0"/>
              <w:jc w:val="left"/>
              <w:rPr>
                <w:rFonts w:cs="Arial"/>
                <w:szCs w:val="20"/>
                <w:lang w:eastAsia="ru-RU"/>
              </w:rPr>
            </w:pPr>
          </w:p>
        </w:tc>
      </w:tr>
      <w:tr w:rsidR="00496108"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Стеклопакеты</w:t>
            </w:r>
          </w:p>
        </w:tc>
        <w:tc>
          <w:tcPr>
            <w:tcW w:w="2977" w:type="dxa"/>
            <w:vMerge w:val="restart"/>
            <w:tcBorders>
              <w:top w:val="single" w:sz="4" w:space="0" w:color="auto"/>
              <w:left w:val="nil"/>
              <w:bottom w:val="nil"/>
              <w:right w:val="single" w:sz="4" w:space="0" w:color="auto"/>
            </w:tcBorders>
          </w:tcPr>
          <w:p w:rsidR="00496108" w:rsidRDefault="00496108" w:rsidP="00F06571">
            <w:pPr>
              <w:suppressAutoHyphens w:val="0"/>
              <w:spacing w:after="0"/>
              <w:jc w:val="left"/>
              <w:rPr>
                <w:rFonts w:cs="Arial"/>
                <w:lang w:eastAsia="ru-RU"/>
              </w:rPr>
            </w:pPr>
          </w:p>
          <w:p w:rsidR="00496108" w:rsidRDefault="00496108" w:rsidP="00F06571">
            <w:pPr>
              <w:suppressAutoHyphens w:val="0"/>
              <w:spacing w:after="0"/>
              <w:jc w:val="left"/>
              <w:rPr>
                <w:rFonts w:cs="Arial"/>
                <w:szCs w:val="20"/>
                <w:lang w:eastAsia="ru-RU"/>
              </w:rPr>
            </w:pPr>
            <w:r>
              <w:rPr>
                <w:rFonts w:cs="Arial"/>
                <w:lang w:eastAsia="ru-RU"/>
              </w:rPr>
              <w:t>Хорошее</w:t>
            </w:r>
          </w:p>
        </w:tc>
      </w:tr>
      <w:tr w:rsidR="00496108" w:rsidTr="00F06571">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szCs w:val="20"/>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496108" w:rsidRDefault="00BC2408" w:rsidP="00F06571">
            <w:pPr>
              <w:suppressAutoHyphens w:val="0"/>
              <w:spacing w:after="0"/>
              <w:ind w:left="57"/>
              <w:jc w:val="left"/>
              <w:rPr>
                <w:rFonts w:cs="Arial"/>
                <w:lang w:eastAsia="ru-RU"/>
              </w:rPr>
            </w:pPr>
            <w:r>
              <w:rPr>
                <w:rFonts w:cs="Arial"/>
                <w:lang w:eastAsia="ru-RU"/>
              </w:rPr>
              <w:t>Входные - металлические</w:t>
            </w:r>
          </w:p>
        </w:tc>
        <w:tc>
          <w:tcPr>
            <w:tcW w:w="2977" w:type="dxa"/>
            <w:tcBorders>
              <w:top w:val="nil"/>
              <w:left w:val="nil"/>
              <w:bottom w:val="nil"/>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F06571">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jc w:val="left"/>
              <w:rPr>
                <w:rFonts w:cs="Arial"/>
                <w:lang w:eastAsia="ru-RU"/>
              </w:rPr>
            </w:pPr>
            <w:r>
              <w:rPr>
                <w:rFonts w:cs="Arial"/>
                <w:lang w:eastAsia="ru-RU"/>
              </w:rPr>
              <w:t xml:space="preserve">Обшито </w:t>
            </w:r>
            <w:r w:rsidR="00BC2408">
              <w:rPr>
                <w:rFonts w:cs="Arial"/>
                <w:lang w:eastAsia="ru-RU"/>
              </w:rPr>
              <w:t>ГВЛ, оклеено обоями, окрашено</w:t>
            </w:r>
          </w:p>
          <w:p w:rsidR="00496108" w:rsidRDefault="00496108" w:rsidP="00BC2408">
            <w:pPr>
              <w:suppressAutoHyphens w:val="0"/>
              <w:spacing w:after="0"/>
              <w:jc w:val="left"/>
              <w:rPr>
                <w:rFonts w:cs="Arial"/>
                <w:lang w:eastAsia="ru-RU"/>
              </w:rPr>
            </w:pPr>
            <w:r>
              <w:rPr>
                <w:rFonts w:cs="Arial"/>
                <w:lang w:eastAsia="ru-RU"/>
              </w:rPr>
              <w:t xml:space="preserve">Обшито </w:t>
            </w:r>
            <w:proofErr w:type="spellStart"/>
            <w:r w:rsidR="00BC2408">
              <w:rPr>
                <w:rFonts w:cs="Arial"/>
                <w:lang w:eastAsia="ru-RU"/>
              </w:rPr>
              <w:t>металлосайдингом</w:t>
            </w:r>
            <w:proofErr w:type="spellEnd"/>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r>
              <w:rPr>
                <w:rFonts w:cs="Arial"/>
                <w:lang w:eastAsia="ru-RU"/>
              </w:rPr>
              <w:t>Хорошее</w:t>
            </w:r>
          </w:p>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proofErr w:type="gramStart"/>
            <w:r>
              <w:rPr>
                <w:rFonts w:cs="Arial"/>
                <w:lang w:eastAsia="ru-RU"/>
              </w:rPr>
              <w:t>Наружная</w:t>
            </w:r>
            <w:proofErr w:type="gramEnd"/>
            <w:r>
              <w:rPr>
                <w:rFonts w:cs="Arial"/>
                <w:lang w:eastAsia="ru-RU"/>
              </w:rPr>
              <w:t xml:space="preserve"> (цоколь)</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электроплиты</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сигнализация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мусоропровод</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лифт</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Вентиляция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lastRenderedPageBreak/>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Центральное</w:t>
            </w:r>
            <w:proofErr w:type="gramEnd"/>
            <w:r>
              <w:rPr>
                <w:rFonts w:cs="Arial"/>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496108" w:rsidRDefault="009507F8" w:rsidP="00F06571">
            <w:pPr>
              <w:suppressAutoHyphens w:val="0"/>
              <w:spacing w:after="0"/>
              <w:ind w:left="57"/>
              <w:jc w:val="left"/>
              <w:rPr>
                <w:rFonts w:cs="Arial"/>
                <w:lang w:eastAsia="ru-RU"/>
              </w:rPr>
            </w:pPr>
            <w:r>
              <w:rPr>
                <w:rFonts w:cs="Arial"/>
                <w:lang w:eastAsia="ru-RU"/>
              </w:rPr>
              <w:t>Водопровод технический (для использования только в сан/</w:t>
            </w:r>
            <w:proofErr w:type="gramStart"/>
            <w:r>
              <w:rPr>
                <w:rFonts w:cs="Arial"/>
                <w:lang w:eastAsia="ru-RU"/>
              </w:rPr>
              <w:t>узлах</w:t>
            </w:r>
            <w:proofErr w:type="gramEnd"/>
            <w:r>
              <w:rPr>
                <w:rFonts w:cs="Arial"/>
                <w:lang w:eastAsia="ru-RU"/>
              </w:rPr>
              <w:t>)</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c>
          <w:tcPr>
            <w:tcW w:w="3685" w:type="dxa"/>
            <w:tcBorders>
              <w:top w:val="nil"/>
              <w:left w:val="single" w:sz="4" w:space="0" w:color="auto"/>
              <w:bottom w:val="nil"/>
              <w:right w:val="single" w:sz="4" w:space="0" w:color="auto"/>
            </w:tcBorders>
            <w:vAlign w:val="bottom"/>
          </w:tcPr>
          <w:p w:rsidR="00496108" w:rsidRDefault="00496108" w:rsidP="00F06571">
            <w:pPr>
              <w:suppressAutoHyphens w:val="0"/>
              <w:spacing w:after="0"/>
              <w:ind w:left="993"/>
              <w:jc w:val="left"/>
              <w:rPr>
                <w:rFonts w:cs="Arial"/>
                <w:lang w:eastAsia="ru-RU"/>
              </w:rPr>
            </w:pPr>
          </w:p>
          <w:p w:rsidR="00496108" w:rsidRDefault="00496108" w:rsidP="00F06571">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От водонагревателей</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hideMark/>
          </w:tcPr>
          <w:p w:rsidR="00496108" w:rsidRDefault="004C123E" w:rsidP="00F06571">
            <w:pPr>
              <w:suppressAutoHyphens w:val="0"/>
              <w:spacing w:after="0"/>
              <w:ind w:left="57"/>
              <w:jc w:val="left"/>
              <w:rPr>
                <w:rFonts w:cs="Arial"/>
                <w:lang w:eastAsia="ru-RU"/>
              </w:rPr>
            </w:pPr>
            <w:r>
              <w:rPr>
                <w:rFonts w:cs="Arial"/>
                <w:lang w:eastAsia="ru-RU"/>
              </w:rPr>
              <w:t>Септик</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газоснабжение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496108" w:rsidRDefault="004C123E"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калориферы</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АГВ</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Требуется ремонт</w:t>
            </w:r>
          </w:p>
        </w:tc>
      </w:tr>
    </w:tbl>
    <w:p w:rsidR="00496108" w:rsidRDefault="00496108" w:rsidP="00496108">
      <w:pPr>
        <w:suppressAutoHyphens w:val="0"/>
        <w:spacing w:before="120" w:after="0"/>
        <w:jc w:val="center"/>
        <w:rPr>
          <w:rFonts w:cs="Arial"/>
          <w:lang w:eastAsia="ru-RU"/>
        </w:rPr>
      </w:pPr>
    </w:p>
    <w:p w:rsidR="00613C84" w:rsidRDefault="00EC772B" w:rsidP="00613C84">
      <w:pPr>
        <w:suppressAutoHyphens w:val="0"/>
        <w:spacing w:before="120" w:after="0"/>
        <w:jc w:val="center"/>
        <w:rPr>
          <w:rFonts w:cs="Arial"/>
          <w:lang w:eastAsia="ru-RU"/>
        </w:rPr>
      </w:pPr>
      <w:r>
        <w:rPr>
          <w:rFonts w:cs="Arial"/>
          <w:lang w:eastAsia="ru-RU"/>
        </w:rPr>
        <w:t>Заместитель</w:t>
      </w:r>
      <w:r w:rsidR="00613C84">
        <w:rPr>
          <w:rFonts w:cs="Arial"/>
          <w:lang w:eastAsia="ru-RU"/>
        </w:rPr>
        <w:t xml:space="preserve"> главы администрации по инфраструктуре, </w:t>
      </w:r>
    </w:p>
    <w:p w:rsidR="00613C84" w:rsidRDefault="00613C84" w:rsidP="00613C84">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613C84" w:rsidRDefault="00EC772B" w:rsidP="00613C84">
      <w:pPr>
        <w:suppressAutoHyphens w:val="0"/>
        <w:spacing w:after="0"/>
        <w:jc w:val="center"/>
        <w:rPr>
          <w:rFonts w:cs="Arial"/>
          <w:lang w:eastAsia="ru-RU"/>
        </w:rPr>
      </w:pPr>
      <w:r>
        <w:rPr>
          <w:rFonts w:cs="Arial"/>
          <w:lang w:eastAsia="ru-RU"/>
        </w:rPr>
        <w:t>начальник</w:t>
      </w:r>
      <w:r w:rsidR="00613C84">
        <w:rPr>
          <w:rFonts w:cs="Arial"/>
          <w:lang w:eastAsia="ru-RU"/>
        </w:rPr>
        <w:t xml:space="preserve"> УИХК администрации Котласского муниципального округа</w:t>
      </w:r>
    </w:p>
    <w:p w:rsidR="00613C84" w:rsidRDefault="00613C84" w:rsidP="00613C84">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613C84" w:rsidTr="003617D8">
        <w:tc>
          <w:tcPr>
            <w:tcW w:w="2580" w:type="dxa"/>
            <w:tcBorders>
              <w:top w:val="nil"/>
              <w:left w:val="nil"/>
              <w:bottom w:val="single" w:sz="4" w:space="0" w:color="auto"/>
              <w:right w:val="nil"/>
            </w:tcBorders>
            <w:vAlign w:val="bottom"/>
          </w:tcPr>
          <w:p w:rsidR="00613C84" w:rsidRDefault="00613C84" w:rsidP="003617D8">
            <w:pPr>
              <w:suppressAutoHyphens w:val="0"/>
              <w:spacing w:after="0"/>
              <w:jc w:val="center"/>
              <w:rPr>
                <w:rFonts w:cs="Arial"/>
                <w:lang w:eastAsia="ru-RU"/>
              </w:rPr>
            </w:pPr>
          </w:p>
        </w:tc>
        <w:tc>
          <w:tcPr>
            <w:tcW w:w="283" w:type="dxa"/>
            <w:vAlign w:val="bottom"/>
          </w:tcPr>
          <w:p w:rsidR="00613C84" w:rsidRDefault="00613C84" w:rsidP="003617D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613C84" w:rsidRDefault="00EC772B" w:rsidP="003617D8">
            <w:pPr>
              <w:suppressAutoHyphens w:val="0"/>
              <w:spacing w:after="0"/>
              <w:jc w:val="center"/>
              <w:rPr>
                <w:rFonts w:cs="Arial"/>
                <w:lang w:eastAsia="ru-RU"/>
              </w:rPr>
            </w:pPr>
            <w:proofErr w:type="spellStart"/>
            <w:r w:rsidRPr="00EC772B">
              <w:rPr>
                <w:rFonts w:cs="Arial"/>
                <w:lang w:eastAsia="ru-RU"/>
              </w:rPr>
              <w:t>В.П.Проскуряков</w:t>
            </w:r>
            <w:proofErr w:type="spellEnd"/>
          </w:p>
        </w:tc>
      </w:tr>
      <w:tr w:rsidR="00613C84" w:rsidTr="003617D8">
        <w:tc>
          <w:tcPr>
            <w:tcW w:w="2580" w:type="dxa"/>
            <w:hideMark/>
          </w:tcPr>
          <w:p w:rsidR="00613C84" w:rsidRDefault="00613C84" w:rsidP="003617D8">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613C84" w:rsidRDefault="00613C84" w:rsidP="003617D8">
            <w:pPr>
              <w:suppressAutoHyphens w:val="0"/>
              <w:spacing w:after="0"/>
              <w:jc w:val="left"/>
              <w:rPr>
                <w:rFonts w:cs="Arial"/>
                <w:sz w:val="18"/>
                <w:szCs w:val="18"/>
                <w:lang w:eastAsia="ru-RU"/>
              </w:rPr>
            </w:pPr>
          </w:p>
        </w:tc>
        <w:tc>
          <w:tcPr>
            <w:tcW w:w="3402" w:type="dxa"/>
            <w:hideMark/>
          </w:tcPr>
          <w:p w:rsidR="00613C84" w:rsidRDefault="00613C84" w:rsidP="003617D8">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613C84" w:rsidRDefault="00613C84" w:rsidP="00613C84">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613C84" w:rsidTr="003617D8">
        <w:tc>
          <w:tcPr>
            <w:tcW w:w="187" w:type="dxa"/>
            <w:vAlign w:val="bottom"/>
            <w:hideMark/>
          </w:tcPr>
          <w:p w:rsidR="00613C84" w:rsidRDefault="00613C84" w:rsidP="003617D8">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613C84" w:rsidRDefault="00613C84" w:rsidP="003617D8">
            <w:pPr>
              <w:suppressAutoHyphens w:val="0"/>
              <w:spacing w:after="0"/>
              <w:jc w:val="center"/>
              <w:rPr>
                <w:rFonts w:cs="Arial"/>
                <w:lang w:eastAsia="ru-RU"/>
              </w:rPr>
            </w:pPr>
          </w:p>
        </w:tc>
        <w:tc>
          <w:tcPr>
            <w:tcW w:w="255" w:type="dxa"/>
            <w:vAlign w:val="bottom"/>
            <w:hideMark/>
          </w:tcPr>
          <w:p w:rsidR="00613C84" w:rsidRDefault="00613C84" w:rsidP="003617D8">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613C84" w:rsidRDefault="00613C84" w:rsidP="003617D8">
            <w:pPr>
              <w:suppressAutoHyphens w:val="0"/>
              <w:spacing w:after="0"/>
              <w:jc w:val="center"/>
              <w:rPr>
                <w:rFonts w:cs="Arial"/>
                <w:lang w:eastAsia="ru-RU"/>
              </w:rPr>
            </w:pPr>
          </w:p>
        </w:tc>
        <w:tc>
          <w:tcPr>
            <w:tcW w:w="465" w:type="dxa"/>
            <w:vAlign w:val="bottom"/>
            <w:hideMark/>
          </w:tcPr>
          <w:p w:rsidR="00613C84" w:rsidRDefault="00613C84" w:rsidP="003617D8">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613C84" w:rsidRDefault="00613C84" w:rsidP="003617D8">
            <w:pPr>
              <w:suppressAutoHyphens w:val="0"/>
              <w:spacing w:after="0"/>
              <w:jc w:val="left"/>
              <w:rPr>
                <w:rFonts w:cs="Arial"/>
                <w:lang w:eastAsia="ru-RU"/>
              </w:rPr>
            </w:pPr>
          </w:p>
        </w:tc>
        <w:tc>
          <w:tcPr>
            <w:tcW w:w="255" w:type="dxa"/>
            <w:vAlign w:val="bottom"/>
            <w:hideMark/>
          </w:tcPr>
          <w:p w:rsidR="00613C84" w:rsidRDefault="00613C84" w:rsidP="003617D8">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613C84" w:rsidRDefault="00613C84" w:rsidP="00613C84">
      <w:pPr>
        <w:suppressAutoHyphens w:val="0"/>
        <w:spacing w:before="400" w:after="0"/>
        <w:jc w:val="left"/>
        <w:rPr>
          <w:rFonts w:cs="Arial"/>
          <w:lang w:eastAsia="ru-RU"/>
        </w:rPr>
      </w:pPr>
      <w:r>
        <w:rPr>
          <w:rFonts w:cs="Arial"/>
          <w:lang w:eastAsia="ru-RU"/>
        </w:rPr>
        <w:t>М.П.</w:t>
      </w:r>
    </w:p>
    <w:p w:rsidR="001B2013" w:rsidRDefault="001B2013" w:rsidP="00931782">
      <w:pPr>
        <w:suppressAutoHyphens w:val="0"/>
        <w:spacing w:after="0"/>
        <w:jc w:val="center"/>
        <w:rPr>
          <w:rFonts w:cs="Arial"/>
          <w:b/>
          <w:bCs/>
          <w:sz w:val="26"/>
          <w:szCs w:val="26"/>
          <w:lang w:eastAsia="ru-RU"/>
        </w:rPr>
      </w:pPr>
    </w:p>
    <w:p w:rsidR="001B2013" w:rsidRDefault="001B2013">
      <w:pPr>
        <w:suppressAutoHyphens w:val="0"/>
        <w:spacing w:after="0"/>
        <w:jc w:val="left"/>
        <w:rPr>
          <w:rFonts w:cs="Arial"/>
          <w:b/>
          <w:bCs/>
          <w:sz w:val="26"/>
          <w:szCs w:val="26"/>
          <w:lang w:eastAsia="ru-RU"/>
        </w:rPr>
      </w:pPr>
      <w:r>
        <w:rPr>
          <w:rFonts w:cs="Arial"/>
          <w:b/>
          <w:bCs/>
          <w:sz w:val="26"/>
          <w:szCs w:val="26"/>
          <w:lang w:eastAsia="ru-RU"/>
        </w:rPr>
        <w:br w:type="page"/>
      </w:r>
    </w:p>
    <w:p w:rsidR="00613C84" w:rsidRDefault="00613C84" w:rsidP="00931782">
      <w:pPr>
        <w:suppressAutoHyphens w:val="0"/>
        <w:spacing w:after="0"/>
        <w:jc w:val="center"/>
        <w:rPr>
          <w:rFonts w:cs="Arial"/>
          <w:b/>
          <w:bCs/>
          <w:sz w:val="26"/>
          <w:szCs w:val="26"/>
          <w:lang w:eastAsia="ru-RU"/>
        </w:rPr>
      </w:pPr>
      <w:r>
        <w:rPr>
          <w:rFonts w:cs="Arial"/>
          <w:b/>
          <w:bCs/>
          <w:sz w:val="26"/>
          <w:szCs w:val="26"/>
          <w:lang w:eastAsia="ru-RU"/>
        </w:rPr>
        <w:lastRenderedPageBreak/>
        <w:t>АКТ</w:t>
      </w:r>
    </w:p>
    <w:p w:rsidR="00613C84" w:rsidRDefault="00613C84" w:rsidP="00613C84">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613C84" w:rsidRDefault="00613C84" w:rsidP="00613C84">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613C84" w:rsidRDefault="00613C84" w:rsidP="00613C84">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Pr>
          <w:rFonts w:cs="Arial"/>
          <w:u w:val="single"/>
          <w:lang w:eastAsia="ru-RU"/>
        </w:rPr>
        <w:t xml:space="preserve">Архангельская область, Котласский муниципальный округ,  пос. </w:t>
      </w:r>
      <w:proofErr w:type="spellStart"/>
      <w:r>
        <w:rPr>
          <w:rFonts w:cs="Arial"/>
          <w:u w:val="single"/>
          <w:lang w:eastAsia="ru-RU"/>
        </w:rPr>
        <w:t>Черемушский</w:t>
      </w:r>
      <w:proofErr w:type="spellEnd"/>
      <w:r>
        <w:rPr>
          <w:rFonts w:cs="Arial"/>
          <w:u w:val="single"/>
          <w:lang w:eastAsia="ru-RU"/>
        </w:rPr>
        <w:t>, ул. Механизаторов, д. 7, к. 1</w:t>
      </w:r>
    </w:p>
    <w:p w:rsidR="00613C84" w:rsidRDefault="00613C84" w:rsidP="00613C84">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r w:rsidR="007A2EE4" w:rsidRPr="007A2EE4">
        <w:rPr>
          <w:rFonts w:cs="Arial"/>
          <w:lang w:eastAsia="ru-RU"/>
        </w:rPr>
        <w:t>29:07:180201:2293</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10-квартирный малоэтажный жилой дом</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201</w:t>
      </w:r>
      <w:r w:rsidR="007A2EE4">
        <w:rPr>
          <w:rFonts w:cs="Arial"/>
          <w:b/>
          <w:lang w:eastAsia="ru-RU"/>
        </w:rPr>
        <w:t>4</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w:t>
      </w:r>
    </w:p>
    <w:p w:rsidR="00613C84" w:rsidRDefault="00613C84" w:rsidP="00613C84">
      <w:pPr>
        <w:suppressAutoHyphens w:val="0"/>
        <w:spacing w:after="0"/>
        <w:ind w:firstLine="567"/>
        <w:jc w:val="left"/>
        <w:rPr>
          <w:rFonts w:cs="Arial"/>
          <w:lang w:eastAsia="ru-RU"/>
        </w:rPr>
      </w:pPr>
      <w:r>
        <w:rPr>
          <w:rFonts w:cs="Arial"/>
          <w:lang w:eastAsia="ru-RU"/>
        </w:rPr>
        <w:t xml:space="preserve">6. Степень фактического износа  </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7. Год последнего капитального ремонта  </w:t>
      </w:r>
    </w:p>
    <w:p w:rsidR="00613C84" w:rsidRDefault="00613C84" w:rsidP="00613C84">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9. Количество этажей  </w:t>
      </w:r>
      <w:r>
        <w:rPr>
          <w:rFonts w:cs="Arial"/>
          <w:b/>
          <w:lang w:eastAsia="ru-RU"/>
        </w:rPr>
        <w:t>2</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11. Наличие цокольного этажа  </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13. Наличие мезонина  </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14. Количество квартир  </w:t>
      </w:r>
      <w:r>
        <w:rPr>
          <w:rFonts w:cs="Arial"/>
          <w:b/>
          <w:lang w:eastAsia="ru-RU"/>
        </w:rPr>
        <w:t>10</w:t>
      </w:r>
    </w:p>
    <w:p w:rsidR="00613C84" w:rsidRDefault="00613C84" w:rsidP="00613C84">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p>
    <w:p w:rsidR="00613C84" w:rsidRDefault="00613C84" w:rsidP="00613C84">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613C84" w:rsidRDefault="00613C84" w:rsidP="00613C84">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613C84" w:rsidRDefault="00613C84" w:rsidP="00613C84">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Pr>
          <w:rFonts w:cs="Arial"/>
          <w:b/>
          <w:lang w:eastAsia="ru-RU"/>
        </w:rPr>
        <w:t xml:space="preserve">1133 </w:t>
      </w:r>
      <w:r>
        <w:rPr>
          <w:rFonts w:cs="Arial"/>
          <w:lang w:eastAsia="ru-RU"/>
        </w:rPr>
        <w:t>куб. м</w:t>
      </w:r>
    </w:p>
    <w:p w:rsidR="00613C84" w:rsidRDefault="00613C84" w:rsidP="00613C84">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613C84" w:rsidRDefault="00613C84" w:rsidP="00613C84">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sidR="007A2EE4">
        <w:rPr>
          <w:rFonts w:cs="Arial"/>
          <w:b/>
          <w:lang w:eastAsia="ru-RU"/>
        </w:rPr>
        <w:t>344,1</w:t>
      </w:r>
      <w:r>
        <w:rPr>
          <w:rFonts w:cs="Arial"/>
          <w:b/>
          <w:lang w:eastAsia="ru-RU"/>
        </w:rPr>
        <w:t xml:space="preserve"> </w:t>
      </w:r>
      <w:r>
        <w:rPr>
          <w:rFonts w:cs="Arial"/>
          <w:lang w:eastAsia="ru-RU"/>
        </w:rPr>
        <w:t>кв. м</w:t>
      </w:r>
    </w:p>
    <w:p w:rsidR="00613C84" w:rsidRDefault="00613C84" w:rsidP="00613C84">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sidR="007A2EE4">
        <w:rPr>
          <w:rFonts w:cs="Arial"/>
          <w:b/>
          <w:lang w:eastAsia="ru-RU"/>
        </w:rPr>
        <w:t xml:space="preserve">337,6 </w:t>
      </w:r>
      <w:r>
        <w:rPr>
          <w:rFonts w:cs="Arial"/>
          <w:b/>
          <w:lang w:eastAsia="ru-RU"/>
        </w:rPr>
        <w:t xml:space="preserve"> </w:t>
      </w:r>
      <w:r>
        <w:rPr>
          <w:rFonts w:cs="Arial"/>
          <w:lang w:eastAsia="ru-RU"/>
        </w:rPr>
        <w:t>кв. м</w:t>
      </w:r>
    </w:p>
    <w:p w:rsidR="00613C84" w:rsidRDefault="00613C84" w:rsidP="00613C84">
      <w:pPr>
        <w:tabs>
          <w:tab w:val="center" w:pos="6096"/>
          <w:tab w:val="left" w:pos="8080"/>
        </w:tabs>
        <w:suppressAutoHyphens w:val="0"/>
        <w:spacing w:after="0"/>
        <w:ind w:firstLine="567"/>
        <w:rPr>
          <w:rFonts w:cs="Arial"/>
          <w:sz w:val="2"/>
          <w:szCs w:val="2"/>
          <w:lang w:eastAsia="ru-RU"/>
        </w:rPr>
      </w:pPr>
      <w:r>
        <w:rPr>
          <w:rFonts w:cs="Arial"/>
          <w:lang w:eastAsia="ru-RU"/>
        </w:rPr>
        <w:t>в) нежилых помещений (общая площадь нежилых помещений, не входящих в состав общего имущ</w:t>
      </w:r>
      <w:r w:rsidR="00AE1EE5">
        <w:rPr>
          <w:rFonts w:cs="Arial"/>
          <w:lang w:eastAsia="ru-RU"/>
        </w:rPr>
        <w:t xml:space="preserve">ества в многоквартирном доме)  </w:t>
      </w:r>
      <w:r>
        <w:rPr>
          <w:rFonts w:cs="Arial"/>
          <w:lang w:eastAsia="ru-RU"/>
        </w:rPr>
        <w:t>кв. м</w:t>
      </w:r>
    </w:p>
    <w:p w:rsidR="00613C84" w:rsidRDefault="00613C84" w:rsidP="00613C84">
      <w:pPr>
        <w:tabs>
          <w:tab w:val="center" w:pos="6804"/>
          <w:tab w:val="left" w:pos="8931"/>
        </w:tabs>
        <w:suppressAutoHyphens w:val="0"/>
        <w:spacing w:after="0"/>
        <w:ind w:firstLine="567"/>
        <w:rPr>
          <w:rFonts w:cs="Arial"/>
          <w:sz w:val="2"/>
          <w:szCs w:val="2"/>
          <w:lang w:eastAsia="ru-RU"/>
        </w:rPr>
      </w:pPr>
      <w:r>
        <w:rPr>
          <w:rFonts w:cs="Arial"/>
          <w:lang w:eastAsia="ru-RU"/>
        </w:rPr>
        <w:t>г) помещений общего пользования (общая площадь нежилых помещений, входящих в состав общего имущ</w:t>
      </w:r>
      <w:r w:rsidR="00AE1EE5">
        <w:rPr>
          <w:rFonts w:cs="Arial"/>
          <w:lang w:eastAsia="ru-RU"/>
        </w:rPr>
        <w:t xml:space="preserve">ества в многоквартирном доме)  </w:t>
      </w:r>
      <w:r>
        <w:rPr>
          <w:rFonts w:cs="Arial"/>
          <w:lang w:eastAsia="ru-RU"/>
        </w:rPr>
        <w:t>кв. м</w:t>
      </w:r>
    </w:p>
    <w:p w:rsidR="00613C84" w:rsidRDefault="00613C84" w:rsidP="00613C84">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Pr>
          <w:rFonts w:cs="Arial"/>
          <w:b/>
          <w:lang w:eastAsia="ru-RU"/>
        </w:rPr>
        <w:t>0</w:t>
      </w:r>
      <w:r w:rsidR="00AE1EE5">
        <w:rPr>
          <w:rFonts w:cs="Arial"/>
          <w:lang w:eastAsia="ru-RU"/>
        </w:rPr>
        <w:t xml:space="preserve"> </w:t>
      </w:r>
      <w:r>
        <w:rPr>
          <w:rFonts w:cs="Arial"/>
          <w:lang w:eastAsia="ru-RU"/>
        </w:rPr>
        <w:t>шт.</w:t>
      </w:r>
    </w:p>
    <w:p w:rsidR="00613C84" w:rsidRDefault="00613C84" w:rsidP="00613C84">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  кв. м</w:t>
      </w:r>
    </w:p>
    <w:p w:rsidR="00613C84" w:rsidRDefault="00613C84" w:rsidP="00613C84">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613C84" w:rsidRDefault="00613C84" w:rsidP="00613C84">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613C84" w:rsidRDefault="00613C84" w:rsidP="00613C84">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 xml:space="preserve"> </w:t>
      </w:r>
      <w:proofErr w:type="spellStart"/>
      <w:r>
        <w:rPr>
          <w:rFonts w:cs="Arial"/>
          <w:lang w:eastAsia="ru-RU"/>
        </w:rPr>
        <w:t>кв.м</w:t>
      </w:r>
      <w:proofErr w:type="spellEnd"/>
      <w:r>
        <w:rPr>
          <w:rFonts w:cs="Arial"/>
          <w:lang w:eastAsia="ru-RU"/>
        </w:rPr>
        <w:t>.</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613C84" w:rsidRDefault="00613C84" w:rsidP="00613C84">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613C84" w:rsidTr="007A2EE4">
        <w:tc>
          <w:tcPr>
            <w:tcW w:w="3685" w:type="dxa"/>
            <w:tcBorders>
              <w:top w:val="single" w:sz="4" w:space="0" w:color="auto"/>
              <w:left w:val="single" w:sz="4" w:space="0" w:color="auto"/>
              <w:bottom w:val="single" w:sz="4" w:space="0" w:color="auto"/>
              <w:right w:val="single" w:sz="4" w:space="0" w:color="auto"/>
            </w:tcBorders>
            <w:hideMark/>
          </w:tcPr>
          <w:p w:rsidR="00613C84" w:rsidRDefault="00613C84" w:rsidP="003617D8">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613C84" w:rsidRDefault="00613C84" w:rsidP="003617D8">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613C84" w:rsidRDefault="00613C84" w:rsidP="003617D8">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613C84" w:rsidTr="007A2EE4">
        <w:tc>
          <w:tcPr>
            <w:tcW w:w="3685"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Сваи винтовые, металлический каркас</w:t>
            </w:r>
          </w:p>
        </w:tc>
        <w:tc>
          <w:tcPr>
            <w:tcW w:w="2977" w:type="dxa"/>
            <w:tcBorders>
              <w:top w:val="single" w:sz="4" w:space="0" w:color="auto"/>
              <w:left w:val="single" w:sz="4" w:space="0" w:color="auto"/>
              <w:bottom w:val="single" w:sz="4" w:space="0" w:color="auto"/>
              <w:right w:val="single" w:sz="4" w:space="0" w:color="auto"/>
            </w:tcBorders>
            <w:hideMark/>
          </w:tcPr>
          <w:p w:rsidR="00613C84" w:rsidRDefault="00613C84" w:rsidP="003617D8">
            <w:pPr>
              <w:suppressAutoHyphens w:val="0"/>
              <w:spacing w:after="0"/>
              <w:jc w:val="left"/>
              <w:rPr>
                <w:rFonts w:cs="Arial"/>
                <w:szCs w:val="20"/>
                <w:lang w:eastAsia="ru-RU"/>
              </w:rPr>
            </w:pPr>
            <w:r>
              <w:rPr>
                <w:rFonts w:cs="Arial"/>
                <w:szCs w:val="20"/>
                <w:lang w:eastAsia="ru-RU"/>
              </w:rPr>
              <w:t>Хорошее</w:t>
            </w:r>
          </w:p>
        </w:tc>
      </w:tr>
      <w:tr w:rsidR="00613C84" w:rsidTr="007A2EE4">
        <w:tc>
          <w:tcPr>
            <w:tcW w:w="3685"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proofErr w:type="gramStart"/>
            <w:r>
              <w:rPr>
                <w:rFonts w:cs="Arial"/>
                <w:lang w:eastAsia="ru-RU"/>
              </w:rPr>
              <w:t>Каркасные</w:t>
            </w:r>
            <w:proofErr w:type="gramEnd"/>
            <w:r>
              <w:rPr>
                <w:rFonts w:cs="Arial"/>
                <w:lang w:eastAsia="ru-RU"/>
              </w:rPr>
              <w:t xml:space="preserve"> с утеплителем</w:t>
            </w:r>
          </w:p>
        </w:tc>
        <w:tc>
          <w:tcPr>
            <w:tcW w:w="2977" w:type="dxa"/>
            <w:tcBorders>
              <w:top w:val="single" w:sz="4" w:space="0" w:color="auto"/>
              <w:left w:val="single" w:sz="4" w:space="0" w:color="auto"/>
              <w:bottom w:val="single" w:sz="4" w:space="0" w:color="auto"/>
              <w:right w:val="single" w:sz="4" w:space="0" w:color="auto"/>
            </w:tcBorders>
            <w:hideMark/>
          </w:tcPr>
          <w:p w:rsidR="00613C84" w:rsidRDefault="00613C84" w:rsidP="003617D8">
            <w:pPr>
              <w:suppressAutoHyphens w:val="0"/>
              <w:spacing w:after="0"/>
              <w:jc w:val="left"/>
              <w:rPr>
                <w:rFonts w:cs="Arial"/>
                <w:szCs w:val="20"/>
                <w:lang w:eastAsia="ru-RU"/>
              </w:rPr>
            </w:pPr>
          </w:p>
        </w:tc>
      </w:tr>
      <w:tr w:rsidR="00613C84" w:rsidTr="007A2EE4">
        <w:tc>
          <w:tcPr>
            <w:tcW w:w="3685"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lastRenderedPageBreak/>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p>
        </w:tc>
      </w:tr>
      <w:tr w:rsidR="00613C84" w:rsidTr="007A2EE4">
        <w:trPr>
          <w:cantSplit/>
        </w:trPr>
        <w:tc>
          <w:tcPr>
            <w:tcW w:w="3685" w:type="dxa"/>
            <w:tcBorders>
              <w:top w:val="nil"/>
              <w:left w:val="single" w:sz="4" w:space="0" w:color="auto"/>
              <w:bottom w:val="nil"/>
              <w:right w:val="single" w:sz="4" w:space="0" w:color="auto"/>
            </w:tcBorders>
            <w:hideMark/>
          </w:tcPr>
          <w:p w:rsidR="00613C84" w:rsidRDefault="00613C84" w:rsidP="003617D8">
            <w:pPr>
              <w:suppressAutoHyphens w:val="0"/>
              <w:spacing w:after="0"/>
              <w:ind w:left="57"/>
              <w:jc w:val="left"/>
              <w:rPr>
                <w:rFonts w:cs="Arial"/>
                <w:lang w:eastAsia="ru-RU"/>
              </w:rPr>
            </w:pPr>
            <w:r>
              <w:rPr>
                <w:rFonts w:cs="Arial"/>
                <w:lang w:eastAsia="ru-RU"/>
              </w:rPr>
              <w:t>4. Перекрытия</w:t>
            </w:r>
          </w:p>
        </w:tc>
        <w:tc>
          <w:tcPr>
            <w:tcW w:w="2977" w:type="dxa"/>
            <w:tcBorders>
              <w:top w:val="nil"/>
              <w:left w:val="single" w:sz="4" w:space="0" w:color="auto"/>
              <w:bottom w:val="nil"/>
              <w:right w:val="single" w:sz="4" w:space="0" w:color="auto"/>
            </w:tcBorders>
            <w:hideMark/>
          </w:tcPr>
          <w:p w:rsidR="00613C84" w:rsidRDefault="00613C84" w:rsidP="003617D8">
            <w:pPr>
              <w:suppressAutoHyphens w:val="0"/>
              <w:spacing w:after="0"/>
              <w:ind w:left="57"/>
              <w:jc w:val="left"/>
              <w:rPr>
                <w:rFonts w:cs="Arial"/>
                <w:lang w:eastAsia="ru-RU"/>
              </w:rPr>
            </w:pPr>
            <w:r>
              <w:rPr>
                <w:rFonts w:cs="Arial"/>
                <w:lang w:eastAsia="ru-RU"/>
              </w:rPr>
              <w:t>Деревянные отепленные</w:t>
            </w:r>
          </w:p>
        </w:tc>
        <w:tc>
          <w:tcPr>
            <w:tcW w:w="2977" w:type="dxa"/>
            <w:tcBorders>
              <w:top w:val="nil"/>
              <w:left w:val="single" w:sz="4" w:space="0" w:color="auto"/>
              <w:bottom w:val="nil"/>
              <w:right w:val="single" w:sz="4" w:space="0" w:color="auto"/>
            </w:tcBorders>
            <w:hideMark/>
          </w:tcPr>
          <w:p w:rsidR="00613C84" w:rsidRDefault="00613C84" w:rsidP="003617D8">
            <w:pPr>
              <w:suppressAutoHyphens w:val="0"/>
              <w:spacing w:after="0"/>
              <w:ind w:left="57"/>
              <w:jc w:val="left"/>
              <w:rPr>
                <w:rFonts w:cs="Arial"/>
                <w:lang w:eastAsia="ru-RU"/>
              </w:rPr>
            </w:pPr>
            <w:r>
              <w:rPr>
                <w:rFonts w:cs="Arial"/>
                <w:lang w:eastAsia="ru-RU"/>
              </w:rPr>
              <w:t>Хорошее</w:t>
            </w:r>
          </w:p>
        </w:tc>
      </w:tr>
      <w:tr w:rsidR="00613C84" w:rsidTr="007A2EE4">
        <w:tc>
          <w:tcPr>
            <w:tcW w:w="3685"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proofErr w:type="spellStart"/>
            <w:r>
              <w:rPr>
                <w:rFonts w:cs="Arial"/>
                <w:lang w:eastAsia="ru-RU"/>
              </w:rPr>
              <w:t>Профнастил</w:t>
            </w:r>
            <w:proofErr w:type="spellEnd"/>
            <w:r w:rsidR="007A2EE4">
              <w:rPr>
                <w:rFonts w:cs="Arial"/>
                <w:lang w:eastAsia="ru-RU"/>
              </w:rPr>
              <w:t xml:space="preserve"> по деревянной обрешетке</w:t>
            </w:r>
          </w:p>
        </w:tc>
        <w:tc>
          <w:tcPr>
            <w:tcW w:w="2977" w:type="dxa"/>
            <w:tcBorders>
              <w:top w:val="single" w:sz="4" w:space="0" w:color="auto"/>
              <w:left w:val="single" w:sz="4" w:space="0" w:color="auto"/>
              <w:bottom w:val="single" w:sz="4" w:space="0" w:color="auto"/>
              <w:right w:val="single" w:sz="4" w:space="0" w:color="auto"/>
            </w:tcBorders>
            <w:hideMark/>
          </w:tcPr>
          <w:p w:rsidR="00613C84" w:rsidRDefault="00613C84" w:rsidP="003617D8">
            <w:pPr>
              <w:suppressAutoHyphens w:val="0"/>
              <w:spacing w:after="0"/>
              <w:jc w:val="left"/>
              <w:rPr>
                <w:rFonts w:cs="Arial"/>
                <w:szCs w:val="20"/>
                <w:lang w:eastAsia="ru-RU"/>
              </w:rPr>
            </w:pPr>
            <w:r>
              <w:rPr>
                <w:rFonts w:cs="Arial"/>
                <w:szCs w:val="20"/>
                <w:lang w:eastAsia="ru-RU"/>
              </w:rPr>
              <w:t>Хорошее</w:t>
            </w:r>
          </w:p>
        </w:tc>
      </w:tr>
      <w:tr w:rsidR="00613C84" w:rsidTr="007A2EE4">
        <w:tc>
          <w:tcPr>
            <w:tcW w:w="3685"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 xml:space="preserve">Фанера, покрыта ламинатом, в сан </w:t>
            </w:r>
            <w:proofErr w:type="gramStart"/>
            <w:r>
              <w:rPr>
                <w:rFonts w:cs="Arial"/>
                <w:lang w:eastAsia="ru-RU"/>
              </w:rPr>
              <w:t>узлах-линолеум</w:t>
            </w:r>
            <w:proofErr w:type="gramEnd"/>
          </w:p>
        </w:tc>
        <w:tc>
          <w:tcPr>
            <w:tcW w:w="2977" w:type="dxa"/>
            <w:tcBorders>
              <w:top w:val="single" w:sz="4" w:space="0" w:color="auto"/>
              <w:left w:val="single" w:sz="4" w:space="0" w:color="auto"/>
              <w:bottom w:val="single" w:sz="4" w:space="0" w:color="auto"/>
              <w:right w:val="single" w:sz="4" w:space="0" w:color="auto"/>
            </w:tcBorders>
          </w:tcPr>
          <w:p w:rsidR="00613C84" w:rsidRDefault="00613C84" w:rsidP="003617D8">
            <w:pPr>
              <w:suppressAutoHyphens w:val="0"/>
              <w:spacing w:after="0"/>
              <w:jc w:val="left"/>
              <w:rPr>
                <w:rFonts w:cs="Arial"/>
                <w:szCs w:val="20"/>
                <w:lang w:eastAsia="ru-RU"/>
              </w:rPr>
            </w:pPr>
            <w:r>
              <w:rPr>
                <w:rFonts w:cs="Arial"/>
                <w:lang w:eastAsia="ru-RU"/>
              </w:rPr>
              <w:t>Хорошее</w:t>
            </w:r>
          </w:p>
          <w:p w:rsidR="00613C84" w:rsidRDefault="00613C84" w:rsidP="003617D8">
            <w:pPr>
              <w:suppressAutoHyphens w:val="0"/>
              <w:spacing w:after="0"/>
              <w:jc w:val="left"/>
              <w:rPr>
                <w:rFonts w:cs="Arial"/>
                <w:szCs w:val="20"/>
                <w:lang w:eastAsia="ru-RU"/>
              </w:rPr>
            </w:pPr>
          </w:p>
        </w:tc>
      </w:tr>
      <w:tr w:rsidR="00613C84" w:rsidTr="007A2EE4">
        <w:trPr>
          <w:cantSplit/>
        </w:trPr>
        <w:tc>
          <w:tcPr>
            <w:tcW w:w="3685" w:type="dxa"/>
            <w:tcBorders>
              <w:top w:val="single" w:sz="4" w:space="0" w:color="auto"/>
              <w:left w:val="single" w:sz="4" w:space="0" w:color="auto"/>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Стеклопакеты</w:t>
            </w:r>
          </w:p>
        </w:tc>
        <w:tc>
          <w:tcPr>
            <w:tcW w:w="2977" w:type="dxa"/>
            <w:vMerge w:val="restart"/>
            <w:tcBorders>
              <w:top w:val="single" w:sz="4" w:space="0" w:color="auto"/>
              <w:left w:val="nil"/>
              <w:bottom w:val="nil"/>
              <w:right w:val="single" w:sz="4" w:space="0" w:color="auto"/>
            </w:tcBorders>
          </w:tcPr>
          <w:p w:rsidR="00613C84" w:rsidRDefault="00613C84" w:rsidP="003617D8">
            <w:pPr>
              <w:suppressAutoHyphens w:val="0"/>
              <w:spacing w:after="0"/>
              <w:jc w:val="left"/>
              <w:rPr>
                <w:rFonts w:cs="Arial"/>
                <w:lang w:eastAsia="ru-RU"/>
              </w:rPr>
            </w:pPr>
          </w:p>
          <w:p w:rsidR="00613C84" w:rsidRDefault="00613C84" w:rsidP="003617D8">
            <w:pPr>
              <w:suppressAutoHyphens w:val="0"/>
              <w:spacing w:after="0"/>
              <w:jc w:val="left"/>
              <w:rPr>
                <w:rFonts w:cs="Arial"/>
                <w:szCs w:val="20"/>
                <w:lang w:eastAsia="ru-RU"/>
              </w:rPr>
            </w:pPr>
            <w:r>
              <w:rPr>
                <w:rFonts w:cs="Arial"/>
                <w:lang w:eastAsia="ru-RU"/>
              </w:rPr>
              <w:t>Хорошее</w:t>
            </w:r>
          </w:p>
        </w:tc>
      </w:tr>
      <w:tr w:rsidR="00613C84" w:rsidTr="007A2EE4">
        <w:trPr>
          <w:cantSplit/>
        </w:trPr>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613C84" w:rsidRDefault="00613C84" w:rsidP="003617D8">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613C84" w:rsidRDefault="00613C84" w:rsidP="003617D8">
            <w:pPr>
              <w:suppressAutoHyphens w:val="0"/>
              <w:spacing w:after="0"/>
              <w:jc w:val="left"/>
              <w:rPr>
                <w:rFonts w:cs="Arial"/>
                <w:szCs w:val="20"/>
                <w:lang w:eastAsia="ru-RU"/>
              </w:rPr>
            </w:pPr>
          </w:p>
        </w:tc>
      </w:tr>
      <w:tr w:rsidR="00613C84" w:rsidTr="007A2EE4">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Входные - металлические</w:t>
            </w:r>
          </w:p>
        </w:tc>
        <w:tc>
          <w:tcPr>
            <w:tcW w:w="2977" w:type="dxa"/>
            <w:tcBorders>
              <w:top w:val="nil"/>
              <w:left w:val="nil"/>
              <w:bottom w:val="nil"/>
              <w:right w:val="single" w:sz="4" w:space="0" w:color="auto"/>
            </w:tcBorders>
            <w:hideMark/>
          </w:tcPr>
          <w:p w:rsidR="00613C84" w:rsidRDefault="00613C84" w:rsidP="003617D8">
            <w:pPr>
              <w:suppressAutoHyphens w:val="0"/>
              <w:spacing w:after="0"/>
              <w:jc w:val="left"/>
              <w:rPr>
                <w:rFonts w:cs="Arial"/>
                <w:szCs w:val="20"/>
                <w:lang w:eastAsia="ru-RU"/>
              </w:rPr>
            </w:pPr>
            <w:r>
              <w:rPr>
                <w:rFonts w:cs="Arial"/>
                <w:szCs w:val="20"/>
                <w:lang w:eastAsia="ru-RU"/>
              </w:rPr>
              <w:t>Хорошее</w:t>
            </w:r>
          </w:p>
        </w:tc>
      </w:tr>
      <w:tr w:rsidR="00613C84" w:rsidTr="007A2EE4">
        <w:trPr>
          <w:cantSplit/>
        </w:trPr>
        <w:tc>
          <w:tcPr>
            <w:tcW w:w="3685" w:type="dxa"/>
            <w:tcBorders>
              <w:top w:val="single" w:sz="4" w:space="0" w:color="auto"/>
              <w:left w:val="single" w:sz="4" w:space="0" w:color="auto"/>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613C84" w:rsidRDefault="00613C84" w:rsidP="003617D8">
            <w:pPr>
              <w:suppressAutoHyphens w:val="0"/>
              <w:spacing w:after="0"/>
              <w:jc w:val="left"/>
              <w:rPr>
                <w:rFonts w:cs="Arial"/>
                <w:lang w:eastAsia="ru-RU"/>
              </w:rPr>
            </w:pPr>
            <w:r>
              <w:rPr>
                <w:rFonts w:cs="Arial"/>
                <w:lang w:eastAsia="ru-RU"/>
              </w:rPr>
              <w:t>Обшито ГВЛ, оклеено обоями, окрашено</w:t>
            </w:r>
          </w:p>
          <w:p w:rsidR="00613C84" w:rsidRDefault="00613C84" w:rsidP="003617D8">
            <w:pPr>
              <w:suppressAutoHyphens w:val="0"/>
              <w:spacing w:after="0"/>
              <w:jc w:val="left"/>
              <w:rPr>
                <w:rFonts w:cs="Arial"/>
                <w:lang w:eastAsia="ru-RU"/>
              </w:rPr>
            </w:pPr>
            <w:r>
              <w:rPr>
                <w:rFonts w:cs="Arial"/>
                <w:lang w:eastAsia="ru-RU"/>
              </w:rPr>
              <w:t xml:space="preserve">Обшито </w:t>
            </w:r>
            <w:proofErr w:type="spellStart"/>
            <w:r>
              <w:rPr>
                <w:rFonts w:cs="Arial"/>
                <w:lang w:eastAsia="ru-RU"/>
              </w:rPr>
              <w:t>металлосайдингом</w:t>
            </w:r>
            <w:proofErr w:type="spellEnd"/>
          </w:p>
        </w:tc>
        <w:tc>
          <w:tcPr>
            <w:tcW w:w="2977" w:type="dxa"/>
            <w:vMerge w:val="restart"/>
            <w:tcBorders>
              <w:top w:val="single" w:sz="4" w:space="0" w:color="auto"/>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r>
              <w:rPr>
                <w:rFonts w:cs="Arial"/>
                <w:lang w:eastAsia="ru-RU"/>
              </w:rPr>
              <w:t>Хорошее</w:t>
            </w:r>
          </w:p>
          <w:p w:rsidR="00613C84" w:rsidRDefault="00613C84" w:rsidP="003617D8">
            <w:pPr>
              <w:suppressAutoHyphens w:val="0"/>
              <w:spacing w:after="0"/>
              <w:ind w:left="57"/>
              <w:jc w:val="left"/>
              <w:rPr>
                <w:rFonts w:cs="Arial"/>
                <w:lang w:eastAsia="ru-RU"/>
              </w:rPr>
            </w:pPr>
          </w:p>
        </w:tc>
      </w:tr>
      <w:tr w:rsidR="00613C84" w:rsidTr="007A2EE4">
        <w:trPr>
          <w:cantSplit/>
        </w:trPr>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613C84" w:rsidRDefault="00613C84" w:rsidP="003617D8">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613C84" w:rsidRDefault="00613C84" w:rsidP="003617D8">
            <w:pPr>
              <w:suppressAutoHyphens w:val="0"/>
              <w:spacing w:after="0"/>
              <w:jc w:val="left"/>
              <w:rPr>
                <w:rFonts w:cs="Arial"/>
                <w:lang w:eastAsia="ru-RU"/>
              </w:rPr>
            </w:pPr>
          </w:p>
        </w:tc>
      </w:tr>
      <w:tr w:rsidR="00613C84" w:rsidTr="007A2EE4">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proofErr w:type="gramStart"/>
            <w:r>
              <w:rPr>
                <w:rFonts w:cs="Arial"/>
                <w:lang w:eastAsia="ru-RU"/>
              </w:rPr>
              <w:t>Наружная</w:t>
            </w:r>
            <w:proofErr w:type="gramEnd"/>
            <w:r>
              <w:rPr>
                <w:rFonts w:cs="Arial"/>
                <w:lang w:eastAsia="ru-RU"/>
              </w:rPr>
              <w:t xml:space="preserve"> (цоколь)</w:t>
            </w: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r>
      <w:tr w:rsidR="00613C84" w:rsidTr="007A2EE4">
        <w:tc>
          <w:tcPr>
            <w:tcW w:w="3685" w:type="dxa"/>
            <w:tcBorders>
              <w:top w:val="nil"/>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613C84" w:rsidRDefault="00613C84" w:rsidP="003617D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613C84" w:rsidRDefault="00613C84" w:rsidP="003617D8">
            <w:pPr>
              <w:suppressAutoHyphens w:val="0"/>
              <w:spacing w:after="0"/>
              <w:ind w:left="57"/>
              <w:jc w:val="left"/>
              <w:rPr>
                <w:rFonts w:cs="Arial"/>
                <w:lang w:eastAsia="ru-RU"/>
              </w:rPr>
            </w:pPr>
          </w:p>
        </w:tc>
      </w:tr>
      <w:tr w:rsidR="00613C84" w:rsidTr="007A2EE4">
        <w:trPr>
          <w:cantSplit/>
        </w:trPr>
        <w:tc>
          <w:tcPr>
            <w:tcW w:w="3685" w:type="dxa"/>
            <w:tcBorders>
              <w:top w:val="single" w:sz="4" w:space="0" w:color="auto"/>
              <w:left w:val="single" w:sz="4" w:space="0" w:color="auto"/>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r>
      <w:tr w:rsidR="00613C84" w:rsidTr="007A2EE4">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Вентиляция</w:t>
            </w:r>
          </w:p>
        </w:tc>
        <w:tc>
          <w:tcPr>
            <w:tcW w:w="2977" w:type="dxa"/>
            <w:tcBorders>
              <w:top w:val="nil"/>
              <w:left w:val="nil"/>
              <w:bottom w:val="nil"/>
              <w:right w:val="single" w:sz="4" w:space="0" w:color="auto"/>
            </w:tcBorders>
            <w:vAlign w:val="bottom"/>
          </w:tcPr>
          <w:p w:rsidR="00613C84" w:rsidRDefault="007A2EE4" w:rsidP="003617D8">
            <w:pPr>
              <w:suppressAutoHyphens w:val="0"/>
              <w:spacing w:after="0"/>
              <w:ind w:left="57"/>
              <w:jc w:val="left"/>
              <w:rPr>
                <w:rFonts w:cs="Arial"/>
                <w:lang w:eastAsia="ru-RU"/>
              </w:rPr>
            </w:pPr>
            <w:r>
              <w:rPr>
                <w:rFonts w:cs="Arial"/>
                <w:lang w:eastAsia="ru-RU"/>
              </w:rPr>
              <w:t>имеется</w:t>
            </w: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r>
      <w:tr w:rsidR="00613C84" w:rsidTr="007A2EE4">
        <w:trPr>
          <w:cantSplit/>
        </w:trPr>
        <w:tc>
          <w:tcPr>
            <w:tcW w:w="3685" w:type="dxa"/>
            <w:tcBorders>
              <w:top w:val="single" w:sz="4" w:space="0" w:color="auto"/>
              <w:left w:val="single" w:sz="4" w:space="0" w:color="auto"/>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proofErr w:type="gramStart"/>
            <w:r>
              <w:rPr>
                <w:rFonts w:cs="Arial"/>
                <w:lang w:eastAsia="ru-RU"/>
              </w:rPr>
              <w:t>Центральное</w:t>
            </w:r>
            <w:proofErr w:type="gramEnd"/>
            <w:r>
              <w:rPr>
                <w:rFonts w:cs="Arial"/>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Хорошее</w:t>
            </w:r>
          </w:p>
        </w:tc>
      </w:tr>
      <w:tr w:rsidR="00613C84" w:rsidTr="007A2EE4">
        <w:trPr>
          <w:cantSplit/>
        </w:trPr>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613C84" w:rsidRDefault="00613C84" w:rsidP="003617D8">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613C84" w:rsidRDefault="00613C84" w:rsidP="003617D8">
            <w:pPr>
              <w:suppressAutoHyphens w:val="0"/>
              <w:spacing w:after="0"/>
              <w:jc w:val="left"/>
              <w:rPr>
                <w:rFonts w:cs="Arial"/>
                <w:lang w:eastAsia="ru-RU"/>
              </w:rPr>
            </w:pPr>
          </w:p>
        </w:tc>
      </w:tr>
      <w:tr w:rsidR="00613C84" w:rsidTr="007A2EE4">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r>
              <w:rPr>
                <w:rFonts w:cs="Arial"/>
                <w:lang w:eastAsia="ru-RU"/>
              </w:rPr>
              <w:t>Водопровод технический (для использования только в сан/</w:t>
            </w:r>
            <w:proofErr w:type="gramStart"/>
            <w:r>
              <w:rPr>
                <w:rFonts w:cs="Arial"/>
                <w:lang w:eastAsia="ru-RU"/>
              </w:rPr>
              <w:t>узлах</w:t>
            </w:r>
            <w:proofErr w:type="gramEnd"/>
            <w:r>
              <w:rPr>
                <w:rFonts w:cs="Arial"/>
                <w:lang w:eastAsia="ru-RU"/>
              </w:rPr>
              <w:t>)</w:t>
            </w: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p w:rsidR="00613C84" w:rsidRDefault="00613C84" w:rsidP="003617D8">
            <w:pPr>
              <w:suppressAutoHyphens w:val="0"/>
              <w:spacing w:after="0"/>
              <w:ind w:left="57"/>
              <w:jc w:val="left"/>
              <w:rPr>
                <w:rFonts w:cs="Arial"/>
                <w:lang w:eastAsia="ru-RU"/>
              </w:rPr>
            </w:pPr>
            <w:r>
              <w:rPr>
                <w:rFonts w:cs="Arial"/>
                <w:lang w:eastAsia="ru-RU"/>
              </w:rPr>
              <w:t>Хорошее</w:t>
            </w:r>
          </w:p>
        </w:tc>
      </w:tr>
      <w:tr w:rsidR="00613C84" w:rsidTr="007A2EE4">
        <w:tc>
          <w:tcPr>
            <w:tcW w:w="3685" w:type="dxa"/>
            <w:tcBorders>
              <w:top w:val="nil"/>
              <w:left w:val="single" w:sz="4" w:space="0" w:color="auto"/>
              <w:bottom w:val="nil"/>
              <w:right w:val="single" w:sz="4" w:space="0" w:color="auto"/>
            </w:tcBorders>
            <w:vAlign w:val="bottom"/>
          </w:tcPr>
          <w:p w:rsidR="00613C84" w:rsidRDefault="00613C84" w:rsidP="003617D8">
            <w:pPr>
              <w:suppressAutoHyphens w:val="0"/>
              <w:spacing w:after="0"/>
              <w:ind w:left="993"/>
              <w:jc w:val="left"/>
              <w:rPr>
                <w:rFonts w:cs="Arial"/>
                <w:lang w:eastAsia="ru-RU"/>
              </w:rPr>
            </w:pPr>
          </w:p>
          <w:p w:rsidR="00613C84" w:rsidRDefault="00613C84" w:rsidP="003617D8">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От водонагревателей</w:t>
            </w: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r>
      <w:tr w:rsidR="00613C84" w:rsidTr="007A2EE4">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hideMark/>
          </w:tcPr>
          <w:p w:rsidR="00613C84" w:rsidRDefault="007C4DD1" w:rsidP="003617D8">
            <w:pPr>
              <w:suppressAutoHyphens w:val="0"/>
              <w:spacing w:after="0"/>
              <w:ind w:left="57"/>
              <w:jc w:val="left"/>
              <w:rPr>
                <w:rFonts w:cs="Arial"/>
                <w:lang w:eastAsia="ru-RU"/>
              </w:rPr>
            </w:pPr>
            <w:r>
              <w:rPr>
                <w:rFonts w:cs="Arial"/>
                <w:lang w:eastAsia="ru-RU"/>
              </w:rPr>
              <w:t>Выгребная яма</w:t>
            </w:r>
          </w:p>
        </w:tc>
        <w:tc>
          <w:tcPr>
            <w:tcW w:w="2977" w:type="dxa"/>
            <w:tcBorders>
              <w:top w:val="nil"/>
              <w:left w:val="nil"/>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Хорошее</w:t>
            </w:r>
          </w:p>
        </w:tc>
      </w:tr>
      <w:tr w:rsidR="00613C84" w:rsidTr="007A2EE4">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газоснабжение</w:t>
            </w: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r>
      <w:tr w:rsidR="00613C84" w:rsidTr="007A2EE4">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613C84" w:rsidRDefault="007C4DD1" w:rsidP="003617D8">
            <w:pPr>
              <w:suppressAutoHyphens w:val="0"/>
              <w:spacing w:after="0"/>
              <w:ind w:left="57"/>
              <w:jc w:val="left"/>
              <w:rPr>
                <w:rFonts w:cs="Arial"/>
                <w:lang w:eastAsia="ru-RU"/>
              </w:rPr>
            </w:pPr>
            <w:r>
              <w:rPr>
                <w:rFonts w:cs="Arial"/>
                <w:lang w:eastAsia="ru-RU"/>
              </w:rPr>
              <w:t>От электричества  (</w:t>
            </w:r>
            <w:proofErr w:type="spellStart"/>
            <w:r>
              <w:rPr>
                <w:rFonts w:cs="Arial"/>
                <w:lang w:eastAsia="ru-RU"/>
              </w:rPr>
              <w:t>электроконвекторы</w:t>
            </w:r>
            <w:proofErr w:type="spellEnd"/>
            <w:r>
              <w:rPr>
                <w:rFonts w:cs="Arial"/>
                <w:lang w:eastAsia="ru-RU"/>
              </w:rPr>
              <w:t>)</w:t>
            </w: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p w:rsidR="00613C84" w:rsidRDefault="00613C84" w:rsidP="003617D8">
            <w:pPr>
              <w:suppressAutoHyphens w:val="0"/>
              <w:spacing w:after="0"/>
              <w:ind w:left="57"/>
              <w:jc w:val="left"/>
              <w:rPr>
                <w:rFonts w:cs="Arial"/>
                <w:lang w:eastAsia="ru-RU"/>
              </w:rPr>
            </w:pPr>
            <w:r>
              <w:rPr>
                <w:rFonts w:cs="Arial"/>
                <w:lang w:eastAsia="ru-RU"/>
              </w:rPr>
              <w:t>Хорошее</w:t>
            </w:r>
          </w:p>
        </w:tc>
      </w:tr>
      <w:tr w:rsidR="00613C84" w:rsidTr="007A2EE4">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r>
      <w:tr w:rsidR="00613C84" w:rsidTr="007A2EE4">
        <w:tc>
          <w:tcPr>
            <w:tcW w:w="3685"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613C84" w:rsidRDefault="007C4DD1" w:rsidP="003617D8">
            <w:pPr>
              <w:suppressAutoHyphens w:val="0"/>
              <w:spacing w:after="0"/>
              <w:ind w:left="57"/>
              <w:jc w:val="left"/>
              <w:rPr>
                <w:rFonts w:cs="Arial"/>
                <w:lang w:eastAsia="ru-RU"/>
              </w:rPr>
            </w:pPr>
            <w:proofErr w:type="spellStart"/>
            <w:r>
              <w:rPr>
                <w:rFonts w:cs="Arial"/>
                <w:lang w:eastAsia="ru-RU"/>
              </w:rPr>
              <w:t>Хороее</w:t>
            </w:r>
            <w:proofErr w:type="spellEnd"/>
          </w:p>
        </w:tc>
      </w:tr>
    </w:tbl>
    <w:p w:rsidR="00613C84" w:rsidRDefault="00613C84" w:rsidP="00613C84">
      <w:pPr>
        <w:suppressAutoHyphens w:val="0"/>
        <w:spacing w:before="120" w:after="0"/>
        <w:jc w:val="center"/>
        <w:rPr>
          <w:rFonts w:cs="Arial"/>
          <w:lang w:eastAsia="ru-RU"/>
        </w:rPr>
      </w:pPr>
    </w:p>
    <w:p w:rsidR="00613C84" w:rsidRDefault="00EC772B" w:rsidP="00613C84">
      <w:pPr>
        <w:suppressAutoHyphens w:val="0"/>
        <w:spacing w:before="120" w:after="0"/>
        <w:jc w:val="center"/>
        <w:rPr>
          <w:rFonts w:cs="Arial"/>
          <w:lang w:eastAsia="ru-RU"/>
        </w:rPr>
      </w:pPr>
      <w:r>
        <w:rPr>
          <w:rFonts w:cs="Arial"/>
          <w:lang w:eastAsia="ru-RU"/>
        </w:rPr>
        <w:t>Заместитель</w:t>
      </w:r>
      <w:r w:rsidR="00613C84">
        <w:rPr>
          <w:rFonts w:cs="Arial"/>
          <w:lang w:eastAsia="ru-RU"/>
        </w:rPr>
        <w:t xml:space="preserve"> главы администрации по инфраструктуре, </w:t>
      </w:r>
    </w:p>
    <w:p w:rsidR="00613C84" w:rsidRDefault="00613C84" w:rsidP="00613C84">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613C84" w:rsidRDefault="00EC772B" w:rsidP="00613C84">
      <w:pPr>
        <w:suppressAutoHyphens w:val="0"/>
        <w:spacing w:after="0"/>
        <w:jc w:val="center"/>
        <w:rPr>
          <w:rFonts w:cs="Arial"/>
          <w:lang w:eastAsia="ru-RU"/>
        </w:rPr>
      </w:pPr>
      <w:r>
        <w:rPr>
          <w:rFonts w:cs="Arial"/>
          <w:lang w:eastAsia="ru-RU"/>
        </w:rPr>
        <w:t>начальник</w:t>
      </w:r>
      <w:r w:rsidR="00613C84">
        <w:rPr>
          <w:rFonts w:cs="Arial"/>
          <w:lang w:eastAsia="ru-RU"/>
        </w:rPr>
        <w:t xml:space="preserve"> УИХК администрации Котласского муниципального округа</w:t>
      </w:r>
    </w:p>
    <w:p w:rsidR="00613C84" w:rsidRDefault="00613C84" w:rsidP="00613C84">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613C84" w:rsidTr="003617D8">
        <w:tc>
          <w:tcPr>
            <w:tcW w:w="2580" w:type="dxa"/>
            <w:tcBorders>
              <w:top w:val="nil"/>
              <w:left w:val="nil"/>
              <w:bottom w:val="single" w:sz="4" w:space="0" w:color="auto"/>
              <w:right w:val="nil"/>
            </w:tcBorders>
            <w:vAlign w:val="bottom"/>
          </w:tcPr>
          <w:p w:rsidR="00613C84" w:rsidRDefault="00613C84" w:rsidP="003617D8">
            <w:pPr>
              <w:suppressAutoHyphens w:val="0"/>
              <w:spacing w:after="0"/>
              <w:jc w:val="center"/>
              <w:rPr>
                <w:rFonts w:cs="Arial"/>
                <w:lang w:eastAsia="ru-RU"/>
              </w:rPr>
            </w:pPr>
          </w:p>
        </w:tc>
        <w:tc>
          <w:tcPr>
            <w:tcW w:w="283" w:type="dxa"/>
            <w:vAlign w:val="bottom"/>
          </w:tcPr>
          <w:p w:rsidR="00613C84" w:rsidRDefault="00613C84" w:rsidP="003617D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613C84" w:rsidRDefault="00EC772B" w:rsidP="003617D8">
            <w:pPr>
              <w:suppressAutoHyphens w:val="0"/>
              <w:spacing w:after="0"/>
              <w:jc w:val="center"/>
              <w:rPr>
                <w:rFonts w:cs="Arial"/>
                <w:lang w:eastAsia="ru-RU"/>
              </w:rPr>
            </w:pPr>
            <w:proofErr w:type="spellStart"/>
            <w:r w:rsidRPr="00EC772B">
              <w:rPr>
                <w:rFonts w:cs="Arial"/>
                <w:lang w:eastAsia="ru-RU"/>
              </w:rPr>
              <w:t>В.П.Проскуряков</w:t>
            </w:r>
            <w:proofErr w:type="spellEnd"/>
          </w:p>
        </w:tc>
      </w:tr>
      <w:tr w:rsidR="00613C84" w:rsidTr="003617D8">
        <w:tc>
          <w:tcPr>
            <w:tcW w:w="2580" w:type="dxa"/>
            <w:hideMark/>
          </w:tcPr>
          <w:p w:rsidR="00613C84" w:rsidRDefault="00613C84" w:rsidP="003617D8">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613C84" w:rsidRDefault="00613C84" w:rsidP="003617D8">
            <w:pPr>
              <w:suppressAutoHyphens w:val="0"/>
              <w:spacing w:after="0"/>
              <w:jc w:val="left"/>
              <w:rPr>
                <w:rFonts w:cs="Arial"/>
                <w:sz w:val="18"/>
                <w:szCs w:val="18"/>
                <w:lang w:eastAsia="ru-RU"/>
              </w:rPr>
            </w:pPr>
          </w:p>
        </w:tc>
        <w:tc>
          <w:tcPr>
            <w:tcW w:w="3402" w:type="dxa"/>
            <w:hideMark/>
          </w:tcPr>
          <w:p w:rsidR="00613C84" w:rsidRDefault="00613C84" w:rsidP="003617D8">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613C84" w:rsidRDefault="00613C84" w:rsidP="00613C84">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613C84" w:rsidTr="003617D8">
        <w:tc>
          <w:tcPr>
            <w:tcW w:w="187" w:type="dxa"/>
            <w:vAlign w:val="bottom"/>
            <w:hideMark/>
          </w:tcPr>
          <w:p w:rsidR="00613C84" w:rsidRDefault="00613C84" w:rsidP="003617D8">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613C84" w:rsidRDefault="00613C84" w:rsidP="003617D8">
            <w:pPr>
              <w:suppressAutoHyphens w:val="0"/>
              <w:spacing w:after="0"/>
              <w:jc w:val="center"/>
              <w:rPr>
                <w:rFonts w:cs="Arial"/>
                <w:lang w:eastAsia="ru-RU"/>
              </w:rPr>
            </w:pPr>
          </w:p>
        </w:tc>
        <w:tc>
          <w:tcPr>
            <w:tcW w:w="255" w:type="dxa"/>
            <w:vAlign w:val="bottom"/>
            <w:hideMark/>
          </w:tcPr>
          <w:p w:rsidR="00613C84" w:rsidRDefault="00613C84" w:rsidP="003617D8">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613C84" w:rsidRDefault="00613C84" w:rsidP="003617D8">
            <w:pPr>
              <w:suppressAutoHyphens w:val="0"/>
              <w:spacing w:after="0"/>
              <w:jc w:val="center"/>
              <w:rPr>
                <w:rFonts w:cs="Arial"/>
                <w:lang w:eastAsia="ru-RU"/>
              </w:rPr>
            </w:pPr>
          </w:p>
        </w:tc>
        <w:tc>
          <w:tcPr>
            <w:tcW w:w="465" w:type="dxa"/>
            <w:vAlign w:val="bottom"/>
            <w:hideMark/>
          </w:tcPr>
          <w:p w:rsidR="00613C84" w:rsidRDefault="00613C84" w:rsidP="003617D8">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613C84" w:rsidRDefault="00613C84" w:rsidP="003617D8">
            <w:pPr>
              <w:suppressAutoHyphens w:val="0"/>
              <w:spacing w:after="0"/>
              <w:jc w:val="left"/>
              <w:rPr>
                <w:rFonts w:cs="Arial"/>
                <w:lang w:eastAsia="ru-RU"/>
              </w:rPr>
            </w:pPr>
          </w:p>
        </w:tc>
        <w:tc>
          <w:tcPr>
            <w:tcW w:w="255" w:type="dxa"/>
            <w:vAlign w:val="bottom"/>
            <w:hideMark/>
          </w:tcPr>
          <w:p w:rsidR="00613C84" w:rsidRDefault="00613C84" w:rsidP="003617D8">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613C84" w:rsidRDefault="00613C84" w:rsidP="00613C84">
      <w:pPr>
        <w:suppressAutoHyphens w:val="0"/>
        <w:spacing w:before="400" w:after="0"/>
        <w:jc w:val="left"/>
        <w:rPr>
          <w:rFonts w:cs="Arial"/>
          <w:lang w:eastAsia="ru-RU"/>
        </w:rPr>
      </w:pPr>
      <w:r>
        <w:rPr>
          <w:rFonts w:cs="Arial"/>
          <w:lang w:eastAsia="ru-RU"/>
        </w:rPr>
        <w:t>М.П.</w:t>
      </w:r>
    </w:p>
    <w:p w:rsidR="00613C84" w:rsidRDefault="00613C84">
      <w:pPr>
        <w:suppressAutoHyphens w:val="0"/>
        <w:spacing w:after="0"/>
        <w:jc w:val="left"/>
        <w:rPr>
          <w:rFonts w:cs="Arial"/>
          <w:lang w:eastAsia="ru-RU"/>
        </w:rPr>
      </w:pPr>
    </w:p>
    <w:p w:rsidR="007C4DD1" w:rsidRDefault="007C4DD1">
      <w:pPr>
        <w:suppressAutoHyphens w:val="0"/>
        <w:spacing w:after="0"/>
        <w:jc w:val="left"/>
        <w:rPr>
          <w:rFonts w:cs="Arial"/>
          <w:sz w:val="20"/>
          <w:szCs w:val="20"/>
          <w:lang w:eastAsia="ru-RU"/>
        </w:rPr>
      </w:pPr>
      <w:r>
        <w:rPr>
          <w:rFonts w:cs="Arial"/>
          <w:sz w:val="20"/>
          <w:szCs w:val="20"/>
          <w:lang w:eastAsia="ru-RU"/>
        </w:rPr>
        <w:br w:type="page"/>
      </w:r>
    </w:p>
    <w:p w:rsidR="002F6E8C" w:rsidRDefault="002F6E8C" w:rsidP="002F6E8C">
      <w:pPr>
        <w:suppressAutoHyphens w:val="0"/>
        <w:spacing w:after="0"/>
        <w:jc w:val="right"/>
        <w:rPr>
          <w:rFonts w:cs="Arial"/>
          <w:sz w:val="20"/>
          <w:szCs w:val="20"/>
          <w:lang w:eastAsia="ru-RU"/>
        </w:rPr>
      </w:pPr>
      <w:r>
        <w:rPr>
          <w:rFonts w:cs="Arial"/>
          <w:sz w:val="20"/>
          <w:szCs w:val="20"/>
          <w:lang w:eastAsia="ru-RU"/>
        </w:rPr>
        <w:lastRenderedPageBreak/>
        <w:t>Приложение  № 2 (ЛОТ 3)</w:t>
      </w:r>
    </w:p>
    <w:p w:rsidR="002F6E8C" w:rsidRDefault="002F6E8C" w:rsidP="002F6E8C">
      <w:pPr>
        <w:suppressAutoHyphens w:val="0"/>
        <w:spacing w:after="0"/>
        <w:ind w:left="6577" w:hanging="997"/>
        <w:jc w:val="left"/>
        <w:rPr>
          <w:rFonts w:cs="Arial"/>
          <w:sz w:val="20"/>
          <w:szCs w:val="20"/>
          <w:lang w:eastAsia="ru-RU"/>
        </w:rPr>
      </w:pPr>
      <w:r>
        <w:rPr>
          <w:rFonts w:cs="Arial"/>
          <w:sz w:val="20"/>
          <w:szCs w:val="20"/>
          <w:lang w:eastAsia="ru-RU"/>
        </w:rPr>
        <w:t xml:space="preserve">         к договору  №___ от  «____»__________ </w:t>
      </w:r>
      <w:r w:rsidR="003E0E17">
        <w:rPr>
          <w:rFonts w:cs="Arial"/>
          <w:sz w:val="20"/>
          <w:szCs w:val="20"/>
          <w:lang w:eastAsia="ru-RU"/>
        </w:rPr>
        <w:t>2026</w:t>
      </w:r>
      <w:r>
        <w:rPr>
          <w:rFonts w:cs="Arial"/>
          <w:sz w:val="20"/>
          <w:szCs w:val="20"/>
          <w:lang w:eastAsia="ru-RU"/>
        </w:rPr>
        <w:t xml:space="preserve">  г.</w:t>
      </w:r>
    </w:p>
    <w:p w:rsidR="00931782" w:rsidRDefault="00EC772B" w:rsidP="00931782">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Заместитель</w:t>
      </w:r>
      <w:r w:rsidR="00931782">
        <w:rPr>
          <w:rFonts w:eastAsia="Arial Unicode MS" w:cs="Arial"/>
          <w:color w:val="000000"/>
          <w:sz w:val="22"/>
          <w:szCs w:val="22"/>
          <w:lang w:eastAsia="ru-RU" w:bidi="ru-RU"/>
        </w:rPr>
        <w:t xml:space="preserve"> главы администрац</w:t>
      </w:r>
      <w:r>
        <w:rPr>
          <w:rFonts w:eastAsia="Arial Unicode MS" w:cs="Arial"/>
          <w:color w:val="000000"/>
          <w:sz w:val="22"/>
          <w:szCs w:val="22"/>
          <w:lang w:eastAsia="ru-RU" w:bidi="ru-RU"/>
        </w:rPr>
        <w:t>ии по инфраструктуре, начальник</w:t>
      </w:r>
      <w:r w:rsidR="00931782">
        <w:rPr>
          <w:rFonts w:eastAsia="Arial Unicode MS" w:cs="Arial"/>
          <w:color w:val="000000"/>
          <w:sz w:val="22"/>
          <w:szCs w:val="22"/>
          <w:lang w:eastAsia="ru-RU" w:bidi="ru-RU"/>
        </w:rPr>
        <w:t xml:space="preserve"> Управления </w:t>
      </w:r>
      <w:proofErr w:type="spellStart"/>
      <w:r w:rsidR="00931782">
        <w:rPr>
          <w:rFonts w:eastAsia="Arial Unicode MS" w:cs="Arial"/>
          <w:color w:val="000000"/>
          <w:sz w:val="22"/>
          <w:szCs w:val="22"/>
          <w:lang w:eastAsia="ru-RU" w:bidi="ru-RU"/>
        </w:rPr>
        <w:t>имущественно</w:t>
      </w:r>
      <w:proofErr w:type="spellEnd"/>
      <w:r w:rsidR="00931782">
        <w:rPr>
          <w:rFonts w:eastAsia="Arial Unicode MS" w:cs="Arial"/>
          <w:color w:val="000000"/>
          <w:sz w:val="22"/>
          <w:szCs w:val="22"/>
          <w:lang w:eastAsia="ru-RU" w:bidi="ru-RU"/>
        </w:rPr>
        <w:t xml:space="preserve">-хозяйственного комплекса администрации </w:t>
      </w:r>
      <w:proofErr w:type="spellStart"/>
      <w:r w:rsidR="00931782">
        <w:rPr>
          <w:rFonts w:eastAsia="Arial Unicode MS" w:cs="Arial"/>
          <w:color w:val="000000"/>
          <w:sz w:val="22"/>
          <w:szCs w:val="22"/>
          <w:lang w:eastAsia="ru-RU" w:bidi="ru-RU"/>
        </w:rPr>
        <w:t>Котласского</w:t>
      </w:r>
      <w:proofErr w:type="spellEnd"/>
      <w:r w:rsidR="00931782">
        <w:rPr>
          <w:rFonts w:eastAsia="Arial Unicode MS" w:cs="Arial"/>
          <w:color w:val="000000"/>
          <w:sz w:val="22"/>
          <w:szCs w:val="22"/>
          <w:lang w:eastAsia="ru-RU" w:bidi="ru-RU"/>
        </w:rPr>
        <w:t xml:space="preserve"> муниципального округа Архангельской области</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31782" w:rsidTr="009954FA">
        <w:tc>
          <w:tcPr>
            <w:tcW w:w="187"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31782" w:rsidRDefault="003E0E17"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6</w:t>
            </w:r>
          </w:p>
        </w:tc>
        <w:tc>
          <w:tcPr>
            <w:tcW w:w="25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931782" w:rsidRDefault="00931782" w:rsidP="00931782">
      <w:pPr>
        <w:widowControl w:val="0"/>
        <w:suppressAutoHyphens w:val="0"/>
        <w:spacing w:after="0"/>
        <w:ind w:left="6521" w:right="849"/>
        <w:jc w:val="center"/>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2F6E8C" w:rsidRPr="00ED6F8A" w:rsidRDefault="002F6E8C" w:rsidP="002F6E8C">
      <w:pPr>
        <w:suppressAutoHyphens w:val="0"/>
        <w:spacing w:before="400" w:after="0"/>
        <w:jc w:val="center"/>
        <w:outlineLvl w:val="0"/>
        <w:rPr>
          <w:b/>
          <w:bCs/>
          <w:sz w:val="22"/>
          <w:szCs w:val="22"/>
          <w:lang w:eastAsia="ru-RU"/>
        </w:rPr>
      </w:pPr>
      <w:r w:rsidRPr="00ED6F8A">
        <w:rPr>
          <w:b/>
          <w:bCs/>
          <w:sz w:val="22"/>
          <w:szCs w:val="22"/>
          <w:lang w:eastAsia="ru-RU"/>
        </w:rPr>
        <w:t>АКТ</w:t>
      </w:r>
    </w:p>
    <w:p w:rsidR="002F6E8C" w:rsidRPr="00ED6F8A" w:rsidRDefault="002F6E8C" w:rsidP="002F6E8C">
      <w:pPr>
        <w:suppressAutoHyphens w:val="0"/>
        <w:spacing w:before="80" w:after="0"/>
        <w:jc w:val="center"/>
        <w:rPr>
          <w:b/>
          <w:bCs/>
          <w:sz w:val="22"/>
          <w:szCs w:val="22"/>
          <w:lang w:eastAsia="ru-RU"/>
        </w:rPr>
      </w:pPr>
      <w:r w:rsidRPr="00ED6F8A">
        <w:rPr>
          <w:b/>
          <w:bCs/>
          <w:sz w:val="22"/>
          <w:szCs w:val="22"/>
          <w:lang w:eastAsia="ru-RU"/>
        </w:rPr>
        <w:t>о состоянии общего имущества собственников помещений</w:t>
      </w:r>
      <w:r w:rsidRPr="00ED6F8A">
        <w:rPr>
          <w:b/>
          <w:bCs/>
          <w:sz w:val="22"/>
          <w:szCs w:val="22"/>
          <w:lang w:eastAsia="ru-RU"/>
        </w:rPr>
        <w:br/>
        <w:t>в многоквартирном доме, являющегося объектом конкурса</w:t>
      </w:r>
    </w:p>
    <w:p w:rsidR="002F6E8C" w:rsidRDefault="002F6E8C" w:rsidP="002F6E8C">
      <w:pPr>
        <w:spacing w:before="240"/>
        <w:jc w:val="center"/>
        <w:outlineLvl w:val="0"/>
      </w:pPr>
      <w:r>
        <w:rPr>
          <w:lang w:val="en-US"/>
        </w:rPr>
        <w:t>I</w:t>
      </w:r>
      <w:r>
        <w:t>. Общие сведения о многоквартирном доме</w:t>
      </w:r>
    </w:p>
    <w:p w:rsidR="002F6E8C" w:rsidRPr="004148F1" w:rsidRDefault="002F6E8C" w:rsidP="002F6E8C">
      <w:pPr>
        <w:spacing w:before="240"/>
        <w:ind w:firstLine="567"/>
        <w:rPr>
          <w:sz w:val="2"/>
          <w:szCs w:val="2"/>
          <w:u w:val="single"/>
        </w:rPr>
      </w:pPr>
      <w:r>
        <w:t xml:space="preserve">1. Адрес многоквартирного дома </w:t>
      </w:r>
      <w:r w:rsidRPr="00FC55FE">
        <w:rPr>
          <w:u w:val="single"/>
        </w:rPr>
        <w:t>Архангельская обл</w:t>
      </w:r>
      <w:r>
        <w:rPr>
          <w:u w:val="single"/>
        </w:rPr>
        <w:t>асть</w:t>
      </w:r>
      <w:r w:rsidRPr="00FC55FE">
        <w:rPr>
          <w:u w:val="single"/>
        </w:rPr>
        <w:t>,</w:t>
      </w:r>
      <w:r>
        <w:rPr>
          <w:u w:val="single"/>
        </w:rPr>
        <w:t xml:space="preserve"> </w:t>
      </w:r>
      <w:proofErr w:type="spellStart"/>
      <w:r w:rsidR="007C4DD1">
        <w:rPr>
          <w:u w:val="single"/>
        </w:rPr>
        <w:t>Котласский</w:t>
      </w:r>
      <w:proofErr w:type="spellEnd"/>
      <w:r w:rsidR="007C4DD1">
        <w:rPr>
          <w:u w:val="single"/>
        </w:rPr>
        <w:t xml:space="preserve"> муниципальный округ</w:t>
      </w:r>
      <w:r w:rsidRPr="00FC55FE">
        <w:rPr>
          <w:u w:val="single"/>
        </w:rPr>
        <w:t xml:space="preserve">, </w:t>
      </w:r>
      <w:proofErr w:type="spellStart"/>
      <w:r w:rsidRPr="004148F1">
        <w:rPr>
          <w:u w:val="single"/>
        </w:rPr>
        <w:t>пос</w:t>
      </w:r>
      <w:proofErr w:type="gramStart"/>
      <w:r w:rsidRPr="004148F1">
        <w:rPr>
          <w:u w:val="single"/>
        </w:rPr>
        <w:t>.Ч</w:t>
      </w:r>
      <w:proofErr w:type="gramEnd"/>
      <w:r w:rsidRPr="004148F1">
        <w:rPr>
          <w:u w:val="single"/>
        </w:rPr>
        <w:t>еремушский</w:t>
      </w:r>
      <w:proofErr w:type="spellEnd"/>
      <w:r w:rsidRPr="004148F1">
        <w:rPr>
          <w:u w:val="single"/>
        </w:rPr>
        <w:t xml:space="preserve">,  ул. </w:t>
      </w:r>
      <w:r w:rsidR="007C4DD1">
        <w:rPr>
          <w:u w:val="single"/>
        </w:rPr>
        <w:t>Механизаторов</w:t>
      </w:r>
      <w:r w:rsidRPr="004148F1">
        <w:rPr>
          <w:u w:val="single"/>
        </w:rPr>
        <w:t>, д.</w:t>
      </w:r>
      <w:r w:rsidR="007C4DD1">
        <w:rPr>
          <w:u w:val="single"/>
        </w:rPr>
        <w:t xml:space="preserve"> 10</w:t>
      </w:r>
    </w:p>
    <w:p w:rsidR="002F6E8C" w:rsidRDefault="002F6E8C" w:rsidP="002F6E8C">
      <w:pPr>
        <w:ind w:firstLine="567"/>
      </w:pPr>
      <w:r>
        <w:t xml:space="preserve">2. Кадастровый номер многоквартирного дома (при его наличии) </w:t>
      </w:r>
      <w:r w:rsidR="007C4DD1" w:rsidRPr="007C4DD1">
        <w:t>29:07:180201:2233</w:t>
      </w:r>
    </w:p>
    <w:p w:rsidR="002F6E8C" w:rsidRDefault="002F6E8C" w:rsidP="002F6E8C">
      <w:pPr>
        <w:ind w:firstLine="567"/>
        <w:rPr>
          <w:sz w:val="2"/>
          <w:szCs w:val="2"/>
        </w:rPr>
      </w:pPr>
      <w:r>
        <w:t xml:space="preserve">3. Серия, тип постройки  </w:t>
      </w:r>
    </w:p>
    <w:p w:rsidR="002F6E8C" w:rsidRDefault="002F6E8C" w:rsidP="002F6E8C">
      <w:pPr>
        <w:ind w:firstLine="567"/>
        <w:rPr>
          <w:sz w:val="2"/>
          <w:szCs w:val="2"/>
        </w:rPr>
      </w:pPr>
      <w:r>
        <w:t xml:space="preserve">4. Год постройки  </w:t>
      </w:r>
      <w:r w:rsidR="007C4DD1">
        <w:t>2014</w:t>
      </w:r>
    </w:p>
    <w:p w:rsidR="002F6E8C" w:rsidRDefault="002F6E8C" w:rsidP="002F6E8C">
      <w:pPr>
        <w:ind w:firstLine="567"/>
        <w:rPr>
          <w:sz w:val="2"/>
          <w:szCs w:val="2"/>
        </w:rPr>
      </w:pPr>
      <w:r>
        <w:t>5. Степень износа по данным государс</w:t>
      </w:r>
      <w:r w:rsidR="007C4DD1">
        <w:t xml:space="preserve">твенного технического учета  </w:t>
      </w:r>
    </w:p>
    <w:p w:rsidR="002F6E8C" w:rsidRDefault="002F6E8C" w:rsidP="002F6E8C">
      <w:pPr>
        <w:ind w:firstLine="567"/>
        <w:rPr>
          <w:sz w:val="2"/>
          <w:szCs w:val="2"/>
        </w:rPr>
      </w:pPr>
      <w:r>
        <w:t xml:space="preserve">6. Степень фактического износа  </w:t>
      </w:r>
    </w:p>
    <w:p w:rsidR="002F6E8C" w:rsidRDefault="002F6E8C" w:rsidP="002F6E8C">
      <w:pPr>
        <w:ind w:firstLine="567"/>
        <w:rPr>
          <w:sz w:val="2"/>
          <w:szCs w:val="2"/>
        </w:rPr>
      </w:pPr>
      <w:r>
        <w:t xml:space="preserve">7. Год последнего капитального ремонта  </w:t>
      </w:r>
    </w:p>
    <w:p w:rsidR="002F6E8C" w:rsidRDefault="002F6E8C" w:rsidP="002F6E8C">
      <w:pPr>
        <w:ind w:firstLine="567"/>
        <w:rPr>
          <w:sz w:val="2"/>
          <w:szCs w:val="2"/>
        </w:rPr>
      </w:pPr>
      <w:r>
        <w:t xml:space="preserve">8. Реквизиты правового акта о признании многоквартирного дома аварийным и подлежащим сносу  </w:t>
      </w:r>
    </w:p>
    <w:p w:rsidR="002F6E8C" w:rsidRDefault="002F6E8C" w:rsidP="002F6E8C">
      <w:pPr>
        <w:ind w:firstLine="567"/>
        <w:rPr>
          <w:sz w:val="2"/>
          <w:szCs w:val="2"/>
        </w:rPr>
      </w:pPr>
      <w:r>
        <w:t xml:space="preserve">9. Количество этажей  </w:t>
      </w:r>
      <w:r w:rsidR="007C4DD1">
        <w:t>2</w:t>
      </w:r>
    </w:p>
    <w:p w:rsidR="002F6E8C" w:rsidRDefault="002F6E8C" w:rsidP="002F6E8C">
      <w:pPr>
        <w:ind w:firstLine="567"/>
        <w:rPr>
          <w:sz w:val="2"/>
          <w:szCs w:val="2"/>
        </w:rPr>
      </w:pPr>
      <w:r>
        <w:t xml:space="preserve">10. Наличие подвала  </w:t>
      </w:r>
    </w:p>
    <w:p w:rsidR="002F6E8C" w:rsidRDefault="002F6E8C" w:rsidP="002F6E8C">
      <w:pPr>
        <w:ind w:firstLine="567"/>
        <w:rPr>
          <w:sz w:val="2"/>
          <w:szCs w:val="2"/>
        </w:rPr>
      </w:pPr>
      <w:r>
        <w:t xml:space="preserve">11. Наличие цокольного этажа  </w:t>
      </w:r>
    </w:p>
    <w:p w:rsidR="002F6E8C" w:rsidRDefault="002F6E8C" w:rsidP="002F6E8C">
      <w:pPr>
        <w:ind w:firstLine="567"/>
        <w:rPr>
          <w:sz w:val="2"/>
          <w:szCs w:val="2"/>
        </w:rPr>
      </w:pPr>
      <w:r>
        <w:t xml:space="preserve">12. Наличие мансарды  </w:t>
      </w:r>
    </w:p>
    <w:p w:rsidR="002F6E8C" w:rsidRDefault="002F6E8C" w:rsidP="002F6E8C">
      <w:pPr>
        <w:ind w:firstLine="567"/>
        <w:rPr>
          <w:sz w:val="2"/>
          <w:szCs w:val="2"/>
        </w:rPr>
      </w:pPr>
      <w:r>
        <w:t xml:space="preserve">13. Наличие мезонина  </w:t>
      </w:r>
    </w:p>
    <w:p w:rsidR="002F6E8C" w:rsidRDefault="002F6E8C" w:rsidP="002F6E8C">
      <w:pPr>
        <w:ind w:firstLine="567"/>
        <w:rPr>
          <w:sz w:val="2"/>
          <w:szCs w:val="2"/>
        </w:rPr>
      </w:pPr>
      <w:r>
        <w:t xml:space="preserve">14. Количество квартир  </w:t>
      </w:r>
      <w:r w:rsidR="007C4DD1">
        <w:t>20</w:t>
      </w:r>
    </w:p>
    <w:p w:rsidR="002F6E8C" w:rsidRDefault="002F6E8C" w:rsidP="002F6E8C">
      <w:pPr>
        <w:ind w:firstLine="567"/>
        <w:rPr>
          <w:sz w:val="2"/>
          <w:szCs w:val="2"/>
        </w:rPr>
      </w:pPr>
      <w:r>
        <w:t>15. Количество нежилых помещений, не входящих в состав общего имущества</w:t>
      </w:r>
    </w:p>
    <w:p w:rsidR="002F6E8C" w:rsidRDefault="002F6E8C" w:rsidP="002F6E8C">
      <w:pPr>
        <w:ind w:firstLine="567"/>
        <w:rPr>
          <w:sz w:val="2"/>
          <w:szCs w:val="2"/>
        </w:rPr>
      </w:pPr>
      <w:r>
        <w:t xml:space="preserve">16. Реквизиты правового акта о признании всех жилых помещений в многоквартирном доме </w:t>
      </w:r>
      <w:proofErr w:type="gramStart"/>
      <w:r>
        <w:t>непригодными</w:t>
      </w:r>
      <w:proofErr w:type="gramEnd"/>
      <w:r>
        <w:t xml:space="preserve"> для проживания  </w:t>
      </w:r>
    </w:p>
    <w:p w:rsidR="002F6E8C" w:rsidRDefault="002F6E8C" w:rsidP="002F6E8C">
      <w:pPr>
        <w:ind w:firstLine="567"/>
        <w:rPr>
          <w:sz w:val="2"/>
          <w:szCs w:val="2"/>
        </w:rPr>
      </w:pPr>
      <w: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2F6E8C" w:rsidRDefault="002F6E8C" w:rsidP="002F6E8C">
      <w:pPr>
        <w:tabs>
          <w:tab w:val="center" w:pos="5387"/>
          <w:tab w:val="left" w:pos="7371"/>
        </w:tabs>
        <w:ind w:firstLine="567"/>
      </w:pPr>
      <w:r>
        <w:t xml:space="preserve">18. Строительный объем  </w:t>
      </w:r>
      <w:r w:rsidR="00D138DD">
        <w:t>2260</w:t>
      </w:r>
      <w:r>
        <w:t xml:space="preserve"> куб. м</w:t>
      </w:r>
    </w:p>
    <w:p w:rsidR="002F6E8C" w:rsidRDefault="002F6E8C" w:rsidP="002F6E8C">
      <w:pPr>
        <w:tabs>
          <w:tab w:val="center" w:pos="5387"/>
          <w:tab w:val="left" w:pos="7371"/>
        </w:tabs>
        <w:ind w:firstLine="567"/>
      </w:pPr>
      <w:r>
        <w:t>19. Площадь:</w:t>
      </w:r>
    </w:p>
    <w:p w:rsidR="002F6E8C" w:rsidRDefault="002F6E8C" w:rsidP="002F6E8C">
      <w:pPr>
        <w:tabs>
          <w:tab w:val="center" w:pos="2835"/>
          <w:tab w:val="left" w:pos="4678"/>
        </w:tabs>
        <w:ind w:firstLine="567"/>
        <w:rPr>
          <w:sz w:val="2"/>
          <w:szCs w:val="2"/>
        </w:rPr>
      </w:pPr>
      <w:r>
        <w:t xml:space="preserve">а) многоквартирного дома с лоджиями, балконами, шкафами, коридорами и лестничными клетками  </w:t>
      </w:r>
      <w:r w:rsidR="00D138DD">
        <w:t xml:space="preserve">725,3 </w:t>
      </w:r>
      <w:r>
        <w:t>кв. м</w:t>
      </w:r>
    </w:p>
    <w:p w:rsidR="002F6E8C" w:rsidRDefault="002F6E8C" w:rsidP="002F6E8C">
      <w:pPr>
        <w:tabs>
          <w:tab w:val="center" w:pos="7598"/>
          <w:tab w:val="right" w:pos="10206"/>
        </w:tabs>
        <w:ind w:firstLine="567"/>
        <w:rPr>
          <w:sz w:val="2"/>
          <w:szCs w:val="2"/>
        </w:rPr>
      </w:pPr>
      <w:r>
        <w:t xml:space="preserve">б) жилых помещений (общая площадь квартир)  </w:t>
      </w:r>
      <w:r w:rsidR="00D138DD">
        <w:t>716,4</w:t>
      </w:r>
      <w:r>
        <w:t xml:space="preserve"> кв. м</w:t>
      </w:r>
    </w:p>
    <w:p w:rsidR="002F6E8C" w:rsidRDefault="002F6E8C" w:rsidP="002F6E8C">
      <w:pPr>
        <w:tabs>
          <w:tab w:val="center" w:pos="6096"/>
          <w:tab w:val="left" w:pos="8080"/>
        </w:tabs>
        <w:ind w:firstLine="567"/>
        <w:rPr>
          <w:sz w:val="2"/>
          <w:szCs w:val="2"/>
        </w:rPr>
      </w:pPr>
      <w:r>
        <w:lastRenderedPageBreak/>
        <w:t>в) нежилых помещений (общая площадь нежилых помещений, не входящих в состав общего имущества в многоквартирном доме)  кв. м</w:t>
      </w:r>
    </w:p>
    <w:p w:rsidR="002F6E8C" w:rsidRDefault="002F6E8C" w:rsidP="002F6E8C">
      <w:pPr>
        <w:tabs>
          <w:tab w:val="center" w:pos="6804"/>
          <w:tab w:val="left" w:pos="8931"/>
        </w:tabs>
        <w:ind w:firstLine="567"/>
        <w:rPr>
          <w:sz w:val="2"/>
          <w:szCs w:val="2"/>
        </w:rPr>
      </w:pPr>
      <w:r>
        <w:t>г) помещений общего пользования (общая площадь нежилых помещений, входящих в состав общего имущества в многоквартирном доме)  кв. м</w:t>
      </w:r>
    </w:p>
    <w:p w:rsidR="002F6E8C" w:rsidRDefault="002F6E8C" w:rsidP="002F6E8C">
      <w:pPr>
        <w:tabs>
          <w:tab w:val="center" w:pos="5245"/>
          <w:tab w:val="left" w:pos="7088"/>
        </w:tabs>
        <w:ind w:firstLine="567"/>
        <w:rPr>
          <w:sz w:val="2"/>
          <w:szCs w:val="2"/>
        </w:rPr>
      </w:pPr>
      <w:r>
        <w:t>20. Количество лестниц   шт.</w:t>
      </w:r>
    </w:p>
    <w:p w:rsidR="002F6E8C" w:rsidRDefault="002F6E8C" w:rsidP="002F6E8C">
      <w:pPr>
        <w:ind w:firstLine="567"/>
        <w:rPr>
          <w:sz w:val="2"/>
          <w:szCs w:val="2"/>
        </w:rPr>
      </w:pPr>
      <w:r>
        <w:t>21. Уборочная площадь лестниц (включая межквартирные лестничные площадки) кв. м</w:t>
      </w:r>
    </w:p>
    <w:p w:rsidR="002F6E8C" w:rsidRDefault="002F6E8C" w:rsidP="002F6E8C">
      <w:pPr>
        <w:tabs>
          <w:tab w:val="center" w:pos="7230"/>
          <w:tab w:val="left" w:pos="9356"/>
        </w:tabs>
        <w:ind w:firstLine="567"/>
        <w:rPr>
          <w:sz w:val="2"/>
          <w:szCs w:val="2"/>
        </w:rPr>
      </w:pPr>
      <w:r>
        <w:t>22. Уборочная площадь общих коридоров   кв. м</w:t>
      </w:r>
    </w:p>
    <w:p w:rsidR="002F6E8C" w:rsidRDefault="002F6E8C" w:rsidP="002F6E8C">
      <w:pPr>
        <w:tabs>
          <w:tab w:val="center" w:pos="6379"/>
          <w:tab w:val="left" w:pos="8505"/>
        </w:tabs>
        <w:ind w:firstLine="567"/>
        <w:rPr>
          <w:sz w:val="2"/>
          <w:szCs w:val="2"/>
        </w:rPr>
      </w:pPr>
      <w:r>
        <w:t>23. Уборочная площадь других помещений общего пользования (включая технические этажи, чердаки, технические подвалы)  кв. м</w:t>
      </w:r>
    </w:p>
    <w:p w:rsidR="002F6E8C" w:rsidRDefault="002F6E8C" w:rsidP="002F6E8C">
      <w:pPr>
        <w:ind w:firstLine="567"/>
        <w:rPr>
          <w:sz w:val="2"/>
          <w:szCs w:val="2"/>
        </w:rPr>
      </w:pPr>
      <w:r>
        <w:t xml:space="preserve">24. Площадь земельного участка, входящего в состав общего имущества многоквартирного дома </w:t>
      </w:r>
    </w:p>
    <w:p w:rsidR="002F6E8C" w:rsidRPr="001A1405" w:rsidRDefault="002F6E8C" w:rsidP="002F6E8C">
      <w:pPr>
        <w:ind w:firstLine="567"/>
      </w:pPr>
      <w:r>
        <w:t xml:space="preserve">25. Кадастровый номер земельного участка (при его наличии)  </w:t>
      </w:r>
    </w:p>
    <w:p w:rsidR="002F6E8C" w:rsidRDefault="002F6E8C" w:rsidP="002F6E8C">
      <w:pPr>
        <w:spacing w:before="360" w:after="240"/>
        <w:jc w:val="center"/>
        <w:outlineLvl w:val="0"/>
      </w:pPr>
      <w:r>
        <w:rPr>
          <w:lang w:val="en-US"/>
        </w:rPr>
        <w:t>II</w:t>
      </w:r>
      <w:r>
        <w:t>. Техническое состояние многоквартирного дома, включая пристройки</w:t>
      </w:r>
    </w:p>
    <w:tbl>
      <w:tblPr>
        <w:tblW w:w="9900" w:type="dxa"/>
        <w:tblInd w:w="388" w:type="dxa"/>
        <w:tblLayout w:type="fixed"/>
        <w:tblCellMar>
          <w:left w:w="28" w:type="dxa"/>
          <w:right w:w="28" w:type="dxa"/>
        </w:tblCellMar>
        <w:tblLook w:val="0000" w:firstRow="0" w:lastRow="0" w:firstColumn="0" w:lastColumn="0" w:noHBand="0" w:noVBand="0"/>
      </w:tblPr>
      <w:tblGrid>
        <w:gridCol w:w="3240"/>
        <w:gridCol w:w="3060"/>
        <w:gridCol w:w="3600"/>
      </w:tblGrid>
      <w:tr w:rsidR="002F6E8C" w:rsidRPr="00BA58D4" w:rsidTr="00B631B9">
        <w:tc>
          <w:tcPr>
            <w:tcW w:w="324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Наимено</w:t>
            </w:r>
            <w:r w:rsidRPr="00BA58D4">
              <w:softHyphen/>
              <w:t>вание конструк</w:t>
            </w:r>
            <w:r w:rsidRPr="00BA58D4">
              <w:softHyphen/>
              <w:t>тивных элементов</w:t>
            </w:r>
          </w:p>
        </w:tc>
        <w:tc>
          <w:tcPr>
            <w:tcW w:w="306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Описание элементов (материал, конструкция или система, отделка и прочее)</w:t>
            </w:r>
          </w:p>
        </w:tc>
        <w:tc>
          <w:tcPr>
            <w:tcW w:w="360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Техническое состояние элементов общего имущества многоквартирного дома</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1. Фундамент</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D138DD" w:rsidP="00B631B9">
            <w:pPr>
              <w:ind w:left="57"/>
            </w:pPr>
            <w:r>
              <w:t>Сваи винтовые, металлический каркас</w:t>
            </w:r>
          </w:p>
        </w:tc>
        <w:tc>
          <w:tcPr>
            <w:tcW w:w="3600" w:type="dxa"/>
            <w:tcBorders>
              <w:top w:val="single" w:sz="4" w:space="0" w:color="auto"/>
              <w:left w:val="single" w:sz="4" w:space="0" w:color="auto"/>
              <w:bottom w:val="single" w:sz="4" w:space="0" w:color="auto"/>
              <w:right w:val="single" w:sz="4" w:space="0" w:color="auto"/>
            </w:tcBorders>
          </w:tcPr>
          <w:p w:rsidR="002F6E8C" w:rsidRDefault="00D138DD" w:rsidP="00B631B9">
            <w:r>
              <w:t>Состояние хорошее</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2. Наружные и внутренние капитальные стены</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D138DD" w:rsidP="00B631B9">
            <w:pPr>
              <w:ind w:left="57"/>
            </w:pPr>
            <w:proofErr w:type="gramStart"/>
            <w:r>
              <w:t>Каркасные</w:t>
            </w:r>
            <w:proofErr w:type="gramEnd"/>
            <w:r>
              <w:t xml:space="preserve"> с утеплителем</w:t>
            </w:r>
          </w:p>
        </w:tc>
        <w:tc>
          <w:tcPr>
            <w:tcW w:w="3600" w:type="dxa"/>
            <w:tcBorders>
              <w:top w:val="single" w:sz="4" w:space="0" w:color="auto"/>
              <w:left w:val="single" w:sz="4" w:space="0" w:color="auto"/>
              <w:bottom w:val="single" w:sz="4" w:space="0" w:color="auto"/>
              <w:right w:val="single" w:sz="4" w:space="0" w:color="auto"/>
            </w:tcBorders>
          </w:tcPr>
          <w:p w:rsidR="002F6E8C" w:rsidRDefault="00D138DD" w:rsidP="00B631B9">
            <w:r>
              <w:t>Состояние хорошее</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3. Перегородки</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Деревянные</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240" w:type="dxa"/>
            <w:tcBorders>
              <w:top w:val="nil"/>
              <w:left w:val="single" w:sz="4" w:space="0" w:color="auto"/>
              <w:bottom w:val="nil"/>
              <w:right w:val="single" w:sz="4" w:space="0" w:color="auto"/>
            </w:tcBorders>
          </w:tcPr>
          <w:p w:rsidR="002F6E8C" w:rsidRPr="00BA58D4" w:rsidRDefault="002F6E8C" w:rsidP="00B631B9">
            <w:pPr>
              <w:ind w:left="57"/>
            </w:pPr>
            <w:r w:rsidRPr="00BA58D4">
              <w:t>4. Перекрытия</w:t>
            </w:r>
          </w:p>
        </w:tc>
        <w:tc>
          <w:tcPr>
            <w:tcW w:w="3060" w:type="dxa"/>
            <w:tcBorders>
              <w:top w:val="nil"/>
              <w:left w:val="single" w:sz="4" w:space="0" w:color="auto"/>
              <w:bottom w:val="nil"/>
              <w:right w:val="single" w:sz="4" w:space="0" w:color="auto"/>
            </w:tcBorders>
          </w:tcPr>
          <w:p w:rsidR="002F6E8C" w:rsidRPr="00BA58D4" w:rsidRDefault="002F6E8C" w:rsidP="00B631B9">
            <w:pPr>
              <w:ind w:left="57"/>
            </w:pPr>
            <w:r w:rsidRPr="00BA58D4">
              <w:t>Деревянные отепленные</w:t>
            </w:r>
          </w:p>
        </w:tc>
        <w:tc>
          <w:tcPr>
            <w:tcW w:w="3600" w:type="dxa"/>
            <w:tcBorders>
              <w:top w:val="nil"/>
              <w:left w:val="single" w:sz="4" w:space="0" w:color="auto"/>
              <w:bottom w:val="nil"/>
              <w:right w:val="single" w:sz="4" w:space="0" w:color="auto"/>
            </w:tcBorders>
          </w:tcPr>
          <w:p w:rsidR="002F6E8C" w:rsidRDefault="00D138DD" w:rsidP="00B631B9">
            <w:r>
              <w:t>Состояние хорошее</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5. Крыша</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D138DD" w:rsidP="00B631B9">
            <w:pPr>
              <w:ind w:left="57"/>
            </w:pPr>
            <w:proofErr w:type="spellStart"/>
            <w:r>
              <w:t>Профнастил</w:t>
            </w:r>
            <w:proofErr w:type="spellEnd"/>
            <w:r>
              <w:t xml:space="preserve"> по деревянной обрешетке</w:t>
            </w:r>
          </w:p>
        </w:tc>
        <w:tc>
          <w:tcPr>
            <w:tcW w:w="3600" w:type="dxa"/>
            <w:tcBorders>
              <w:top w:val="single" w:sz="4" w:space="0" w:color="auto"/>
              <w:left w:val="single" w:sz="4" w:space="0" w:color="auto"/>
              <w:bottom w:val="single" w:sz="4" w:space="0" w:color="auto"/>
              <w:right w:val="single" w:sz="4" w:space="0" w:color="auto"/>
            </w:tcBorders>
          </w:tcPr>
          <w:p w:rsidR="002F6E8C" w:rsidRDefault="00D138DD" w:rsidP="00B631B9">
            <w:r>
              <w:t>Состояние хорошее</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6. Полы</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D138DD" w:rsidP="00B631B9">
            <w:pPr>
              <w:ind w:left="57"/>
            </w:pPr>
            <w:r>
              <w:t xml:space="preserve">Фанера, </w:t>
            </w:r>
            <w:proofErr w:type="gramStart"/>
            <w:r>
              <w:t>покрыты</w:t>
            </w:r>
            <w:proofErr w:type="gramEnd"/>
            <w:r>
              <w:t xml:space="preserve"> ламинатом, в сан. </w:t>
            </w:r>
            <w:proofErr w:type="gramStart"/>
            <w:r>
              <w:t>Узлах</w:t>
            </w:r>
            <w:proofErr w:type="gramEnd"/>
            <w:r>
              <w:t xml:space="preserve"> - линолеум</w:t>
            </w:r>
          </w:p>
        </w:tc>
        <w:tc>
          <w:tcPr>
            <w:tcW w:w="3600" w:type="dxa"/>
            <w:tcBorders>
              <w:top w:val="single" w:sz="4" w:space="0" w:color="auto"/>
              <w:left w:val="single" w:sz="4" w:space="0" w:color="auto"/>
              <w:bottom w:val="single" w:sz="4" w:space="0" w:color="auto"/>
              <w:right w:val="single" w:sz="4" w:space="0" w:color="auto"/>
            </w:tcBorders>
          </w:tcPr>
          <w:p w:rsidR="002F6E8C" w:rsidRDefault="00D138DD" w:rsidP="00B631B9">
            <w:r>
              <w:t>Состояние хорошее</w:t>
            </w:r>
          </w:p>
        </w:tc>
      </w:tr>
      <w:tr w:rsidR="00D138DD" w:rsidRPr="00BA58D4" w:rsidTr="00D138DD">
        <w:trPr>
          <w:cantSplit/>
          <w:trHeight w:val="682"/>
        </w:trPr>
        <w:tc>
          <w:tcPr>
            <w:tcW w:w="3240" w:type="dxa"/>
            <w:tcBorders>
              <w:top w:val="single" w:sz="4" w:space="0" w:color="auto"/>
              <w:left w:val="single" w:sz="4" w:space="0" w:color="auto"/>
              <w:right w:val="single" w:sz="4" w:space="0" w:color="auto"/>
            </w:tcBorders>
            <w:vAlign w:val="bottom"/>
          </w:tcPr>
          <w:p w:rsidR="00D138DD" w:rsidRPr="00BA58D4" w:rsidRDefault="00D138DD" w:rsidP="00B631B9">
            <w:pPr>
              <w:ind w:left="57"/>
            </w:pPr>
            <w:r w:rsidRPr="00BA58D4">
              <w:t>7. Проемы</w:t>
            </w:r>
          </w:p>
          <w:p w:rsidR="00D138DD" w:rsidRPr="00BA58D4" w:rsidRDefault="00D138DD" w:rsidP="00B631B9">
            <w:pPr>
              <w:ind w:left="993"/>
            </w:pPr>
            <w:r w:rsidRPr="00BA58D4">
              <w:t>окна</w:t>
            </w:r>
          </w:p>
        </w:tc>
        <w:tc>
          <w:tcPr>
            <w:tcW w:w="3060" w:type="dxa"/>
            <w:tcBorders>
              <w:top w:val="single" w:sz="4" w:space="0" w:color="auto"/>
              <w:left w:val="nil"/>
              <w:bottom w:val="nil"/>
              <w:right w:val="single" w:sz="4" w:space="0" w:color="auto"/>
            </w:tcBorders>
            <w:vAlign w:val="bottom"/>
          </w:tcPr>
          <w:p w:rsidR="00D138DD" w:rsidRPr="00BA58D4" w:rsidRDefault="00D138DD" w:rsidP="00B631B9">
            <w:pPr>
              <w:ind w:left="57"/>
            </w:pPr>
            <w:r>
              <w:t>Стеклопакеты</w:t>
            </w:r>
          </w:p>
        </w:tc>
        <w:tc>
          <w:tcPr>
            <w:tcW w:w="3600" w:type="dxa"/>
            <w:tcBorders>
              <w:top w:val="single" w:sz="4" w:space="0" w:color="auto"/>
              <w:left w:val="nil"/>
              <w:bottom w:val="nil"/>
              <w:right w:val="single" w:sz="4" w:space="0" w:color="auto"/>
            </w:tcBorders>
            <w:vAlign w:val="bottom"/>
          </w:tcPr>
          <w:p w:rsidR="00D138DD" w:rsidRDefault="00D138DD" w:rsidP="00D138DD">
            <w:pPr>
              <w:jc w:val="left"/>
            </w:pPr>
            <w:r>
              <w:t>Состояние хорошее</w:t>
            </w: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двери</w:t>
            </w:r>
          </w:p>
        </w:tc>
        <w:tc>
          <w:tcPr>
            <w:tcW w:w="3060" w:type="dxa"/>
            <w:tcBorders>
              <w:top w:val="nil"/>
              <w:left w:val="nil"/>
              <w:bottom w:val="nil"/>
              <w:right w:val="single" w:sz="4" w:space="0" w:color="auto"/>
            </w:tcBorders>
            <w:vAlign w:val="bottom"/>
          </w:tcPr>
          <w:p w:rsidR="002F6E8C" w:rsidRPr="00BA58D4" w:rsidRDefault="00D138DD" w:rsidP="00D138DD">
            <w:proofErr w:type="gramStart"/>
            <w:r>
              <w:t>Входные-металлические</w:t>
            </w:r>
            <w:proofErr w:type="gramEnd"/>
          </w:p>
        </w:tc>
        <w:tc>
          <w:tcPr>
            <w:tcW w:w="3600" w:type="dxa"/>
            <w:tcBorders>
              <w:top w:val="nil"/>
              <w:left w:val="nil"/>
              <w:bottom w:val="nil"/>
              <w:right w:val="single" w:sz="4" w:space="0" w:color="auto"/>
            </w:tcBorders>
          </w:tcPr>
          <w:p w:rsidR="002F6E8C" w:rsidRDefault="00D138DD" w:rsidP="00B631B9">
            <w:r>
              <w:t>Состояние хорошее</w:t>
            </w: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8. Отделка</w:t>
            </w:r>
          </w:p>
        </w:tc>
        <w:tc>
          <w:tcPr>
            <w:tcW w:w="3060" w:type="dxa"/>
            <w:vMerge w:val="restart"/>
            <w:tcBorders>
              <w:top w:val="single" w:sz="4" w:space="0" w:color="auto"/>
              <w:left w:val="nil"/>
              <w:bottom w:val="nil"/>
              <w:right w:val="single" w:sz="4" w:space="0" w:color="auto"/>
            </w:tcBorders>
            <w:vAlign w:val="bottom"/>
          </w:tcPr>
          <w:p w:rsidR="002F6E8C" w:rsidRPr="00BA58D4" w:rsidRDefault="00D138DD" w:rsidP="00B631B9">
            <w:pPr>
              <w:ind w:left="57"/>
            </w:pPr>
            <w:r>
              <w:t>Обшито ГВЛ, оклеено обоями, окрашено</w:t>
            </w:r>
          </w:p>
        </w:tc>
        <w:tc>
          <w:tcPr>
            <w:tcW w:w="3600" w:type="dxa"/>
            <w:vMerge w:val="restart"/>
            <w:tcBorders>
              <w:top w:val="single" w:sz="4" w:space="0" w:color="auto"/>
              <w:left w:val="nil"/>
              <w:bottom w:val="nil"/>
              <w:right w:val="single" w:sz="4" w:space="0" w:color="auto"/>
            </w:tcBorders>
          </w:tcPr>
          <w:p w:rsidR="002F6E8C" w:rsidRDefault="00D138DD" w:rsidP="00B631B9">
            <w:r>
              <w:t>Состояние хорошее</w:t>
            </w: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внутренняя</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наружная</w:t>
            </w:r>
          </w:p>
        </w:tc>
        <w:tc>
          <w:tcPr>
            <w:tcW w:w="3060" w:type="dxa"/>
            <w:tcBorders>
              <w:top w:val="nil"/>
              <w:left w:val="nil"/>
              <w:bottom w:val="nil"/>
              <w:right w:val="single" w:sz="4" w:space="0" w:color="auto"/>
            </w:tcBorders>
            <w:vAlign w:val="bottom"/>
          </w:tcPr>
          <w:p w:rsidR="002F6E8C" w:rsidRPr="00BA58D4" w:rsidRDefault="00D138DD" w:rsidP="00B631B9">
            <w:pPr>
              <w:ind w:left="57"/>
            </w:pPr>
            <w:r>
              <w:t xml:space="preserve">Обшито </w:t>
            </w:r>
            <w:proofErr w:type="spellStart"/>
            <w:r>
              <w:t>металлосайдингом</w:t>
            </w:r>
            <w:proofErr w:type="spellEnd"/>
          </w:p>
        </w:tc>
        <w:tc>
          <w:tcPr>
            <w:tcW w:w="3600" w:type="dxa"/>
            <w:tcBorders>
              <w:top w:val="nil"/>
              <w:left w:val="nil"/>
              <w:bottom w:val="nil"/>
              <w:right w:val="single" w:sz="4" w:space="0" w:color="auto"/>
            </w:tcBorders>
          </w:tcPr>
          <w:p w:rsidR="002F6E8C" w:rsidRDefault="00D138DD" w:rsidP="00B631B9">
            <w:r>
              <w:t>Состояние хорошее</w:t>
            </w: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9. Механическое, электрическое, санитарно-техническое и иное оборудование</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p>
        </w:tc>
        <w:tc>
          <w:tcPr>
            <w:tcW w:w="3600" w:type="dxa"/>
            <w:tcBorders>
              <w:top w:val="single" w:sz="4" w:space="0" w:color="auto"/>
              <w:left w:val="nil"/>
              <w:bottom w:val="nil"/>
              <w:right w:val="single" w:sz="4" w:space="0" w:color="auto"/>
            </w:tcBorders>
            <w:shd w:val="clear" w:color="auto" w:fill="auto"/>
            <w:vAlign w:val="bottom"/>
          </w:tcPr>
          <w:p w:rsidR="002F6E8C" w:rsidRPr="00BA58D4" w:rsidRDefault="002F6E8C" w:rsidP="00B631B9">
            <w:pPr>
              <w:ind w:left="57"/>
            </w:pP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ванны напольные</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shd w:val="clear" w:color="auto" w:fill="auto"/>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электроплиты</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телефонные сети и оборудование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сети проводного радиовещания</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сигнализация</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мусоропровод</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лифт</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вентиляция</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lastRenderedPageBreak/>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10. Внутридомовые инженерные коммуникации и оборудование для предоставления коммунальных услуг</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r w:rsidRPr="00BA58D4">
              <w:t>Открытая проводка 220</w:t>
            </w:r>
            <w:proofErr w:type="gramStart"/>
            <w:r w:rsidRPr="00BA58D4">
              <w:t xml:space="preserve"> В</w:t>
            </w:r>
            <w:proofErr w:type="gramEnd"/>
            <w:r w:rsidR="00D138DD">
              <w:t xml:space="preserve"> по кабель-каналам</w:t>
            </w:r>
          </w:p>
        </w:tc>
        <w:tc>
          <w:tcPr>
            <w:tcW w:w="3600" w:type="dxa"/>
            <w:vMerge w:val="restart"/>
            <w:tcBorders>
              <w:top w:val="single" w:sz="4" w:space="0" w:color="auto"/>
              <w:left w:val="nil"/>
              <w:bottom w:val="nil"/>
              <w:right w:val="single" w:sz="4" w:space="0" w:color="auto"/>
            </w:tcBorders>
            <w:vAlign w:val="bottom"/>
          </w:tcPr>
          <w:p w:rsidR="002F6E8C" w:rsidRPr="00BA58D4" w:rsidRDefault="00D138DD" w:rsidP="00B631B9">
            <w:pPr>
              <w:ind w:left="57"/>
            </w:pPr>
            <w:r>
              <w:t>Состояние хорошее</w:t>
            </w: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электроснабжение</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холодное водоснабжение</w:t>
            </w:r>
          </w:p>
        </w:tc>
        <w:tc>
          <w:tcPr>
            <w:tcW w:w="3060" w:type="dxa"/>
            <w:tcBorders>
              <w:top w:val="nil"/>
              <w:left w:val="nil"/>
              <w:bottom w:val="nil"/>
              <w:right w:val="single" w:sz="4" w:space="0" w:color="auto"/>
            </w:tcBorders>
            <w:vAlign w:val="bottom"/>
          </w:tcPr>
          <w:p w:rsidR="002F6E8C" w:rsidRPr="00BA58D4" w:rsidRDefault="00D138DD" w:rsidP="00B631B9">
            <w:pPr>
              <w:ind w:left="57"/>
            </w:pPr>
            <w:r>
              <w:t>Техническая вода на сан</w:t>
            </w:r>
            <w:proofErr w:type="gramStart"/>
            <w:r>
              <w:t>.</w:t>
            </w:r>
            <w:proofErr w:type="gramEnd"/>
            <w:r>
              <w:t xml:space="preserve"> </w:t>
            </w:r>
            <w:proofErr w:type="gramStart"/>
            <w:r>
              <w:t>у</w:t>
            </w:r>
            <w:proofErr w:type="gramEnd"/>
            <w:r>
              <w:t>злы</w:t>
            </w: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горячее водоснабжение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водоотведение</w:t>
            </w:r>
          </w:p>
        </w:tc>
        <w:tc>
          <w:tcPr>
            <w:tcW w:w="3060" w:type="dxa"/>
            <w:tcBorders>
              <w:top w:val="nil"/>
              <w:left w:val="nil"/>
              <w:bottom w:val="nil"/>
              <w:right w:val="single" w:sz="4" w:space="0" w:color="auto"/>
            </w:tcBorders>
            <w:vAlign w:val="bottom"/>
          </w:tcPr>
          <w:p w:rsidR="002F6E8C" w:rsidRPr="00BA58D4" w:rsidRDefault="00D138DD" w:rsidP="00B631B9">
            <w:pPr>
              <w:ind w:left="57"/>
            </w:pPr>
            <w:r>
              <w:t>Выгребная яма</w:t>
            </w: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газоснабжение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отопление (от внешних котельных)</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отопление (от домовой котельной) печи</w:t>
            </w:r>
          </w:p>
        </w:tc>
        <w:tc>
          <w:tcPr>
            <w:tcW w:w="3060" w:type="dxa"/>
            <w:tcBorders>
              <w:top w:val="nil"/>
              <w:left w:val="nil"/>
              <w:bottom w:val="nil"/>
              <w:right w:val="single" w:sz="4" w:space="0" w:color="auto"/>
            </w:tcBorders>
            <w:vAlign w:val="bottom"/>
          </w:tcPr>
          <w:p w:rsidR="002F6E8C" w:rsidRPr="00BA58D4" w:rsidRDefault="00D138DD" w:rsidP="00B631B9">
            <w:pPr>
              <w:ind w:left="57"/>
            </w:pPr>
            <w:r>
              <w:t>От электричества (</w:t>
            </w:r>
            <w:proofErr w:type="spellStart"/>
            <w:r>
              <w:t>электроконвекторы</w:t>
            </w:r>
            <w:proofErr w:type="spellEnd"/>
            <w:r>
              <w:t>)</w:t>
            </w:r>
          </w:p>
        </w:tc>
        <w:tc>
          <w:tcPr>
            <w:tcW w:w="3600" w:type="dxa"/>
            <w:tcBorders>
              <w:top w:val="nil"/>
              <w:left w:val="nil"/>
              <w:bottom w:val="nil"/>
              <w:right w:val="single" w:sz="4" w:space="0" w:color="auto"/>
            </w:tcBorders>
            <w:vAlign w:val="bottom"/>
          </w:tcPr>
          <w:p w:rsidR="002F6E8C" w:rsidRPr="00BA58D4" w:rsidRDefault="00D138DD" w:rsidP="00B631B9">
            <w:pPr>
              <w:ind w:left="57"/>
            </w:pPr>
            <w:r>
              <w:t>Состояние хорошее</w:t>
            </w: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11. Крыльца</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Деревянные</w:t>
            </w:r>
            <w:r w:rsidR="00D138DD">
              <w:t>, металлические</w:t>
            </w:r>
          </w:p>
        </w:tc>
        <w:tc>
          <w:tcPr>
            <w:tcW w:w="3600" w:type="dxa"/>
            <w:tcBorders>
              <w:top w:val="single" w:sz="4" w:space="0" w:color="auto"/>
              <w:left w:val="single" w:sz="4" w:space="0" w:color="auto"/>
              <w:bottom w:val="single" w:sz="4" w:space="0" w:color="auto"/>
              <w:right w:val="single" w:sz="4" w:space="0" w:color="auto"/>
            </w:tcBorders>
            <w:vAlign w:val="bottom"/>
          </w:tcPr>
          <w:p w:rsidR="002F6E8C" w:rsidRPr="00BA58D4" w:rsidRDefault="00D138DD" w:rsidP="00B631B9">
            <w:pPr>
              <w:ind w:left="57"/>
            </w:pPr>
            <w:r>
              <w:t>Состояние хорошее</w:t>
            </w:r>
          </w:p>
        </w:tc>
      </w:tr>
    </w:tbl>
    <w:p w:rsidR="002F6E8C" w:rsidRDefault="002F6E8C" w:rsidP="002F6E8C">
      <w:pPr>
        <w:widowControl w:val="0"/>
        <w:suppressAutoHyphens w:val="0"/>
        <w:spacing w:after="0"/>
        <w:ind w:left="6521" w:right="849"/>
        <w:rPr>
          <w:rFonts w:eastAsia="Arial Unicode MS" w:cs="Arial"/>
          <w:color w:val="000000"/>
          <w:sz w:val="22"/>
          <w:szCs w:val="22"/>
          <w:lang w:eastAsia="ru-RU" w:bidi="ru-RU"/>
        </w:rPr>
      </w:pPr>
    </w:p>
    <w:p w:rsidR="00C167B6" w:rsidRDefault="00EC772B" w:rsidP="00C167B6">
      <w:pPr>
        <w:suppressAutoHyphens w:val="0"/>
        <w:spacing w:before="120" w:after="0"/>
        <w:jc w:val="center"/>
        <w:rPr>
          <w:rFonts w:cs="Arial"/>
          <w:lang w:eastAsia="ru-RU"/>
        </w:rPr>
      </w:pPr>
      <w:r>
        <w:rPr>
          <w:rFonts w:cs="Arial"/>
          <w:lang w:eastAsia="ru-RU"/>
        </w:rPr>
        <w:t>Заместитель</w:t>
      </w:r>
      <w:r w:rsidR="00C167B6">
        <w:rPr>
          <w:rFonts w:cs="Arial"/>
          <w:lang w:eastAsia="ru-RU"/>
        </w:rPr>
        <w:t xml:space="preserve"> главы администрации по инфраструктуре, </w:t>
      </w:r>
    </w:p>
    <w:p w:rsidR="00C167B6" w:rsidRDefault="00C167B6" w:rsidP="00C167B6">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C167B6" w:rsidRDefault="00EC772B" w:rsidP="00C167B6">
      <w:pPr>
        <w:suppressAutoHyphens w:val="0"/>
        <w:spacing w:after="0"/>
        <w:jc w:val="center"/>
        <w:rPr>
          <w:rFonts w:cs="Arial"/>
          <w:lang w:eastAsia="ru-RU"/>
        </w:rPr>
      </w:pPr>
      <w:r>
        <w:rPr>
          <w:rFonts w:cs="Arial"/>
          <w:lang w:eastAsia="ru-RU"/>
        </w:rPr>
        <w:t>начальник</w:t>
      </w:r>
      <w:r w:rsidR="00C167B6">
        <w:rPr>
          <w:rFonts w:cs="Arial"/>
          <w:lang w:eastAsia="ru-RU"/>
        </w:rPr>
        <w:t xml:space="preserve"> УИХК администрации Котласского муниципального округа</w:t>
      </w:r>
    </w:p>
    <w:p w:rsidR="00C167B6" w:rsidRDefault="00C167B6" w:rsidP="00C167B6">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C167B6" w:rsidTr="003617D8">
        <w:tc>
          <w:tcPr>
            <w:tcW w:w="2580" w:type="dxa"/>
            <w:tcBorders>
              <w:top w:val="nil"/>
              <w:left w:val="nil"/>
              <w:bottom w:val="single" w:sz="4" w:space="0" w:color="auto"/>
              <w:right w:val="nil"/>
            </w:tcBorders>
            <w:vAlign w:val="bottom"/>
          </w:tcPr>
          <w:p w:rsidR="00C167B6" w:rsidRDefault="00C167B6" w:rsidP="003617D8">
            <w:pPr>
              <w:suppressAutoHyphens w:val="0"/>
              <w:spacing w:after="0"/>
              <w:jc w:val="center"/>
              <w:rPr>
                <w:rFonts w:cs="Arial"/>
                <w:lang w:eastAsia="ru-RU"/>
              </w:rPr>
            </w:pPr>
          </w:p>
        </w:tc>
        <w:tc>
          <w:tcPr>
            <w:tcW w:w="283" w:type="dxa"/>
            <w:vAlign w:val="bottom"/>
          </w:tcPr>
          <w:p w:rsidR="00C167B6" w:rsidRDefault="00C167B6" w:rsidP="003617D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C167B6" w:rsidRDefault="00EC772B" w:rsidP="003617D8">
            <w:pPr>
              <w:suppressAutoHyphens w:val="0"/>
              <w:spacing w:after="0"/>
              <w:jc w:val="center"/>
              <w:rPr>
                <w:rFonts w:cs="Arial"/>
                <w:lang w:eastAsia="ru-RU"/>
              </w:rPr>
            </w:pPr>
            <w:proofErr w:type="spellStart"/>
            <w:r w:rsidRPr="00EC772B">
              <w:rPr>
                <w:rFonts w:cs="Arial"/>
                <w:lang w:eastAsia="ru-RU"/>
              </w:rPr>
              <w:t>В.П.Проскуряков</w:t>
            </w:r>
            <w:proofErr w:type="spellEnd"/>
          </w:p>
        </w:tc>
      </w:tr>
      <w:tr w:rsidR="00C167B6" w:rsidTr="003617D8">
        <w:tc>
          <w:tcPr>
            <w:tcW w:w="2580" w:type="dxa"/>
            <w:hideMark/>
          </w:tcPr>
          <w:p w:rsidR="00C167B6" w:rsidRDefault="00C167B6" w:rsidP="003617D8">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C167B6" w:rsidRDefault="00C167B6" w:rsidP="003617D8">
            <w:pPr>
              <w:suppressAutoHyphens w:val="0"/>
              <w:spacing w:after="0"/>
              <w:jc w:val="left"/>
              <w:rPr>
                <w:rFonts w:cs="Arial"/>
                <w:sz w:val="18"/>
                <w:szCs w:val="18"/>
                <w:lang w:eastAsia="ru-RU"/>
              </w:rPr>
            </w:pPr>
          </w:p>
        </w:tc>
        <w:tc>
          <w:tcPr>
            <w:tcW w:w="3402" w:type="dxa"/>
            <w:hideMark/>
          </w:tcPr>
          <w:p w:rsidR="00C167B6" w:rsidRDefault="00C167B6" w:rsidP="003617D8">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C167B6" w:rsidRDefault="00C167B6" w:rsidP="00C167B6">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C167B6" w:rsidTr="003617D8">
        <w:tc>
          <w:tcPr>
            <w:tcW w:w="187" w:type="dxa"/>
            <w:vAlign w:val="bottom"/>
            <w:hideMark/>
          </w:tcPr>
          <w:p w:rsidR="00C167B6" w:rsidRDefault="00C167B6" w:rsidP="003617D8">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C167B6" w:rsidRDefault="00C167B6" w:rsidP="003617D8">
            <w:pPr>
              <w:suppressAutoHyphens w:val="0"/>
              <w:spacing w:after="0"/>
              <w:jc w:val="center"/>
              <w:rPr>
                <w:rFonts w:cs="Arial"/>
                <w:lang w:eastAsia="ru-RU"/>
              </w:rPr>
            </w:pPr>
          </w:p>
        </w:tc>
        <w:tc>
          <w:tcPr>
            <w:tcW w:w="255" w:type="dxa"/>
            <w:vAlign w:val="bottom"/>
            <w:hideMark/>
          </w:tcPr>
          <w:p w:rsidR="00C167B6" w:rsidRDefault="00C167B6" w:rsidP="003617D8">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C167B6" w:rsidRDefault="00C167B6" w:rsidP="003617D8">
            <w:pPr>
              <w:suppressAutoHyphens w:val="0"/>
              <w:spacing w:after="0"/>
              <w:jc w:val="center"/>
              <w:rPr>
                <w:rFonts w:cs="Arial"/>
                <w:lang w:eastAsia="ru-RU"/>
              </w:rPr>
            </w:pPr>
          </w:p>
        </w:tc>
        <w:tc>
          <w:tcPr>
            <w:tcW w:w="465" w:type="dxa"/>
            <w:vAlign w:val="bottom"/>
            <w:hideMark/>
          </w:tcPr>
          <w:p w:rsidR="00C167B6" w:rsidRDefault="00C167B6" w:rsidP="003617D8">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C167B6" w:rsidRDefault="00C167B6" w:rsidP="003617D8">
            <w:pPr>
              <w:suppressAutoHyphens w:val="0"/>
              <w:spacing w:after="0"/>
              <w:jc w:val="left"/>
              <w:rPr>
                <w:rFonts w:cs="Arial"/>
                <w:lang w:eastAsia="ru-RU"/>
              </w:rPr>
            </w:pPr>
          </w:p>
        </w:tc>
        <w:tc>
          <w:tcPr>
            <w:tcW w:w="255" w:type="dxa"/>
            <w:vAlign w:val="bottom"/>
            <w:hideMark/>
          </w:tcPr>
          <w:p w:rsidR="00C167B6" w:rsidRDefault="00C167B6" w:rsidP="003617D8">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C167B6" w:rsidRDefault="00C167B6" w:rsidP="00C167B6">
      <w:pPr>
        <w:suppressAutoHyphens w:val="0"/>
        <w:spacing w:before="400" w:after="0"/>
        <w:jc w:val="left"/>
        <w:rPr>
          <w:rFonts w:cs="Arial"/>
          <w:lang w:eastAsia="ru-RU"/>
        </w:rPr>
      </w:pPr>
      <w:r>
        <w:rPr>
          <w:rFonts w:cs="Arial"/>
          <w:lang w:eastAsia="ru-RU"/>
        </w:rPr>
        <w:t>М.П.</w:t>
      </w:r>
    </w:p>
    <w:p w:rsidR="002F6E8C" w:rsidRDefault="002F6E8C">
      <w:pPr>
        <w:suppressAutoHyphens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br w:type="page"/>
      </w:r>
    </w:p>
    <w:p w:rsidR="002F6E8C" w:rsidRDefault="002F6E8C" w:rsidP="002F6E8C">
      <w:pPr>
        <w:suppressAutoHyphens w:val="0"/>
        <w:spacing w:after="0"/>
        <w:jc w:val="right"/>
        <w:rPr>
          <w:rFonts w:cs="Arial"/>
          <w:sz w:val="20"/>
          <w:szCs w:val="20"/>
          <w:lang w:eastAsia="ru-RU"/>
        </w:rPr>
      </w:pPr>
      <w:r>
        <w:rPr>
          <w:rFonts w:cs="Arial"/>
          <w:sz w:val="20"/>
          <w:szCs w:val="20"/>
          <w:lang w:eastAsia="ru-RU"/>
        </w:rPr>
        <w:lastRenderedPageBreak/>
        <w:t>Приложение  № 2 (ЛОТ 4)</w:t>
      </w:r>
    </w:p>
    <w:p w:rsidR="002F6E8C" w:rsidRDefault="002F6E8C" w:rsidP="002F6E8C">
      <w:pPr>
        <w:suppressAutoHyphens w:val="0"/>
        <w:spacing w:after="0"/>
        <w:ind w:left="6577" w:hanging="997"/>
        <w:jc w:val="left"/>
        <w:rPr>
          <w:rFonts w:cs="Arial"/>
          <w:sz w:val="20"/>
          <w:szCs w:val="20"/>
          <w:lang w:eastAsia="ru-RU"/>
        </w:rPr>
      </w:pPr>
      <w:r>
        <w:rPr>
          <w:rFonts w:cs="Arial"/>
          <w:sz w:val="20"/>
          <w:szCs w:val="20"/>
          <w:lang w:eastAsia="ru-RU"/>
        </w:rPr>
        <w:t xml:space="preserve">         к договору  №___ от  «____»__________ </w:t>
      </w:r>
      <w:r w:rsidR="003E0E17">
        <w:rPr>
          <w:rFonts w:cs="Arial"/>
          <w:sz w:val="20"/>
          <w:szCs w:val="20"/>
          <w:lang w:eastAsia="ru-RU"/>
        </w:rPr>
        <w:t>2026</w:t>
      </w:r>
      <w:r>
        <w:rPr>
          <w:rFonts w:cs="Arial"/>
          <w:sz w:val="20"/>
          <w:szCs w:val="20"/>
          <w:lang w:eastAsia="ru-RU"/>
        </w:rPr>
        <w:t xml:space="preserve">  г.</w:t>
      </w:r>
    </w:p>
    <w:p w:rsidR="00931782" w:rsidRDefault="00EC772B" w:rsidP="00931782">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Заместитель</w:t>
      </w:r>
      <w:r w:rsidR="00931782">
        <w:rPr>
          <w:rFonts w:eastAsia="Arial Unicode MS" w:cs="Arial"/>
          <w:color w:val="000000"/>
          <w:sz w:val="22"/>
          <w:szCs w:val="22"/>
          <w:lang w:eastAsia="ru-RU" w:bidi="ru-RU"/>
        </w:rPr>
        <w:t xml:space="preserve"> главы администрац</w:t>
      </w:r>
      <w:r>
        <w:rPr>
          <w:rFonts w:eastAsia="Arial Unicode MS" w:cs="Arial"/>
          <w:color w:val="000000"/>
          <w:sz w:val="22"/>
          <w:szCs w:val="22"/>
          <w:lang w:eastAsia="ru-RU" w:bidi="ru-RU"/>
        </w:rPr>
        <w:t>ии по инфраструктуре, начальник</w:t>
      </w:r>
      <w:r w:rsidR="00931782">
        <w:rPr>
          <w:rFonts w:eastAsia="Arial Unicode MS" w:cs="Arial"/>
          <w:color w:val="000000"/>
          <w:sz w:val="22"/>
          <w:szCs w:val="22"/>
          <w:lang w:eastAsia="ru-RU" w:bidi="ru-RU"/>
        </w:rPr>
        <w:t xml:space="preserve"> Управления </w:t>
      </w:r>
      <w:proofErr w:type="spellStart"/>
      <w:r w:rsidR="00931782">
        <w:rPr>
          <w:rFonts w:eastAsia="Arial Unicode MS" w:cs="Arial"/>
          <w:color w:val="000000"/>
          <w:sz w:val="22"/>
          <w:szCs w:val="22"/>
          <w:lang w:eastAsia="ru-RU" w:bidi="ru-RU"/>
        </w:rPr>
        <w:t>имущественно</w:t>
      </w:r>
      <w:proofErr w:type="spellEnd"/>
      <w:r w:rsidR="00931782">
        <w:rPr>
          <w:rFonts w:eastAsia="Arial Unicode MS" w:cs="Arial"/>
          <w:color w:val="000000"/>
          <w:sz w:val="22"/>
          <w:szCs w:val="22"/>
          <w:lang w:eastAsia="ru-RU" w:bidi="ru-RU"/>
        </w:rPr>
        <w:t xml:space="preserve">-хозяйственного комплекса администрации </w:t>
      </w:r>
      <w:proofErr w:type="spellStart"/>
      <w:r w:rsidR="00931782">
        <w:rPr>
          <w:rFonts w:eastAsia="Arial Unicode MS" w:cs="Arial"/>
          <w:color w:val="000000"/>
          <w:sz w:val="22"/>
          <w:szCs w:val="22"/>
          <w:lang w:eastAsia="ru-RU" w:bidi="ru-RU"/>
        </w:rPr>
        <w:t>Котласского</w:t>
      </w:r>
      <w:proofErr w:type="spellEnd"/>
      <w:r w:rsidR="00931782">
        <w:rPr>
          <w:rFonts w:eastAsia="Arial Unicode MS" w:cs="Arial"/>
          <w:color w:val="000000"/>
          <w:sz w:val="22"/>
          <w:szCs w:val="22"/>
          <w:lang w:eastAsia="ru-RU" w:bidi="ru-RU"/>
        </w:rPr>
        <w:t xml:space="preserve"> муниципального округа Архангельской области</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31782" w:rsidTr="009954FA">
        <w:tc>
          <w:tcPr>
            <w:tcW w:w="187"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31782" w:rsidRDefault="003E0E17"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6</w:t>
            </w:r>
          </w:p>
        </w:tc>
        <w:tc>
          <w:tcPr>
            <w:tcW w:w="25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931782" w:rsidRDefault="00931782" w:rsidP="00931782">
      <w:pPr>
        <w:widowControl w:val="0"/>
        <w:suppressAutoHyphens w:val="0"/>
        <w:spacing w:after="0"/>
        <w:ind w:left="6521" w:right="849"/>
        <w:jc w:val="center"/>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2F6E8C" w:rsidRPr="00ED6F8A" w:rsidRDefault="002F6E8C" w:rsidP="002F6E8C">
      <w:pPr>
        <w:suppressAutoHyphens w:val="0"/>
        <w:spacing w:before="400" w:after="0"/>
        <w:jc w:val="center"/>
        <w:outlineLvl w:val="0"/>
        <w:rPr>
          <w:b/>
          <w:bCs/>
          <w:sz w:val="22"/>
          <w:szCs w:val="22"/>
          <w:lang w:eastAsia="ru-RU"/>
        </w:rPr>
      </w:pPr>
      <w:r w:rsidRPr="00ED6F8A">
        <w:rPr>
          <w:b/>
          <w:bCs/>
          <w:sz w:val="22"/>
          <w:szCs w:val="22"/>
          <w:lang w:eastAsia="ru-RU"/>
        </w:rPr>
        <w:t>АКТ</w:t>
      </w:r>
    </w:p>
    <w:p w:rsidR="002F6E8C" w:rsidRPr="00ED6F8A" w:rsidRDefault="002F6E8C" w:rsidP="002F6E8C">
      <w:pPr>
        <w:suppressAutoHyphens w:val="0"/>
        <w:spacing w:before="80" w:after="0"/>
        <w:jc w:val="center"/>
        <w:rPr>
          <w:b/>
          <w:bCs/>
          <w:sz w:val="22"/>
          <w:szCs w:val="22"/>
          <w:lang w:eastAsia="ru-RU"/>
        </w:rPr>
      </w:pPr>
      <w:r w:rsidRPr="00ED6F8A">
        <w:rPr>
          <w:b/>
          <w:bCs/>
          <w:sz w:val="22"/>
          <w:szCs w:val="22"/>
          <w:lang w:eastAsia="ru-RU"/>
        </w:rPr>
        <w:t>о состоянии общего имущества собственников помещений</w:t>
      </w:r>
      <w:r w:rsidRPr="00ED6F8A">
        <w:rPr>
          <w:b/>
          <w:bCs/>
          <w:sz w:val="22"/>
          <w:szCs w:val="22"/>
          <w:lang w:eastAsia="ru-RU"/>
        </w:rPr>
        <w:br/>
        <w:t>в многоквартирном доме, являющегося объектом конкурса</w:t>
      </w:r>
    </w:p>
    <w:p w:rsidR="002F6E8C" w:rsidRDefault="002F6E8C" w:rsidP="002F6E8C">
      <w:pPr>
        <w:spacing w:before="240"/>
        <w:jc w:val="center"/>
        <w:outlineLvl w:val="0"/>
      </w:pPr>
      <w:r>
        <w:rPr>
          <w:lang w:val="en-US"/>
        </w:rPr>
        <w:t>I</w:t>
      </w:r>
      <w:r>
        <w:t>. Общие сведения о многоквартирном доме</w:t>
      </w:r>
    </w:p>
    <w:p w:rsidR="002F6E8C" w:rsidRPr="004148F1" w:rsidRDefault="002F6E8C" w:rsidP="002F6E8C">
      <w:pPr>
        <w:spacing w:before="240"/>
        <w:ind w:firstLine="567"/>
        <w:rPr>
          <w:sz w:val="2"/>
          <w:szCs w:val="2"/>
          <w:u w:val="single"/>
        </w:rPr>
      </w:pPr>
      <w:r>
        <w:t xml:space="preserve">1. Адрес многоквартирного дома </w:t>
      </w:r>
      <w:r w:rsidRPr="00FC55FE">
        <w:rPr>
          <w:u w:val="single"/>
        </w:rPr>
        <w:t>Архангельская обл</w:t>
      </w:r>
      <w:r>
        <w:rPr>
          <w:u w:val="single"/>
        </w:rPr>
        <w:t>асть</w:t>
      </w:r>
      <w:r w:rsidRPr="00FC55FE">
        <w:rPr>
          <w:u w:val="single"/>
        </w:rPr>
        <w:t>,</w:t>
      </w:r>
      <w:r>
        <w:rPr>
          <w:u w:val="single"/>
        </w:rPr>
        <w:t xml:space="preserve"> </w:t>
      </w:r>
      <w:proofErr w:type="spellStart"/>
      <w:r w:rsidRPr="00FC55FE">
        <w:rPr>
          <w:u w:val="single"/>
        </w:rPr>
        <w:t>Котласский</w:t>
      </w:r>
      <w:proofErr w:type="spellEnd"/>
      <w:r w:rsidRPr="00FC55FE">
        <w:rPr>
          <w:u w:val="single"/>
        </w:rPr>
        <w:t xml:space="preserve"> </w:t>
      </w:r>
      <w:r w:rsidR="00C167B6">
        <w:rPr>
          <w:u w:val="single"/>
        </w:rPr>
        <w:t>муниципальный округ</w:t>
      </w:r>
      <w:r w:rsidRPr="00FC55FE">
        <w:rPr>
          <w:u w:val="single"/>
        </w:rPr>
        <w:t xml:space="preserve">, </w:t>
      </w:r>
      <w:proofErr w:type="spellStart"/>
      <w:r w:rsidRPr="004148F1">
        <w:rPr>
          <w:u w:val="single"/>
        </w:rPr>
        <w:t>пос</w:t>
      </w:r>
      <w:proofErr w:type="gramStart"/>
      <w:r w:rsidRPr="004148F1">
        <w:rPr>
          <w:u w:val="single"/>
        </w:rPr>
        <w:t>.Ч</w:t>
      </w:r>
      <w:proofErr w:type="gramEnd"/>
      <w:r w:rsidRPr="004148F1">
        <w:rPr>
          <w:u w:val="single"/>
        </w:rPr>
        <w:t>еремушский</w:t>
      </w:r>
      <w:proofErr w:type="spellEnd"/>
      <w:r w:rsidRPr="004148F1">
        <w:rPr>
          <w:u w:val="single"/>
        </w:rPr>
        <w:t xml:space="preserve">,  ул. </w:t>
      </w:r>
      <w:r>
        <w:rPr>
          <w:u w:val="single"/>
        </w:rPr>
        <w:t>Комсомольская</w:t>
      </w:r>
      <w:r w:rsidRPr="004148F1">
        <w:rPr>
          <w:u w:val="single"/>
        </w:rPr>
        <w:t>, д.</w:t>
      </w:r>
      <w:r>
        <w:rPr>
          <w:u w:val="single"/>
        </w:rPr>
        <w:t xml:space="preserve"> 10</w:t>
      </w:r>
    </w:p>
    <w:p w:rsidR="0053186E" w:rsidRPr="0053186E" w:rsidRDefault="002F6E8C" w:rsidP="0053186E">
      <w:pPr>
        <w:ind w:firstLine="567"/>
      </w:pPr>
      <w:r>
        <w:t xml:space="preserve">2. Кадастровый номер многоквартирного дома (при его наличии) </w:t>
      </w:r>
      <w:r w:rsidRPr="002F6E8C">
        <w:rPr>
          <w:u w:val="single"/>
        </w:rPr>
        <w:t>29:07:180201:2442</w:t>
      </w:r>
    </w:p>
    <w:p w:rsidR="002F6E8C" w:rsidRDefault="002F6E8C" w:rsidP="002F6E8C">
      <w:pPr>
        <w:ind w:firstLine="567"/>
        <w:rPr>
          <w:sz w:val="2"/>
          <w:szCs w:val="2"/>
        </w:rPr>
      </w:pPr>
      <w:r>
        <w:t>3. Серия, тип постройки  Одноэтажный брусчатый 4-х квартирный жилой дом</w:t>
      </w:r>
    </w:p>
    <w:p w:rsidR="002F6E8C" w:rsidRDefault="0053186E" w:rsidP="002F6E8C">
      <w:pPr>
        <w:ind w:firstLine="567"/>
        <w:rPr>
          <w:sz w:val="2"/>
          <w:szCs w:val="2"/>
        </w:rPr>
      </w:pPr>
      <w:r>
        <w:t>4. Год постройки  1961</w:t>
      </w:r>
    </w:p>
    <w:p w:rsidR="002F6E8C" w:rsidRDefault="002F6E8C" w:rsidP="002F6E8C">
      <w:pPr>
        <w:ind w:firstLine="567"/>
        <w:rPr>
          <w:sz w:val="2"/>
          <w:szCs w:val="2"/>
        </w:rPr>
      </w:pPr>
      <w:r>
        <w:t>5. Степень износа по данным государственного технического учета  65%</w:t>
      </w:r>
    </w:p>
    <w:p w:rsidR="002F6E8C" w:rsidRDefault="00B962E2" w:rsidP="002F6E8C">
      <w:pPr>
        <w:ind w:firstLine="567"/>
        <w:rPr>
          <w:sz w:val="2"/>
          <w:szCs w:val="2"/>
        </w:rPr>
      </w:pPr>
      <w:r>
        <w:t>6. Степень фактического износа</w:t>
      </w:r>
    </w:p>
    <w:p w:rsidR="002F6E8C" w:rsidRDefault="002F6E8C" w:rsidP="002F6E8C">
      <w:pPr>
        <w:ind w:firstLine="567"/>
        <w:rPr>
          <w:sz w:val="2"/>
          <w:szCs w:val="2"/>
        </w:rPr>
      </w:pPr>
      <w:r>
        <w:t>7. Год п</w:t>
      </w:r>
      <w:r w:rsidR="00B962E2">
        <w:t>оследнего капитального ремонта</w:t>
      </w:r>
    </w:p>
    <w:p w:rsidR="002F6E8C" w:rsidRDefault="002F6E8C" w:rsidP="002F6E8C">
      <w:pPr>
        <w:ind w:firstLine="567"/>
        <w:rPr>
          <w:sz w:val="2"/>
          <w:szCs w:val="2"/>
        </w:rPr>
      </w:pPr>
      <w:r>
        <w:t>8. Реквизиты правового акта о признании многоквартирного дом</w:t>
      </w:r>
      <w:r w:rsidR="00B962E2">
        <w:t>а аварийным и подлежащим сносу</w:t>
      </w:r>
    </w:p>
    <w:p w:rsidR="002F6E8C" w:rsidRDefault="002F6E8C" w:rsidP="002F6E8C">
      <w:pPr>
        <w:ind w:firstLine="567"/>
        <w:rPr>
          <w:sz w:val="2"/>
          <w:szCs w:val="2"/>
        </w:rPr>
      </w:pPr>
      <w:r>
        <w:t>9. Количество этажей  1</w:t>
      </w:r>
    </w:p>
    <w:p w:rsidR="002F6E8C" w:rsidRDefault="00B962E2" w:rsidP="002F6E8C">
      <w:pPr>
        <w:ind w:firstLine="567"/>
        <w:rPr>
          <w:sz w:val="2"/>
          <w:szCs w:val="2"/>
        </w:rPr>
      </w:pPr>
      <w:r>
        <w:t>10. Наличие подвала</w:t>
      </w:r>
    </w:p>
    <w:p w:rsidR="002F6E8C" w:rsidRDefault="00B962E2" w:rsidP="002F6E8C">
      <w:pPr>
        <w:ind w:firstLine="567"/>
        <w:rPr>
          <w:sz w:val="2"/>
          <w:szCs w:val="2"/>
        </w:rPr>
      </w:pPr>
      <w:r>
        <w:t>11. Наличие цокольного этажа</w:t>
      </w:r>
    </w:p>
    <w:p w:rsidR="002F6E8C" w:rsidRDefault="00B962E2" w:rsidP="002F6E8C">
      <w:pPr>
        <w:ind w:firstLine="567"/>
        <w:rPr>
          <w:sz w:val="2"/>
          <w:szCs w:val="2"/>
        </w:rPr>
      </w:pPr>
      <w:r>
        <w:t>12. Наличие мансарды</w:t>
      </w:r>
    </w:p>
    <w:p w:rsidR="002F6E8C" w:rsidRDefault="00B962E2" w:rsidP="002F6E8C">
      <w:pPr>
        <w:ind w:firstLine="567"/>
        <w:rPr>
          <w:sz w:val="2"/>
          <w:szCs w:val="2"/>
        </w:rPr>
      </w:pPr>
      <w:r>
        <w:t>13. Наличие мезонина</w:t>
      </w:r>
    </w:p>
    <w:p w:rsidR="002F6E8C" w:rsidRDefault="00B962E2" w:rsidP="002F6E8C">
      <w:pPr>
        <w:ind w:firstLine="567"/>
        <w:rPr>
          <w:sz w:val="2"/>
          <w:szCs w:val="2"/>
        </w:rPr>
      </w:pPr>
      <w:r>
        <w:t xml:space="preserve">14. Количество квартир </w:t>
      </w:r>
      <w:r w:rsidR="002F6E8C">
        <w:t>4</w:t>
      </w:r>
    </w:p>
    <w:p w:rsidR="002F6E8C" w:rsidRDefault="002F6E8C" w:rsidP="002F6E8C">
      <w:pPr>
        <w:ind w:firstLine="567"/>
        <w:rPr>
          <w:sz w:val="2"/>
          <w:szCs w:val="2"/>
        </w:rPr>
      </w:pPr>
      <w:r>
        <w:t>15. Количество нежилых помещений, не входящих в состав общего имущества</w:t>
      </w:r>
    </w:p>
    <w:p w:rsidR="002F6E8C" w:rsidRDefault="002F6E8C" w:rsidP="002F6E8C">
      <w:pPr>
        <w:ind w:firstLine="567"/>
        <w:rPr>
          <w:sz w:val="2"/>
          <w:szCs w:val="2"/>
        </w:rPr>
      </w:pPr>
      <w:r>
        <w:t xml:space="preserve">16. Реквизиты правового акта о признании всех жилых помещений в многоквартирном доме </w:t>
      </w:r>
      <w:proofErr w:type="gramStart"/>
      <w:r>
        <w:t>непригодными</w:t>
      </w:r>
      <w:proofErr w:type="gramEnd"/>
      <w:r>
        <w:t xml:space="preserve"> для проживания  </w:t>
      </w:r>
    </w:p>
    <w:p w:rsidR="002F6E8C" w:rsidRDefault="002F6E8C" w:rsidP="002F6E8C">
      <w:pPr>
        <w:ind w:firstLine="567"/>
        <w:rPr>
          <w:sz w:val="2"/>
          <w:szCs w:val="2"/>
        </w:rPr>
      </w:pPr>
      <w: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2F6E8C" w:rsidRDefault="0053186E" w:rsidP="002F6E8C">
      <w:pPr>
        <w:tabs>
          <w:tab w:val="center" w:pos="5387"/>
          <w:tab w:val="left" w:pos="7371"/>
        </w:tabs>
        <w:ind w:firstLine="567"/>
      </w:pPr>
      <w:r>
        <w:t>18. Строительный объем 388</w:t>
      </w:r>
      <w:r w:rsidR="002F6E8C">
        <w:t xml:space="preserve"> куб. м</w:t>
      </w:r>
    </w:p>
    <w:p w:rsidR="002F6E8C" w:rsidRDefault="002F6E8C" w:rsidP="002F6E8C">
      <w:pPr>
        <w:tabs>
          <w:tab w:val="center" w:pos="5387"/>
          <w:tab w:val="left" w:pos="7371"/>
        </w:tabs>
        <w:ind w:firstLine="567"/>
      </w:pPr>
      <w:r>
        <w:t>19. Площадь:</w:t>
      </w:r>
    </w:p>
    <w:p w:rsidR="002F6E8C" w:rsidRDefault="002F6E8C" w:rsidP="002F6E8C">
      <w:pPr>
        <w:tabs>
          <w:tab w:val="center" w:pos="2835"/>
          <w:tab w:val="left" w:pos="4678"/>
        </w:tabs>
        <w:ind w:firstLine="567"/>
        <w:rPr>
          <w:sz w:val="2"/>
          <w:szCs w:val="2"/>
        </w:rPr>
      </w:pPr>
      <w:r>
        <w:t>а) многоквартирного дома с лоджиями, балконами, шкафами, коридора</w:t>
      </w:r>
      <w:r w:rsidR="0053186E">
        <w:t>ми и лестничными клетками  129,4</w:t>
      </w:r>
      <w:r w:rsidR="00B962E2">
        <w:t xml:space="preserve"> </w:t>
      </w:r>
      <w:r>
        <w:t>кв. м</w:t>
      </w:r>
    </w:p>
    <w:p w:rsidR="002F6E8C" w:rsidRDefault="002F6E8C" w:rsidP="002F6E8C">
      <w:pPr>
        <w:tabs>
          <w:tab w:val="center" w:pos="7598"/>
          <w:tab w:val="right" w:pos="10206"/>
        </w:tabs>
        <w:ind w:firstLine="567"/>
        <w:rPr>
          <w:sz w:val="2"/>
          <w:szCs w:val="2"/>
        </w:rPr>
      </w:pPr>
      <w:r>
        <w:t>б) жилых помещени</w:t>
      </w:r>
      <w:r w:rsidR="0053186E">
        <w:t>й (общая площадь квартир) 111,3</w:t>
      </w:r>
      <w:r>
        <w:t xml:space="preserve"> кв. м</w:t>
      </w:r>
    </w:p>
    <w:p w:rsidR="002F6E8C" w:rsidRDefault="002F6E8C" w:rsidP="002F6E8C">
      <w:pPr>
        <w:tabs>
          <w:tab w:val="center" w:pos="6096"/>
          <w:tab w:val="left" w:pos="8080"/>
        </w:tabs>
        <w:ind w:firstLine="567"/>
        <w:rPr>
          <w:sz w:val="2"/>
          <w:szCs w:val="2"/>
        </w:rPr>
      </w:pPr>
      <w:r>
        <w:lastRenderedPageBreak/>
        <w:t>в) нежилых помещений (общая площадь нежилых помещений, не входящих в состав общего имущества в многоквартирном доме)  кв. м</w:t>
      </w:r>
    </w:p>
    <w:p w:rsidR="002F6E8C" w:rsidRDefault="002F6E8C" w:rsidP="002F6E8C">
      <w:pPr>
        <w:tabs>
          <w:tab w:val="center" w:pos="6804"/>
          <w:tab w:val="left" w:pos="8931"/>
        </w:tabs>
        <w:ind w:firstLine="567"/>
        <w:rPr>
          <w:sz w:val="2"/>
          <w:szCs w:val="2"/>
        </w:rPr>
      </w:pPr>
      <w:r>
        <w:t>г) помещений общего пользования (общая площадь нежилых помещений, входящих в состав общего имущества в многоквартирном доме)  кв. м</w:t>
      </w:r>
    </w:p>
    <w:p w:rsidR="002F6E8C" w:rsidRDefault="002F6E8C" w:rsidP="002F6E8C">
      <w:pPr>
        <w:tabs>
          <w:tab w:val="center" w:pos="5245"/>
          <w:tab w:val="left" w:pos="7088"/>
        </w:tabs>
        <w:ind w:firstLine="567"/>
        <w:rPr>
          <w:sz w:val="2"/>
          <w:szCs w:val="2"/>
        </w:rPr>
      </w:pPr>
      <w:r>
        <w:t>20. Количество лестниц   шт.</w:t>
      </w:r>
    </w:p>
    <w:p w:rsidR="002F6E8C" w:rsidRDefault="002F6E8C" w:rsidP="002F6E8C">
      <w:pPr>
        <w:ind w:firstLine="567"/>
        <w:rPr>
          <w:sz w:val="2"/>
          <w:szCs w:val="2"/>
        </w:rPr>
      </w:pPr>
      <w:r>
        <w:t>21. Уборочная площадь лестниц (включая межквартирные лестничные площадки) кв. м</w:t>
      </w:r>
    </w:p>
    <w:p w:rsidR="002F6E8C" w:rsidRDefault="002F6E8C" w:rsidP="002F6E8C">
      <w:pPr>
        <w:tabs>
          <w:tab w:val="center" w:pos="7230"/>
          <w:tab w:val="left" w:pos="9356"/>
        </w:tabs>
        <w:ind w:firstLine="567"/>
        <w:rPr>
          <w:sz w:val="2"/>
          <w:szCs w:val="2"/>
        </w:rPr>
      </w:pPr>
      <w:r>
        <w:t>22. Уборочная площадь общих коридоров   кв. м</w:t>
      </w:r>
    </w:p>
    <w:p w:rsidR="002F6E8C" w:rsidRDefault="002F6E8C" w:rsidP="002F6E8C">
      <w:pPr>
        <w:tabs>
          <w:tab w:val="center" w:pos="6379"/>
          <w:tab w:val="left" w:pos="8505"/>
        </w:tabs>
        <w:ind w:firstLine="567"/>
        <w:rPr>
          <w:sz w:val="2"/>
          <w:szCs w:val="2"/>
        </w:rPr>
      </w:pPr>
      <w:r>
        <w:t>23. Уборочная площадь других помещений общего пользования (включая технические этажи, чердаки, технические подвалы)  кв. м</w:t>
      </w:r>
    </w:p>
    <w:p w:rsidR="002F6E8C" w:rsidRDefault="002F6E8C" w:rsidP="002F6E8C">
      <w:pPr>
        <w:ind w:firstLine="567"/>
        <w:rPr>
          <w:sz w:val="2"/>
          <w:szCs w:val="2"/>
        </w:rPr>
      </w:pPr>
      <w:r>
        <w:t xml:space="preserve">24. Площадь земельного участка, входящего в состав общего имущества многоквартирного дома </w:t>
      </w:r>
    </w:p>
    <w:p w:rsidR="002F6E8C" w:rsidRPr="001A1405" w:rsidRDefault="002F6E8C" w:rsidP="002F6E8C">
      <w:pPr>
        <w:ind w:firstLine="567"/>
      </w:pPr>
      <w:r>
        <w:t>25. Кадастровый номер земель</w:t>
      </w:r>
      <w:r w:rsidR="00B962E2">
        <w:t>ного участка (при его наличии)</w:t>
      </w:r>
    </w:p>
    <w:p w:rsidR="002F6E8C" w:rsidRDefault="002F6E8C" w:rsidP="002F6E8C">
      <w:pPr>
        <w:spacing w:before="360" w:after="240"/>
        <w:jc w:val="center"/>
        <w:outlineLvl w:val="0"/>
      </w:pPr>
      <w:r>
        <w:rPr>
          <w:lang w:val="en-US"/>
        </w:rPr>
        <w:t>II</w:t>
      </w:r>
      <w:r>
        <w:t>. Техническое состояние многоквартирного дома, включая пристройки</w:t>
      </w:r>
    </w:p>
    <w:tbl>
      <w:tblPr>
        <w:tblW w:w="9900" w:type="dxa"/>
        <w:tblInd w:w="388" w:type="dxa"/>
        <w:tblLayout w:type="fixed"/>
        <w:tblCellMar>
          <w:left w:w="28" w:type="dxa"/>
          <w:right w:w="28" w:type="dxa"/>
        </w:tblCellMar>
        <w:tblLook w:val="0000" w:firstRow="0" w:lastRow="0" w:firstColumn="0" w:lastColumn="0" w:noHBand="0" w:noVBand="0"/>
      </w:tblPr>
      <w:tblGrid>
        <w:gridCol w:w="3240"/>
        <w:gridCol w:w="3060"/>
        <w:gridCol w:w="3600"/>
      </w:tblGrid>
      <w:tr w:rsidR="002F6E8C" w:rsidRPr="00BA58D4" w:rsidTr="00B631B9">
        <w:tc>
          <w:tcPr>
            <w:tcW w:w="324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Наимено</w:t>
            </w:r>
            <w:r w:rsidRPr="00BA58D4">
              <w:softHyphen/>
              <w:t>вание конструк</w:t>
            </w:r>
            <w:r w:rsidRPr="00BA58D4">
              <w:softHyphen/>
              <w:t>тивных элементов</w:t>
            </w:r>
          </w:p>
        </w:tc>
        <w:tc>
          <w:tcPr>
            <w:tcW w:w="306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Описание элементов (материал, конструкция или система, отделка и прочее)</w:t>
            </w:r>
          </w:p>
        </w:tc>
        <w:tc>
          <w:tcPr>
            <w:tcW w:w="360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Техническое состояние элементов общего имущества многоквартирного дома</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1. Фундамент</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53186E" w:rsidP="00B631B9">
            <w:pPr>
              <w:ind w:left="57"/>
            </w:pPr>
            <w:r>
              <w:t>Деревянный</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r w:rsidRPr="00C14B73">
              <w:t>Удовлетворительное</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2. Наружные и внутренние капитальные стены</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Брусчатые, обшиты</w:t>
            </w:r>
          </w:p>
        </w:tc>
        <w:tc>
          <w:tcPr>
            <w:tcW w:w="3600" w:type="dxa"/>
            <w:tcBorders>
              <w:top w:val="single" w:sz="4" w:space="0" w:color="auto"/>
              <w:left w:val="single" w:sz="4" w:space="0" w:color="auto"/>
              <w:bottom w:val="single" w:sz="4" w:space="0" w:color="auto"/>
              <w:right w:val="single" w:sz="4" w:space="0" w:color="auto"/>
            </w:tcBorders>
          </w:tcPr>
          <w:p w:rsidR="002F6E8C" w:rsidRDefault="0053186E" w:rsidP="00B631B9">
            <w:proofErr w:type="gramStart"/>
            <w:r>
              <w:t>Неу</w:t>
            </w:r>
            <w:r w:rsidR="002F6E8C" w:rsidRPr="00C14B73">
              <w:t>довлетворительное</w:t>
            </w:r>
            <w:proofErr w:type="gramEnd"/>
            <w:r>
              <w:t>, продуваемость</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3. Перегородки</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Деревянные</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r w:rsidRPr="00C14B73">
              <w:t>Удовлетворительное</w:t>
            </w:r>
          </w:p>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240" w:type="dxa"/>
            <w:tcBorders>
              <w:top w:val="nil"/>
              <w:left w:val="single" w:sz="4" w:space="0" w:color="auto"/>
              <w:bottom w:val="nil"/>
              <w:right w:val="single" w:sz="4" w:space="0" w:color="auto"/>
            </w:tcBorders>
          </w:tcPr>
          <w:p w:rsidR="002F6E8C" w:rsidRPr="00BA58D4" w:rsidRDefault="002F6E8C" w:rsidP="00B631B9">
            <w:pPr>
              <w:ind w:left="57"/>
            </w:pPr>
            <w:r w:rsidRPr="00BA58D4">
              <w:t>4. Перекрытия</w:t>
            </w:r>
          </w:p>
        </w:tc>
        <w:tc>
          <w:tcPr>
            <w:tcW w:w="3060" w:type="dxa"/>
            <w:vMerge w:val="restart"/>
            <w:tcBorders>
              <w:top w:val="nil"/>
              <w:left w:val="single" w:sz="4" w:space="0" w:color="auto"/>
              <w:bottom w:val="nil"/>
              <w:right w:val="single" w:sz="4" w:space="0" w:color="auto"/>
            </w:tcBorders>
          </w:tcPr>
          <w:p w:rsidR="002F6E8C" w:rsidRPr="00BA58D4" w:rsidRDefault="002F6E8C" w:rsidP="00B631B9">
            <w:pPr>
              <w:ind w:left="57"/>
            </w:pPr>
            <w:r w:rsidRPr="00BA58D4">
              <w:t>Деревянные отепленные</w:t>
            </w:r>
          </w:p>
        </w:tc>
        <w:tc>
          <w:tcPr>
            <w:tcW w:w="3600" w:type="dxa"/>
            <w:vMerge w:val="restart"/>
            <w:tcBorders>
              <w:top w:val="nil"/>
              <w:left w:val="single" w:sz="4" w:space="0" w:color="auto"/>
              <w:bottom w:val="nil"/>
              <w:right w:val="single" w:sz="4" w:space="0" w:color="auto"/>
            </w:tcBorders>
          </w:tcPr>
          <w:p w:rsidR="002F6E8C" w:rsidRDefault="0053186E" w:rsidP="0053186E">
            <w:proofErr w:type="gramStart"/>
            <w:r>
              <w:t>Неу</w:t>
            </w:r>
            <w:r w:rsidR="002F6E8C" w:rsidRPr="00C14B73">
              <w:t>довлетворительное</w:t>
            </w:r>
            <w:proofErr w:type="gramEnd"/>
            <w:r>
              <w:t>, гниль в соединениях</w:t>
            </w:r>
          </w:p>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240" w:type="dxa"/>
            <w:tcBorders>
              <w:top w:val="nil"/>
              <w:left w:val="single" w:sz="4" w:space="0" w:color="auto"/>
              <w:bottom w:val="nil"/>
              <w:right w:val="single" w:sz="4" w:space="0" w:color="auto"/>
            </w:tcBorders>
          </w:tcPr>
          <w:p w:rsidR="002F6E8C" w:rsidRPr="00BA58D4" w:rsidRDefault="002F6E8C" w:rsidP="00B631B9">
            <w:pPr>
              <w:ind w:left="992"/>
            </w:pPr>
            <w:r w:rsidRPr="00BA58D4">
              <w:t>чердачные</w:t>
            </w:r>
          </w:p>
        </w:tc>
        <w:tc>
          <w:tcPr>
            <w:tcW w:w="3060" w:type="dxa"/>
            <w:vMerge/>
            <w:tcBorders>
              <w:top w:val="nil"/>
              <w:left w:val="single" w:sz="4" w:space="0" w:color="auto"/>
              <w:bottom w:val="nil"/>
              <w:right w:val="single" w:sz="4" w:space="0" w:color="auto"/>
            </w:tcBorders>
          </w:tcPr>
          <w:p w:rsidR="002F6E8C" w:rsidRPr="00BA58D4" w:rsidRDefault="002F6E8C" w:rsidP="00B631B9">
            <w:pPr>
              <w:ind w:left="57"/>
            </w:pPr>
          </w:p>
        </w:tc>
        <w:tc>
          <w:tcPr>
            <w:tcW w:w="3600" w:type="dxa"/>
            <w:vMerge/>
            <w:tcBorders>
              <w:top w:val="nil"/>
              <w:left w:val="single" w:sz="4" w:space="0" w:color="auto"/>
              <w:bottom w:val="nil"/>
              <w:right w:val="single" w:sz="4" w:space="0" w:color="auto"/>
            </w:tcBorders>
          </w:tcPr>
          <w:p w:rsidR="002F6E8C" w:rsidRPr="00BA58D4" w:rsidRDefault="002F6E8C" w:rsidP="00B631B9">
            <w:pPr>
              <w:ind w:left="57"/>
            </w:pPr>
          </w:p>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c>
          <w:tcPr>
            <w:tcW w:w="3240" w:type="dxa"/>
            <w:tcBorders>
              <w:top w:val="nil"/>
              <w:left w:val="single" w:sz="4" w:space="0" w:color="auto"/>
              <w:bottom w:val="nil"/>
              <w:right w:val="single" w:sz="4" w:space="0" w:color="auto"/>
            </w:tcBorders>
          </w:tcPr>
          <w:p w:rsidR="002F6E8C" w:rsidRPr="00BA58D4" w:rsidRDefault="002F6E8C" w:rsidP="00B631B9">
            <w:pPr>
              <w:ind w:left="992"/>
            </w:pPr>
            <w:r w:rsidRPr="00BA58D4">
              <w:t>междуэтажные</w:t>
            </w:r>
          </w:p>
        </w:tc>
        <w:tc>
          <w:tcPr>
            <w:tcW w:w="3060" w:type="dxa"/>
            <w:tcBorders>
              <w:top w:val="nil"/>
              <w:left w:val="single" w:sz="4" w:space="0" w:color="auto"/>
              <w:bottom w:val="nil"/>
              <w:right w:val="single" w:sz="4" w:space="0" w:color="auto"/>
            </w:tcBorders>
          </w:tcPr>
          <w:p w:rsidR="002F6E8C" w:rsidRPr="00BA58D4" w:rsidRDefault="002F6E8C" w:rsidP="00B631B9">
            <w:pPr>
              <w:ind w:left="57"/>
            </w:pPr>
          </w:p>
        </w:tc>
        <w:tc>
          <w:tcPr>
            <w:tcW w:w="3600" w:type="dxa"/>
            <w:tcBorders>
              <w:top w:val="nil"/>
              <w:left w:val="single" w:sz="4" w:space="0" w:color="auto"/>
              <w:bottom w:val="nil"/>
              <w:right w:val="single" w:sz="4" w:space="0" w:color="auto"/>
            </w:tcBorders>
          </w:tcPr>
          <w:p w:rsidR="002F6E8C" w:rsidRPr="00BA58D4" w:rsidRDefault="002F6E8C" w:rsidP="00B631B9">
            <w:pPr>
              <w:ind w:left="57"/>
            </w:pPr>
          </w:p>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c>
          <w:tcPr>
            <w:tcW w:w="3240" w:type="dxa"/>
            <w:tcBorders>
              <w:top w:val="nil"/>
              <w:left w:val="single" w:sz="4" w:space="0" w:color="auto"/>
              <w:bottom w:val="nil"/>
              <w:right w:val="single" w:sz="4" w:space="0" w:color="auto"/>
            </w:tcBorders>
          </w:tcPr>
          <w:p w:rsidR="002F6E8C" w:rsidRPr="00BA58D4" w:rsidRDefault="002F6E8C" w:rsidP="00B631B9">
            <w:pPr>
              <w:ind w:left="992"/>
            </w:pPr>
            <w:r w:rsidRPr="00BA58D4">
              <w:t>подвальные</w:t>
            </w:r>
          </w:p>
        </w:tc>
        <w:tc>
          <w:tcPr>
            <w:tcW w:w="3060" w:type="dxa"/>
            <w:tcBorders>
              <w:top w:val="nil"/>
              <w:left w:val="single" w:sz="4" w:space="0" w:color="auto"/>
              <w:bottom w:val="nil"/>
              <w:right w:val="single" w:sz="4" w:space="0" w:color="auto"/>
            </w:tcBorders>
          </w:tcPr>
          <w:p w:rsidR="002F6E8C" w:rsidRPr="00BA58D4" w:rsidRDefault="002F6E8C" w:rsidP="00B631B9">
            <w:pPr>
              <w:ind w:left="57"/>
            </w:pPr>
          </w:p>
        </w:tc>
        <w:tc>
          <w:tcPr>
            <w:tcW w:w="3600" w:type="dxa"/>
            <w:tcBorders>
              <w:top w:val="nil"/>
              <w:left w:val="single" w:sz="4" w:space="0" w:color="auto"/>
              <w:bottom w:val="nil"/>
              <w:right w:val="single" w:sz="4" w:space="0" w:color="auto"/>
            </w:tcBorders>
          </w:tcPr>
          <w:p w:rsidR="002F6E8C" w:rsidRPr="00BA58D4" w:rsidRDefault="002F6E8C" w:rsidP="00B631B9">
            <w:pPr>
              <w:ind w:left="57"/>
            </w:pPr>
          </w:p>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c>
          <w:tcPr>
            <w:tcW w:w="3240" w:type="dxa"/>
            <w:tcBorders>
              <w:top w:val="nil"/>
              <w:left w:val="single" w:sz="4" w:space="0" w:color="auto"/>
              <w:bottom w:val="nil"/>
              <w:right w:val="single" w:sz="4" w:space="0" w:color="auto"/>
            </w:tcBorders>
          </w:tcPr>
          <w:p w:rsidR="002F6E8C" w:rsidRPr="00BA58D4" w:rsidRDefault="002F6E8C" w:rsidP="00B631B9">
            <w:pPr>
              <w:ind w:left="992"/>
            </w:pPr>
            <w:r w:rsidRPr="00BA58D4">
              <w:t>(другое)</w:t>
            </w:r>
          </w:p>
        </w:tc>
        <w:tc>
          <w:tcPr>
            <w:tcW w:w="3060" w:type="dxa"/>
            <w:tcBorders>
              <w:top w:val="nil"/>
              <w:left w:val="single" w:sz="4" w:space="0" w:color="auto"/>
              <w:bottom w:val="nil"/>
              <w:right w:val="single" w:sz="4" w:space="0" w:color="auto"/>
            </w:tcBorders>
          </w:tcPr>
          <w:p w:rsidR="002F6E8C" w:rsidRPr="00BA58D4" w:rsidRDefault="002F6E8C" w:rsidP="00B631B9">
            <w:pPr>
              <w:ind w:left="57"/>
            </w:pPr>
          </w:p>
        </w:tc>
        <w:tc>
          <w:tcPr>
            <w:tcW w:w="3600" w:type="dxa"/>
            <w:tcBorders>
              <w:top w:val="nil"/>
              <w:left w:val="single" w:sz="4" w:space="0" w:color="auto"/>
              <w:bottom w:val="nil"/>
              <w:right w:val="single" w:sz="4" w:space="0" w:color="auto"/>
            </w:tcBorders>
          </w:tcPr>
          <w:p w:rsidR="002F6E8C" w:rsidRPr="00BA58D4" w:rsidRDefault="002F6E8C" w:rsidP="00B631B9">
            <w:pPr>
              <w:ind w:left="57"/>
            </w:pP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5. Крыша</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53186E">
            <w:pPr>
              <w:ind w:left="57"/>
            </w:pPr>
            <w:r w:rsidRPr="00BA58D4">
              <w:t xml:space="preserve">Шиферная </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r>
              <w:t>Ремонт крыши</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6. Полы</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Дощатые окрашены</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r w:rsidRPr="00D14B92">
              <w:t>Удовлетворительное</w:t>
            </w: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7. Проемы</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r w:rsidRPr="00BA58D4">
              <w:t>Двойные створные</w:t>
            </w:r>
          </w:p>
        </w:tc>
        <w:tc>
          <w:tcPr>
            <w:tcW w:w="3600" w:type="dxa"/>
            <w:vMerge w:val="restart"/>
            <w:tcBorders>
              <w:top w:val="single" w:sz="4" w:space="0" w:color="auto"/>
              <w:left w:val="nil"/>
              <w:bottom w:val="nil"/>
              <w:right w:val="single" w:sz="4" w:space="0" w:color="auto"/>
            </w:tcBorders>
          </w:tcPr>
          <w:p w:rsidR="002F6E8C" w:rsidRDefault="002F6E8C" w:rsidP="00B631B9">
            <w:r w:rsidRPr="00D14B92">
              <w:t>Удовлетворительное</w:t>
            </w: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окна</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двери</w:t>
            </w:r>
          </w:p>
        </w:tc>
        <w:tc>
          <w:tcPr>
            <w:tcW w:w="3060" w:type="dxa"/>
            <w:tcBorders>
              <w:top w:val="nil"/>
              <w:left w:val="nil"/>
              <w:bottom w:val="nil"/>
              <w:right w:val="single" w:sz="4" w:space="0" w:color="auto"/>
            </w:tcBorders>
            <w:vAlign w:val="bottom"/>
          </w:tcPr>
          <w:p w:rsidR="002F6E8C" w:rsidRPr="00BA58D4" w:rsidRDefault="002F6E8C" w:rsidP="00B631B9">
            <w:pPr>
              <w:ind w:left="57"/>
            </w:pPr>
            <w:r w:rsidRPr="00BA58D4">
              <w:t>Плотничные</w:t>
            </w:r>
          </w:p>
        </w:tc>
        <w:tc>
          <w:tcPr>
            <w:tcW w:w="3600" w:type="dxa"/>
            <w:tcBorders>
              <w:top w:val="nil"/>
              <w:left w:val="nil"/>
              <w:bottom w:val="nil"/>
              <w:right w:val="single" w:sz="4" w:space="0" w:color="auto"/>
            </w:tcBorders>
          </w:tcPr>
          <w:p w:rsidR="002F6E8C" w:rsidRDefault="002F6E8C" w:rsidP="00B631B9">
            <w:r w:rsidRPr="00D14B92">
              <w:t>Удовлетворительное</w:t>
            </w: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8. Отделка</w:t>
            </w:r>
          </w:p>
        </w:tc>
        <w:tc>
          <w:tcPr>
            <w:tcW w:w="3060" w:type="dxa"/>
            <w:vMerge w:val="restart"/>
            <w:tcBorders>
              <w:top w:val="single" w:sz="4" w:space="0" w:color="auto"/>
              <w:left w:val="nil"/>
              <w:bottom w:val="nil"/>
              <w:right w:val="single" w:sz="4" w:space="0" w:color="auto"/>
            </w:tcBorders>
            <w:vAlign w:val="bottom"/>
          </w:tcPr>
          <w:p w:rsidR="002F6E8C" w:rsidRPr="00BA58D4" w:rsidRDefault="0053186E" w:rsidP="00B631B9">
            <w:pPr>
              <w:ind w:left="57"/>
            </w:pPr>
            <w:r>
              <w:t xml:space="preserve">Стены оклеены, потолок обшит </w:t>
            </w:r>
            <w:proofErr w:type="spellStart"/>
            <w:r>
              <w:t>оргалитом</w:t>
            </w:r>
            <w:proofErr w:type="spellEnd"/>
            <w:r>
              <w:t>, полы окрашены</w:t>
            </w:r>
          </w:p>
        </w:tc>
        <w:tc>
          <w:tcPr>
            <w:tcW w:w="3600" w:type="dxa"/>
            <w:vMerge w:val="restart"/>
            <w:tcBorders>
              <w:top w:val="single" w:sz="4" w:space="0" w:color="auto"/>
              <w:left w:val="nil"/>
              <w:bottom w:val="nil"/>
              <w:right w:val="single" w:sz="4" w:space="0" w:color="auto"/>
            </w:tcBorders>
          </w:tcPr>
          <w:p w:rsidR="002F6E8C" w:rsidRDefault="002F6E8C" w:rsidP="00B631B9">
            <w:r w:rsidRPr="00AD5BFC">
              <w:t>Удовлетворительное</w:t>
            </w: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внутренняя</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наружная</w:t>
            </w:r>
          </w:p>
        </w:tc>
        <w:tc>
          <w:tcPr>
            <w:tcW w:w="3060" w:type="dxa"/>
            <w:tcBorders>
              <w:top w:val="nil"/>
              <w:left w:val="nil"/>
              <w:bottom w:val="nil"/>
              <w:right w:val="single" w:sz="4" w:space="0" w:color="auto"/>
            </w:tcBorders>
            <w:vAlign w:val="bottom"/>
          </w:tcPr>
          <w:p w:rsidR="002F6E8C" w:rsidRPr="00BA58D4" w:rsidRDefault="002F6E8C" w:rsidP="00B631B9">
            <w:pPr>
              <w:ind w:left="57"/>
            </w:pPr>
            <w:r w:rsidRPr="00BA58D4">
              <w:t>Обшиты и окрашены</w:t>
            </w:r>
          </w:p>
        </w:tc>
        <w:tc>
          <w:tcPr>
            <w:tcW w:w="3600" w:type="dxa"/>
            <w:tcBorders>
              <w:top w:val="nil"/>
              <w:left w:val="nil"/>
              <w:bottom w:val="nil"/>
              <w:right w:val="single" w:sz="4" w:space="0" w:color="auto"/>
            </w:tcBorders>
          </w:tcPr>
          <w:p w:rsidR="002F6E8C" w:rsidRDefault="002F6E8C" w:rsidP="00B631B9">
            <w:r w:rsidRPr="00AD5BFC">
              <w:t>Удовлетворительное</w:t>
            </w: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9. Механическое, электрическое, санитарно-техническое и иное оборудование</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p>
        </w:tc>
        <w:tc>
          <w:tcPr>
            <w:tcW w:w="3600" w:type="dxa"/>
            <w:tcBorders>
              <w:top w:val="single" w:sz="4" w:space="0" w:color="auto"/>
              <w:left w:val="nil"/>
              <w:bottom w:val="nil"/>
              <w:right w:val="single" w:sz="4" w:space="0" w:color="auto"/>
            </w:tcBorders>
            <w:shd w:val="clear" w:color="auto" w:fill="auto"/>
            <w:vAlign w:val="bottom"/>
          </w:tcPr>
          <w:p w:rsidR="002F6E8C" w:rsidRPr="00BA58D4" w:rsidRDefault="002F6E8C" w:rsidP="00B631B9">
            <w:pPr>
              <w:ind w:left="57"/>
            </w:pP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ванны напольные</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shd w:val="clear" w:color="auto" w:fill="auto"/>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электроплиты</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телефонные сети и оборудование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сети проводного радиовещания</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сигнализация</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lastRenderedPageBreak/>
              <w:t>мусоропровод</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лифт</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вентиляция</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10. Внутридомовые инженерные коммуникации и оборудование для предоставления коммунальных услуг</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r w:rsidRPr="00BA58D4">
              <w:t>Открытая проводка 220</w:t>
            </w:r>
            <w:proofErr w:type="gramStart"/>
            <w:r w:rsidRPr="00BA58D4">
              <w:t xml:space="preserve"> В</w:t>
            </w:r>
            <w:proofErr w:type="gramEnd"/>
          </w:p>
        </w:tc>
        <w:tc>
          <w:tcPr>
            <w:tcW w:w="360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r w:rsidRPr="00A822F7">
              <w:t>Удовлетворительное</w:t>
            </w: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электроснабжение</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холодное водоснабжение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горячее водоснабжение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водоотведение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газоснабжение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отопление (от внешних котельных)</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отопление (от домовой котельной) печи</w:t>
            </w:r>
          </w:p>
        </w:tc>
        <w:tc>
          <w:tcPr>
            <w:tcW w:w="3060" w:type="dxa"/>
            <w:tcBorders>
              <w:top w:val="nil"/>
              <w:left w:val="nil"/>
              <w:bottom w:val="nil"/>
              <w:right w:val="single" w:sz="4" w:space="0" w:color="auto"/>
            </w:tcBorders>
            <w:vAlign w:val="bottom"/>
          </w:tcPr>
          <w:p w:rsidR="002F6E8C" w:rsidRPr="00BA58D4" w:rsidRDefault="002F6E8C" w:rsidP="00B631B9">
            <w:pPr>
              <w:ind w:left="57"/>
            </w:pPr>
            <w:r w:rsidRPr="00BA58D4">
              <w:t>Печное</w:t>
            </w:r>
          </w:p>
        </w:tc>
        <w:tc>
          <w:tcPr>
            <w:tcW w:w="3600" w:type="dxa"/>
            <w:tcBorders>
              <w:top w:val="nil"/>
              <w:left w:val="nil"/>
              <w:bottom w:val="nil"/>
              <w:right w:val="single" w:sz="4" w:space="0" w:color="auto"/>
            </w:tcBorders>
            <w:vAlign w:val="bottom"/>
          </w:tcPr>
          <w:p w:rsidR="002F6E8C" w:rsidRPr="00BA58D4" w:rsidRDefault="002F6E8C" w:rsidP="00B631B9">
            <w:pPr>
              <w:ind w:left="57"/>
            </w:pPr>
            <w:r w:rsidRPr="00A822F7">
              <w:t>Удовлетворительное</w:t>
            </w: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калориферы</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АГВ</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11. Крыльца</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Деревянные</w:t>
            </w:r>
          </w:p>
        </w:tc>
        <w:tc>
          <w:tcPr>
            <w:tcW w:w="3600" w:type="dxa"/>
            <w:tcBorders>
              <w:top w:val="single" w:sz="4" w:space="0" w:color="auto"/>
              <w:left w:val="single" w:sz="4" w:space="0" w:color="auto"/>
              <w:bottom w:val="single" w:sz="4" w:space="0" w:color="auto"/>
              <w:right w:val="single" w:sz="4" w:space="0" w:color="auto"/>
            </w:tcBorders>
            <w:vAlign w:val="bottom"/>
          </w:tcPr>
          <w:p w:rsidR="002F6E8C" w:rsidRPr="00BA58D4" w:rsidRDefault="0053186E" w:rsidP="00B631B9">
            <w:pPr>
              <w:ind w:left="57"/>
            </w:pPr>
            <w:proofErr w:type="gramStart"/>
            <w:r>
              <w:t>неудовлетворительное</w:t>
            </w:r>
            <w:proofErr w:type="gramEnd"/>
            <w:r>
              <w:t>, неровность, гниль</w:t>
            </w:r>
          </w:p>
        </w:tc>
      </w:tr>
    </w:tbl>
    <w:p w:rsidR="002F6E8C" w:rsidRDefault="002F6E8C" w:rsidP="002F6E8C">
      <w:pPr>
        <w:widowControl w:val="0"/>
        <w:suppressAutoHyphens w:val="0"/>
        <w:spacing w:after="0"/>
        <w:ind w:left="6521" w:right="849"/>
        <w:rPr>
          <w:rFonts w:eastAsia="Arial Unicode MS" w:cs="Arial"/>
          <w:color w:val="000000"/>
          <w:sz w:val="22"/>
          <w:szCs w:val="22"/>
          <w:lang w:eastAsia="ru-RU" w:bidi="ru-RU"/>
        </w:rPr>
      </w:pPr>
    </w:p>
    <w:p w:rsidR="008764BD" w:rsidRDefault="00EC772B" w:rsidP="008764BD">
      <w:pPr>
        <w:suppressAutoHyphens w:val="0"/>
        <w:spacing w:before="120" w:after="0"/>
        <w:jc w:val="center"/>
        <w:rPr>
          <w:rFonts w:cs="Arial"/>
          <w:lang w:eastAsia="ru-RU"/>
        </w:rPr>
      </w:pPr>
      <w:r>
        <w:rPr>
          <w:rFonts w:cs="Arial"/>
          <w:lang w:eastAsia="ru-RU"/>
        </w:rPr>
        <w:t>Заместитель</w:t>
      </w:r>
      <w:r w:rsidR="008764BD">
        <w:rPr>
          <w:rFonts w:cs="Arial"/>
          <w:lang w:eastAsia="ru-RU"/>
        </w:rPr>
        <w:t xml:space="preserve"> главы администрации по инфраструктуре, </w:t>
      </w:r>
    </w:p>
    <w:p w:rsidR="008764BD" w:rsidRDefault="008764BD" w:rsidP="008764BD">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8764BD" w:rsidRDefault="00EC772B" w:rsidP="008764BD">
      <w:pPr>
        <w:suppressAutoHyphens w:val="0"/>
        <w:spacing w:after="0"/>
        <w:jc w:val="center"/>
        <w:rPr>
          <w:rFonts w:cs="Arial"/>
          <w:lang w:eastAsia="ru-RU"/>
        </w:rPr>
      </w:pPr>
      <w:r>
        <w:rPr>
          <w:rFonts w:cs="Arial"/>
          <w:lang w:eastAsia="ru-RU"/>
        </w:rPr>
        <w:t>начальник</w:t>
      </w:r>
      <w:r w:rsidR="008764BD">
        <w:rPr>
          <w:rFonts w:cs="Arial"/>
          <w:lang w:eastAsia="ru-RU"/>
        </w:rPr>
        <w:t xml:space="preserve"> УИХК администрации Котласского муниципального округа</w:t>
      </w:r>
    </w:p>
    <w:p w:rsidR="008764BD" w:rsidRDefault="008764BD" w:rsidP="008764BD">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8764BD" w:rsidTr="009954FA">
        <w:tc>
          <w:tcPr>
            <w:tcW w:w="2580"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283" w:type="dxa"/>
            <w:vAlign w:val="bottom"/>
          </w:tcPr>
          <w:p w:rsidR="008764BD" w:rsidRDefault="008764BD" w:rsidP="009954FA">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8764BD" w:rsidRDefault="00EC772B" w:rsidP="009954FA">
            <w:pPr>
              <w:suppressAutoHyphens w:val="0"/>
              <w:spacing w:after="0"/>
              <w:jc w:val="center"/>
              <w:rPr>
                <w:rFonts w:cs="Arial"/>
                <w:lang w:eastAsia="ru-RU"/>
              </w:rPr>
            </w:pPr>
            <w:proofErr w:type="spellStart"/>
            <w:r w:rsidRPr="00EC772B">
              <w:rPr>
                <w:rFonts w:cs="Arial"/>
                <w:lang w:eastAsia="ru-RU"/>
              </w:rPr>
              <w:t>В.П.Проскуряков</w:t>
            </w:r>
            <w:proofErr w:type="spellEnd"/>
          </w:p>
        </w:tc>
      </w:tr>
      <w:tr w:rsidR="008764BD" w:rsidTr="009954FA">
        <w:tc>
          <w:tcPr>
            <w:tcW w:w="2580" w:type="dxa"/>
            <w:hideMark/>
          </w:tcPr>
          <w:p w:rsidR="008764BD" w:rsidRDefault="008764BD" w:rsidP="009954FA">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8764BD" w:rsidRDefault="008764BD" w:rsidP="009954FA">
            <w:pPr>
              <w:suppressAutoHyphens w:val="0"/>
              <w:spacing w:after="0"/>
              <w:jc w:val="left"/>
              <w:rPr>
                <w:rFonts w:cs="Arial"/>
                <w:sz w:val="18"/>
                <w:szCs w:val="18"/>
                <w:lang w:eastAsia="ru-RU"/>
              </w:rPr>
            </w:pPr>
          </w:p>
        </w:tc>
        <w:tc>
          <w:tcPr>
            <w:tcW w:w="3402" w:type="dxa"/>
            <w:hideMark/>
          </w:tcPr>
          <w:p w:rsidR="008764BD" w:rsidRDefault="008764BD" w:rsidP="009954FA">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8764BD" w:rsidRDefault="008764BD" w:rsidP="008764BD">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8764BD" w:rsidTr="009954FA">
        <w:tc>
          <w:tcPr>
            <w:tcW w:w="187" w:type="dxa"/>
            <w:vAlign w:val="bottom"/>
            <w:hideMark/>
          </w:tcPr>
          <w:p w:rsidR="008764BD" w:rsidRDefault="008764BD" w:rsidP="009954FA">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255" w:type="dxa"/>
            <w:vAlign w:val="bottom"/>
            <w:hideMark/>
          </w:tcPr>
          <w:p w:rsidR="008764BD" w:rsidRDefault="008764BD" w:rsidP="009954FA">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465" w:type="dxa"/>
            <w:vAlign w:val="bottom"/>
            <w:hideMark/>
          </w:tcPr>
          <w:p w:rsidR="008764BD" w:rsidRDefault="008764BD" w:rsidP="009954FA">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8764BD" w:rsidRDefault="008764BD" w:rsidP="009954FA">
            <w:pPr>
              <w:suppressAutoHyphens w:val="0"/>
              <w:spacing w:after="0"/>
              <w:jc w:val="left"/>
              <w:rPr>
                <w:rFonts w:cs="Arial"/>
                <w:lang w:eastAsia="ru-RU"/>
              </w:rPr>
            </w:pPr>
          </w:p>
        </w:tc>
        <w:tc>
          <w:tcPr>
            <w:tcW w:w="255" w:type="dxa"/>
            <w:vAlign w:val="bottom"/>
            <w:hideMark/>
          </w:tcPr>
          <w:p w:rsidR="008764BD" w:rsidRDefault="008764BD" w:rsidP="009954FA">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8764BD" w:rsidRDefault="008764BD" w:rsidP="008764BD">
      <w:pPr>
        <w:suppressAutoHyphens w:val="0"/>
        <w:spacing w:before="400" w:after="0"/>
        <w:jc w:val="left"/>
        <w:rPr>
          <w:rFonts w:cs="Arial"/>
          <w:lang w:eastAsia="ru-RU"/>
        </w:rPr>
      </w:pPr>
      <w:r>
        <w:rPr>
          <w:rFonts w:cs="Arial"/>
          <w:lang w:eastAsia="ru-RU"/>
        </w:rPr>
        <w:t>М.П.</w:t>
      </w:r>
    </w:p>
    <w:p w:rsidR="009D0AFE" w:rsidRDefault="009D0AFE">
      <w:pPr>
        <w:suppressAutoHyphens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br w:type="page"/>
      </w:r>
    </w:p>
    <w:p w:rsidR="009D0AFE" w:rsidRDefault="009D0AFE" w:rsidP="009D0AFE">
      <w:pPr>
        <w:suppressAutoHyphens w:val="0"/>
        <w:spacing w:after="0"/>
        <w:jc w:val="right"/>
        <w:rPr>
          <w:rFonts w:cs="Arial"/>
          <w:sz w:val="20"/>
          <w:szCs w:val="20"/>
          <w:lang w:eastAsia="ru-RU"/>
        </w:rPr>
      </w:pPr>
      <w:r>
        <w:rPr>
          <w:rFonts w:cs="Arial"/>
          <w:sz w:val="20"/>
          <w:szCs w:val="20"/>
          <w:lang w:eastAsia="ru-RU"/>
        </w:rPr>
        <w:lastRenderedPageBreak/>
        <w:t>Приложение  № 2 (ЛОТ 5)</w:t>
      </w:r>
    </w:p>
    <w:p w:rsidR="009D0AFE" w:rsidRDefault="009D0AFE" w:rsidP="009D0AFE">
      <w:pPr>
        <w:suppressAutoHyphens w:val="0"/>
        <w:spacing w:after="0"/>
        <w:ind w:left="6577" w:hanging="997"/>
        <w:jc w:val="left"/>
        <w:rPr>
          <w:rFonts w:cs="Arial"/>
          <w:sz w:val="20"/>
          <w:szCs w:val="20"/>
          <w:lang w:eastAsia="ru-RU"/>
        </w:rPr>
      </w:pPr>
      <w:r>
        <w:rPr>
          <w:rFonts w:cs="Arial"/>
          <w:sz w:val="20"/>
          <w:szCs w:val="20"/>
          <w:lang w:eastAsia="ru-RU"/>
        </w:rPr>
        <w:t xml:space="preserve">         к договору  №___ от  «____»__________ </w:t>
      </w:r>
      <w:r w:rsidR="003E0E17">
        <w:rPr>
          <w:rFonts w:cs="Arial"/>
          <w:sz w:val="20"/>
          <w:szCs w:val="20"/>
          <w:lang w:eastAsia="ru-RU"/>
        </w:rPr>
        <w:t>2026</w:t>
      </w:r>
      <w:r>
        <w:rPr>
          <w:rFonts w:cs="Arial"/>
          <w:sz w:val="20"/>
          <w:szCs w:val="20"/>
          <w:lang w:eastAsia="ru-RU"/>
        </w:rPr>
        <w:t xml:space="preserve">  г.</w:t>
      </w:r>
    </w:p>
    <w:p w:rsidR="009D0AFE" w:rsidRDefault="00EC772B" w:rsidP="009D0AFE">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w:t>
      </w:r>
      <w:r w:rsidR="009D0AFE">
        <w:rPr>
          <w:rFonts w:eastAsia="Arial Unicode MS" w:cs="Arial"/>
          <w:color w:val="000000"/>
          <w:sz w:val="22"/>
          <w:szCs w:val="22"/>
          <w:lang w:eastAsia="ru-RU" w:bidi="ru-RU"/>
        </w:rPr>
        <w:t>аместител</w:t>
      </w:r>
      <w:r>
        <w:rPr>
          <w:rFonts w:eastAsia="Arial Unicode MS" w:cs="Arial"/>
          <w:color w:val="000000"/>
          <w:sz w:val="22"/>
          <w:szCs w:val="22"/>
          <w:lang w:eastAsia="ru-RU" w:bidi="ru-RU"/>
        </w:rPr>
        <w:t>ь</w:t>
      </w:r>
      <w:r w:rsidR="009D0AFE">
        <w:rPr>
          <w:rFonts w:eastAsia="Arial Unicode MS" w:cs="Arial"/>
          <w:color w:val="000000"/>
          <w:sz w:val="22"/>
          <w:szCs w:val="22"/>
          <w:lang w:eastAsia="ru-RU" w:bidi="ru-RU"/>
        </w:rPr>
        <w:t xml:space="preserve"> главы администрации по инфраструктуре, начальник Управления </w:t>
      </w:r>
      <w:proofErr w:type="spellStart"/>
      <w:r w:rsidR="009D0AFE">
        <w:rPr>
          <w:rFonts w:eastAsia="Arial Unicode MS" w:cs="Arial"/>
          <w:color w:val="000000"/>
          <w:sz w:val="22"/>
          <w:szCs w:val="22"/>
          <w:lang w:eastAsia="ru-RU" w:bidi="ru-RU"/>
        </w:rPr>
        <w:t>имущественно</w:t>
      </w:r>
      <w:proofErr w:type="spellEnd"/>
      <w:r w:rsidR="009D0AFE">
        <w:rPr>
          <w:rFonts w:eastAsia="Arial Unicode MS" w:cs="Arial"/>
          <w:color w:val="000000"/>
          <w:sz w:val="22"/>
          <w:szCs w:val="22"/>
          <w:lang w:eastAsia="ru-RU" w:bidi="ru-RU"/>
        </w:rPr>
        <w:t xml:space="preserve">-хозяйственного комплекса администрации </w:t>
      </w:r>
      <w:proofErr w:type="spellStart"/>
      <w:r w:rsidR="009D0AFE">
        <w:rPr>
          <w:rFonts w:eastAsia="Arial Unicode MS" w:cs="Arial"/>
          <w:color w:val="000000"/>
          <w:sz w:val="22"/>
          <w:szCs w:val="22"/>
          <w:lang w:eastAsia="ru-RU" w:bidi="ru-RU"/>
        </w:rPr>
        <w:t>Котласского</w:t>
      </w:r>
      <w:proofErr w:type="spellEnd"/>
      <w:r w:rsidR="009D0AFE">
        <w:rPr>
          <w:rFonts w:eastAsia="Arial Unicode MS" w:cs="Arial"/>
          <w:color w:val="000000"/>
          <w:sz w:val="22"/>
          <w:szCs w:val="22"/>
          <w:lang w:eastAsia="ru-RU" w:bidi="ru-RU"/>
        </w:rPr>
        <w:t xml:space="preserve"> муниципального округа Архангельской области</w:t>
      </w:r>
    </w:p>
    <w:p w:rsidR="009D0AFE" w:rsidRDefault="009D0AFE" w:rsidP="009D0AF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9D0AFE" w:rsidRDefault="009D0AFE" w:rsidP="009D0AF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9D0AFE" w:rsidRDefault="009D0AFE" w:rsidP="009D0AF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9D0AFE" w:rsidRDefault="009D0AFE" w:rsidP="009D0AF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9D0AFE" w:rsidRDefault="009D0AFE" w:rsidP="009D0AF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9D0AFE" w:rsidRDefault="009D0AFE" w:rsidP="009D0AF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D0AFE" w:rsidTr="003617D8">
        <w:tc>
          <w:tcPr>
            <w:tcW w:w="187" w:type="dxa"/>
            <w:vAlign w:val="bottom"/>
            <w:hideMark/>
          </w:tcPr>
          <w:p w:rsidR="009D0AFE" w:rsidRDefault="009D0AFE" w:rsidP="003617D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D0AFE" w:rsidRDefault="009D0AFE" w:rsidP="003617D8">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D0AFE" w:rsidRDefault="009D0AFE" w:rsidP="003617D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D0AFE" w:rsidRDefault="009D0AFE" w:rsidP="003617D8">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D0AFE" w:rsidRDefault="009D0AFE" w:rsidP="003617D8">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D0AFE" w:rsidRDefault="003E0E17" w:rsidP="003617D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lang w:eastAsia="ru-RU" w:bidi="ru-RU"/>
              </w:rPr>
              <w:t>6</w:t>
            </w:r>
          </w:p>
        </w:tc>
        <w:tc>
          <w:tcPr>
            <w:tcW w:w="255" w:type="dxa"/>
            <w:vAlign w:val="bottom"/>
            <w:hideMark/>
          </w:tcPr>
          <w:p w:rsidR="009D0AFE" w:rsidRDefault="009D0AFE" w:rsidP="003617D8">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9D0AFE" w:rsidRDefault="009D0AFE" w:rsidP="009D0AFE">
      <w:pPr>
        <w:widowControl w:val="0"/>
        <w:suppressAutoHyphens w:val="0"/>
        <w:spacing w:after="0"/>
        <w:ind w:left="6521" w:right="849"/>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E46CD4" w:rsidRPr="00E46CD4" w:rsidRDefault="00E46CD4" w:rsidP="00E46CD4">
      <w:pPr>
        <w:suppressAutoHyphens w:val="0"/>
        <w:spacing w:before="400" w:after="0"/>
        <w:jc w:val="center"/>
        <w:outlineLvl w:val="0"/>
        <w:rPr>
          <w:rFonts w:cs="Arial"/>
          <w:b/>
          <w:bCs/>
          <w:sz w:val="26"/>
          <w:szCs w:val="26"/>
          <w:lang w:eastAsia="ru-RU"/>
        </w:rPr>
      </w:pPr>
      <w:r w:rsidRPr="00E46CD4">
        <w:rPr>
          <w:rFonts w:cs="Arial"/>
          <w:b/>
          <w:bCs/>
          <w:sz w:val="26"/>
          <w:szCs w:val="26"/>
          <w:lang w:eastAsia="ru-RU"/>
        </w:rPr>
        <w:t>АКТ</w:t>
      </w:r>
    </w:p>
    <w:p w:rsidR="00E46CD4" w:rsidRPr="00E46CD4" w:rsidRDefault="00E46CD4" w:rsidP="00E46CD4">
      <w:pPr>
        <w:suppressAutoHyphens w:val="0"/>
        <w:spacing w:before="80" w:after="0"/>
        <w:jc w:val="center"/>
        <w:rPr>
          <w:rFonts w:cs="Arial"/>
          <w:b/>
          <w:bCs/>
          <w:sz w:val="26"/>
          <w:szCs w:val="26"/>
          <w:lang w:eastAsia="ru-RU"/>
        </w:rPr>
      </w:pPr>
      <w:r w:rsidRPr="00E46CD4">
        <w:rPr>
          <w:rFonts w:cs="Arial"/>
          <w:b/>
          <w:bCs/>
          <w:sz w:val="26"/>
          <w:szCs w:val="26"/>
          <w:lang w:eastAsia="ru-RU"/>
        </w:rPr>
        <w:t>о состоянии общего имущества собственников помещений</w:t>
      </w:r>
      <w:r w:rsidRPr="00E46CD4">
        <w:rPr>
          <w:rFonts w:cs="Arial"/>
          <w:b/>
          <w:bCs/>
          <w:sz w:val="26"/>
          <w:szCs w:val="26"/>
          <w:lang w:eastAsia="ru-RU"/>
        </w:rPr>
        <w:br/>
        <w:t>в многоквартирном доме, являющегося объектом конкурса</w:t>
      </w:r>
    </w:p>
    <w:p w:rsidR="00E46CD4" w:rsidRPr="00E46CD4" w:rsidRDefault="00E46CD4" w:rsidP="00E46CD4">
      <w:pPr>
        <w:suppressAutoHyphens w:val="0"/>
        <w:spacing w:before="240" w:after="0"/>
        <w:jc w:val="center"/>
        <w:outlineLvl w:val="0"/>
        <w:rPr>
          <w:rFonts w:cs="Arial"/>
          <w:lang w:eastAsia="ru-RU"/>
        </w:rPr>
      </w:pPr>
      <w:r w:rsidRPr="00E46CD4">
        <w:rPr>
          <w:rFonts w:cs="Arial"/>
          <w:lang w:val="en-US" w:eastAsia="ru-RU"/>
        </w:rPr>
        <w:t>I</w:t>
      </w:r>
      <w:r w:rsidRPr="00E46CD4">
        <w:rPr>
          <w:rFonts w:cs="Arial"/>
          <w:lang w:eastAsia="ru-RU"/>
        </w:rPr>
        <w:t>. Общие сведения о многоквартирном доме</w:t>
      </w:r>
    </w:p>
    <w:p w:rsidR="00E46CD4" w:rsidRPr="00E46CD4" w:rsidRDefault="00E46CD4" w:rsidP="00E46CD4">
      <w:pPr>
        <w:suppressAutoHyphens w:val="0"/>
        <w:spacing w:before="240" w:after="0"/>
        <w:ind w:firstLine="567"/>
        <w:rPr>
          <w:rFonts w:cs="Arial"/>
          <w:color w:val="000000" w:themeColor="text1"/>
          <w:sz w:val="2"/>
          <w:szCs w:val="2"/>
          <w:lang w:eastAsia="ru-RU"/>
        </w:rPr>
      </w:pPr>
      <w:r w:rsidRPr="00E46CD4">
        <w:rPr>
          <w:rFonts w:cs="Arial"/>
          <w:lang w:eastAsia="ru-RU"/>
        </w:rPr>
        <w:t xml:space="preserve">1. Адрес многоквартирного дома Архангельская область, </w:t>
      </w:r>
      <w:r w:rsidR="008764BD" w:rsidRPr="008764BD">
        <w:rPr>
          <w:rFonts w:cs="Arial"/>
          <w:lang w:eastAsia="ru-RU"/>
        </w:rPr>
        <w:t>Котласский муниципальный округ</w:t>
      </w:r>
      <w:r w:rsidRPr="00E46CD4">
        <w:rPr>
          <w:rFonts w:cs="Arial"/>
          <w:lang w:eastAsia="ru-RU"/>
        </w:rPr>
        <w:t xml:space="preserve">, пос. </w:t>
      </w:r>
      <w:proofErr w:type="spellStart"/>
      <w:r w:rsidRPr="00E46CD4">
        <w:rPr>
          <w:rFonts w:cs="Arial"/>
          <w:lang w:eastAsia="ru-RU"/>
        </w:rPr>
        <w:t>Черемушский</w:t>
      </w:r>
      <w:proofErr w:type="spellEnd"/>
      <w:r w:rsidRPr="00E46CD4">
        <w:rPr>
          <w:rFonts w:cs="Arial"/>
          <w:lang w:eastAsia="ru-RU"/>
        </w:rPr>
        <w:t>, ул. Парковая, д. 23</w:t>
      </w:r>
    </w:p>
    <w:p w:rsidR="00E46CD4" w:rsidRPr="00E46CD4" w:rsidRDefault="00E46CD4" w:rsidP="00E46CD4">
      <w:pPr>
        <w:suppressAutoHyphens w:val="0"/>
        <w:spacing w:after="0"/>
        <w:ind w:firstLine="567"/>
        <w:jc w:val="left"/>
        <w:rPr>
          <w:color w:val="000000" w:themeColor="text1"/>
          <w:shd w:val="clear" w:color="auto" w:fill="F8F8F8"/>
        </w:rPr>
      </w:pPr>
      <w:r w:rsidRPr="00E46CD4">
        <w:rPr>
          <w:rFonts w:cs="Arial"/>
          <w:color w:val="000000" w:themeColor="text1"/>
          <w:lang w:eastAsia="ru-RU"/>
        </w:rPr>
        <w:t xml:space="preserve">2. Кадастровый номер многоквартирного дома (при его наличии) </w:t>
      </w:r>
      <w:r w:rsidRPr="00E46CD4">
        <w:rPr>
          <w:color w:val="000000" w:themeColor="text1"/>
          <w:shd w:val="clear" w:color="auto" w:fill="F8F8F8"/>
        </w:rPr>
        <w:t>29:07:180201:1182</w:t>
      </w:r>
    </w:p>
    <w:p w:rsidR="00E46CD4" w:rsidRPr="00E46CD4" w:rsidRDefault="00E46CD4" w:rsidP="00E46CD4">
      <w:pPr>
        <w:suppressAutoHyphens w:val="0"/>
        <w:spacing w:after="0"/>
        <w:ind w:firstLine="567"/>
        <w:jc w:val="left"/>
        <w:rPr>
          <w:rFonts w:cs="Arial"/>
          <w:sz w:val="2"/>
          <w:szCs w:val="2"/>
          <w:lang w:eastAsia="ru-RU"/>
        </w:rPr>
      </w:pPr>
      <w:r w:rsidRPr="00E46CD4">
        <w:rPr>
          <w:lang w:eastAsia="ru-RU"/>
        </w:rPr>
        <w:t>3</w:t>
      </w:r>
      <w:r w:rsidRPr="00E46CD4">
        <w:rPr>
          <w:rFonts w:cs="Arial"/>
          <w:lang w:eastAsia="ru-RU"/>
        </w:rPr>
        <w:t>. Серия, тип постройки  Многоквартирный дом</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4. Год постройки  1956</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5. Степень износа по данным государственного технического учета  44%</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 xml:space="preserve">6. Степень фактического износа  </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 xml:space="preserve">7. Год последнего капитального ремонта  </w:t>
      </w:r>
    </w:p>
    <w:p w:rsidR="00E46CD4" w:rsidRPr="00E46CD4" w:rsidRDefault="00E46CD4" w:rsidP="00E46CD4">
      <w:pPr>
        <w:suppressAutoHyphens w:val="0"/>
        <w:spacing w:after="0"/>
        <w:ind w:firstLine="567"/>
        <w:rPr>
          <w:rFonts w:cs="Arial"/>
          <w:sz w:val="2"/>
          <w:szCs w:val="2"/>
          <w:lang w:eastAsia="ru-RU"/>
        </w:rPr>
      </w:pPr>
      <w:r w:rsidRPr="00E46CD4">
        <w:rPr>
          <w:rFonts w:cs="Arial"/>
          <w:lang w:eastAsia="ru-RU"/>
        </w:rPr>
        <w:t xml:space="preserve">8. Реквизиты правового акта о признании многоквартирного дома аварийным и подлежащим сносу  </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9. Количество этажей  1</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 xml:space="preserve">10. Наличие подвала  </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 xml:space="preserve">11. Наличие цокольного этажа </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 xml:space="preserve">12. Наличие мансарды  </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 xml:space="preserve">13. Наличие мезонина  </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14. Количество квартир  2</w:t>
      </w:r>
    </w:p>
    <w:p w:rsidR="00E46CD4" w:rsidRPr="00E46CD4" w:rsidRDefault="00E46CD4" w:rsidP="00E46CD4">
      <w:pPr>
        <w:suppressAutoHyphens w:val="0"/>
        <w:spacing w:after="0"/>
        <w:ind w:firstLine="567"/>
        <w:rPr>
          <w:rFonts w:cs="Arial"/>
          <w:sz w:val="2"/>
          <w:szCs w:val="2"/>
          <w:lang w:eastAsia="ru-RU"/>
        </w:rPr>
      </w:pPr>
      <w:r w:rsidRPr="00E46CD4">
        <w:rPr>
          <w:rFonts w:cs="Arial"/>
          <w:lang w:eastAsia="ru-RU"/>
        </w:rPr>
        <w:t>15. Количество нежилых помещений, не входящих в состав общего имущества</w:t>
      </w:r>
    </w:p>
    <w:p w:rsidR="00E46CD4" w:rsidRPr="00E46CD4" w:rsidRDefault="00E46CD4" w:rsidP="00E46CD4">
      <w:pPr>
        <w:suppressAutoHyphens w:val="0"/>
        <w:spacing w:after="0"/>
        <w:ind w:firstLine="567"/>
        <w:rPr>
          <w:rFonts w:cs="Arial"/>
          <w:sz w:val="2"/>
          <w:szCs w:val="2"/>
          <w:lang w:eastAsia="ru-RU"/>
        </w:rPr>
      </w:pPr>
      <w:r w:rsidRPr="00E46CD4">
        <w:rPr>
          <w:rFonts w:cs="Arial"/>
          <w:lang w:eastAsia="ru-RU"/>
        </w:rPr>
        <w:t xml:space="preserve">16. Реквизиты правового акта о признании всех жилых помещений в многоквартирном доме </w:t>
      </w:r>
      <w:proofErr w:type="gramStart"/>
      <w:r w:rsidRPr="00E46CD4">
        <w:rPr>
          <w:rFonts w:cs="Arial"/>
          <w:lang w:eastAsia="ru-RU"/>
        </w:rPr>
        <w:t>непригодными</w:t>
      </w:r>
      <w:proofErr w:type="gramEnd"/>
      <w:r w:rsidRPr="00E46CD4">
        <w:rPr>
          <w:rFonts w:cs="Arial"/>
          <w:lang w:eastAsia="ru-RU"/>
        </w:rPr>
        <w:t xml:space="preserve"> для проживания  </w:t>
      </w:r>
    </w:p>
    <w:p w:rsidR="00E46CD4" w:rsidRPr="00E46CD4" w:rsidRDefault="00E46CD4" w:rsidP="00E46CD4">
      <w:pPr>
        <w:suppressAutoHyphens w:val="0"/>
        <w:spacing w:after="0"/>
        <w:ind w:firstLine="567"/>
        <w:rPr>
          <w:rFonts w:cs="Arial"/>
          <w:sz w:val="2"/>
          <w:szCs w:val="2"/>
          <w:lang w:eastAsia="ru-RU"/>
        </w:rPr>
      </w:pPr>
      <w:r w:rsidRPr="00E46CD4">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E46CD4" w:rsidRPr="00E46CD4" w:rsidRDefault="00E46CD4" w:rsidP="00E46CD4">
      <w:pPr>
        <w:tabs>
          <w:tab w:val="center" w:pos="5387"/>
          <w:tab w:val="left" w:pos="7371"/>
        </w:tabs>
        <w:suppressAutoHyphens w:val="0"/>
        <w:spacing w:after="0"/>
        <w:ind w:firstLine="567"/>
        <w:jc w:val="left"/>
        <w:rPr>
          <w:rFonts w:cs="Arial"/>
          <w:lang w:eastAsia="ru-RU"/>
        </w:rPr>
      </w:pPr>
      <w:r w:rsidRPr="00E46CD4">
        <w:rPr>
          <w:rFonts w:cs="Arial"/>
          <w:lang w:eastAsia="ru-RU"/>
        </w:rPr>
        <w:t>18. Строительный объем  куб. м</w:t>
      </w:r>
    </w:p>
    <w:p w:rsidR="00E46CD4" w:rsidRPr="00E46CD4" w:rsidRDefault="00E46CD4" w:rsidP="00E46CD4">
      <w:pPr>
        <w:tabs>
          <w:tab w:val="center" w:pos="5387"/>
          <w:tab w:val="left" w:pos="7371"/>
        </w:tabs>
        <w:suppressAutoHyphens w:val="0"/>
        <w:spacing w:after="0"/>
        <w:ind w:firstLine="567"/>
        <w:jc w:val="left"/>
        <w:rPr>
          <w:rFonts w:cs="Arial"/>
          <w:lang w:eastAsia="ru-RU"/>
        </w:rPr>
      </w:pPr>
      <w:r w:rsidRPr="00E46CD4">
        <w:rPr>
          <w:rFonts w:cs="Arial"/>
          <w:lang w:eastAsia="ru-RU"/>
        </w:rPr>
        <w:t>19. Площадь:</w:t>
      </w:r>
    </w:p>
    <w:p w:rsidR="00E46CD4" w:rsidRPr="00E46CD4" w:rsidRDefault="00E46CD4" w:rsidP="00E46CD4">
      <w:pPr>
        <w:tabs>
          <w:tab w:val="center" w:pos="2835"/>
          <w:tab w:val="left" w:pos="4678"/>
        </w:tabs>
        <w:suppressAutoHyphens w:val="0"/>
        <w:spacing w:after="0"/>
        <w:ind w:firstLine="567"/>
        <w:rPr>
          <w:rFonts w:cs="Arial"/>
          <w:sz w:val="2"/>
          <w:szCs w:val="2"/>
          <w:lang w:eastAsia="ru-RU"/>
        </w:rPr>
      </w:pPr>
      <w:r w:rsidRPr="00E46CD4">
        <w:rPr>
          <w:rFonts w:cs="Arial"/>
          <w:lang w:eastAsia="ru-RU"/>
        </w:rPr>
        <w:t>а) многоквартирного дома с лоджиями, балконами, шкафами, коридорами и лестничными клетками  83,2 кв. м</w:t>
      </w:r>
    </w:p>
    <w:p w:rsidR="00E46CD4" w:rsidRPr="00E46CD4" w:rsidRDefault="00E46CD4" w:rsidP="00E46CD4">
      <w:pPr>
        <w:tabs>
          <w:tab w:val="center" w:pos="7598"/>
          <w:tab w:val="right" w:pos="10206"/>
        </w:tabs>
        <w:suppressAutoHyphens w:val="0"/>
        <w:spacing w:after="0"/>
        <w:ind w:firstLine="567"/>
        <w:jc w:val="left"/>
        <w:rPr>
          <w:rFonts w:cs="Arial"/>
          <w:sz w:val="2"/>
          <w:szCs w:val="2"/>
          <w:lang w:eastAsia="ru-RU"/>
        </w:rPr>
      </w:pPr>
      <w:r w:rsidRPr="00E46CD4">
        <w:rPr>
          <w:rFonts w:cs="Arial"/>
          <w:lang w:eastAsia="ru-RU"/>
        </w:rPr>
        <w:t>б) жилых помещений (общая площадь квартир)  83,2 кв. м</w:t>
      </w:r>
    </w:p>
    <w:p w:rsidR="00E46CD4" w:rsidRPr="00E46CD4" w:rsidRDefault="00E46CD4" w:rsidP="00E46CD4">
      <w:pPr>
        <w:tabs>
          <w:tab w:val="center" w:pos="6096"/>
          <w:tab w:val="left" w:pos="8080"/>
        </w:tabs>
        <w:suppressAutoHyphens w:val="0"/>
        <w:spacing w:after="0"/>
        <w:ind w:firstLine="567"/>
        <w:rPr>
          <w:rFonts w:cs="Arial"/>
          <w:sz w:val="2"/>
          <w:szCs w:val="2"/>
          <w:lang w:eastAsia="ru-RU"/>
        </w:rPr>
      </w:pPr>
      <w:r w:rsidRPr="00E46CD4">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E46CD4" w:rsidRPr="00E46CD4" w:rsidRDefault="00E46CD4" w:rsidP="00E46CD4">
      <w:pPr>
        <w:tabs>
          <w:tab w:val="center" w:pos="6804"/>
          <w:tab w:val="left" w:pos="8931"/>
        </w:tabs>
        <w:suppressAutoHyphens w:val="0"/>
        <w:spacing w:after="0"/>
        <w:ind w:firstLine="567"/>
        <w:rPr>
          <w:rFonts w:cs="Arial"/>
          <w:sz w:val="2"/>
          <w:szCs w:val="2"/>
          <w:lang w:eastAsia="ru-RU"/>
        </w:rPr>
      </w:pPr>
      <w:r w:rsidRPr="00E46CD4">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E46CD4" w:rsidRPr="00E46CD4" w:rsidRDefault="00E46CD4" w:rsidP="00E46CD4">
      <w:pPr>
        <w:tabs>
          <w:tab w:val="center" w:pos="5245"/>
          <w:tab w:val="left" w:pos="7088"/>
        </w:tabs>
        <w:suppressAutoHyphens w:val="0"/>
        <w:spacing w:after="0"/>
        <w:ind w:firstLine="567"/>
        <w:jc w:val="left"/>
        <w:rPr>
          <w:rFonts w:cs="Arial"/>
          <w:sz w:val="2"/>
          <w:szCs w:val="2"/>
          <w:lang w:eastAsia="ru-RU"/>
        </w:rPr>
      </w:pPr>
      <w:r w:rsidRPr="00E46CD4">
        <w:rPr>
          <w:rFonts w:cs="Arial"/>
          <w:lang w:eastAsia="ru-RU"/>
        </w:rPr>
        <w:lastRenderedPageBreak/>
        <w:t>20. Количество лестниц           шт.</w:t>
      </w:r>
    </w:p>
    <w:p w:rsidR="00E46CD4" w:rsidRPr="00E46CD4" w:rsidRDefault="00E46CD4" w:rsidP="00E46CD4">
      <w:pPr>
        <w:suppressAutoHyphens w:val="0"/>
        <w:spacing w:after="0"/>
        <w:ind w:firstLine="567"/>
        <w:rPr>
          <w:rFonts w:cs="Arial"/>
          <w:sz w:val="2"/>
          <w:szCs w:val="2"/>
          <w:lang w:eastAsia="ru-RU"/>
        </w:rPr>
      </w:pPr>
      <w:r w:rsidRPr="00E46CD4">
        <w:rPr>
          <w:rFonts w:cs="Arial"/>
          <w:lang w:eastAsia="ru-RU"/>
        </w:rPr>
        <w:t>21. Уборочная площадь лестниц (включая межквартирные лестничные площадки</w:t>
      </w:r>
      <w:proofErr w:type="gramStart"/>
      <w:r w:rsidRPr="00E46CD4">
        <w:rPr>
          <w:rFonts w:cs="Arial"/>
          <w:lang w:eastAsia="ru-RU"/>
        </w:rPr>
        <w:t>)к</w:t>
      </w:r>
      <w:proofErr w:type="gramEnd"/>
      <w:r w:rsidRPr="00E46CD4">
        <w:rPr>
          <w:rFonts w:cs="Arial"/>
          <w:lang w:eastAsia="ru-RU"/>
        </w:rPr>
        <w:t>в. м</w:t>
      </w:r>
    </w:p>
    <w:p w:rsidR="00E46CD4" w:rsidRPr="00E46CD4" w:rsidRDefault="00E46CD4" w:rsidP="00E46CD4">
      <w:pPr>
        <w:tabs>
          <w:tab w:val="center" w:pos="7230"/>
          <w:tab w:val="left" w:pos="9356"/>
        </w:tabs>
        <w:suppressAutoHyphens w:val="0"/>
        <w:spacing w:after="0"/>
        <w:ind w:firstLine="567"/>
        <w:jc w:val="left"/>
        <w:rPr>
          <w:rFonts w:cs="Arial"/>
          <w:sz w:val="2"/>
          <w:szCs w:val="2"/>
          <w:lang w:eastAsia="ru-RU"/>
        </w:rPr>
      </w:pPr>
      <w:r w:rsidRPr="00E46CD4">
        <w:rPr>
          <w:rFonts w:cs="Arial"/>
          <w:lang w:eastAsia="ru-RU"/>
        </w:rPr>
        <w:t>22. Уборочная площадь общих коридоров  кв. м</w:t>
      </w:r>
    </w:p>
    <w:p w:rsidR="00E46CD4" w:rsidRPr="00E46CD4" w:rsidRDefault="00E46CD4" w:rsidP="00E46CD4">
      <w:pPr>
        <w:tabs>
          <w:tab w:val="center" w:pos="6379"/>
          <w:tab w:val="left" w:pos="8505"/>
        </w:tabs>
        <w:suppressAutoHyphens w:val="0"/>
        <w:spacing w:after="0"/>
        <w:ind w:firstLine="567"/>
        <w:rPr>
          <w:rFonts w:cs="Arial"/>
          <w:sz w:val="2"/>
          <w:szCs w:val="2"/>
          <w:lang w:eastAsia="ru-RU"/>
        </w:rPr>
      </w:pPr>
      <w:r w:rsidRPr="00E46CD4">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E46CD4" w:rsidRPr="00E46CD4" w:rsidRDefault="00E46CD4" w:rsidP="00E46CD4">
      <w:pPr>
        <w:suppressAutoHyphens w:val="0"/>
        <w:spacing w:after="0"/>
        <w:ind w:firstLine="567"/>
        <w:rPr>
          <w:rFonts w:cs="Arial"/>
          <w:sz w:val="2"/>
          <w:szCs w:val="2"/>
          <w:lang w:eastAsia="ru-RU"/>
        </w:rPr>
      </w:pPr>
      <w:r w:rsidRPr="00E46CD4">
        <w:rPr>
          <w:rFonts w:cs="Arial"/>
          <w:lang w:eastAsia="ru-RU"/>
        </w:rPr>
        <w:t xml:space="preserve">24. Площадь земельного участка, входящего в состав общего имущества многоквартирного дома  1393 </w:t>
      </w:r>
      <w:proofErr w:type="spellStart"/>
      <w:r w:rsidRPr="00E46CD4">
        <w:rPr>
          <w:rFonts w:cs="Arial"/>
          <w:lang w:eastAsia="ru-RU"/>
        </w:rPr>
        <w:t>кв.м</w:t>
      </w:r>
      <w:proofErr w:type="spellEnd"/>
      <w:r w:rsidRPr="00E46CD4">
        <w:rPr>
          <w:rFonts w:cs="Arial"/>
          <w:lang w:eastAsia="ru-RU"/>
        </w:rPr>
        <w:t>.</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 xml:space="preserve">25. Кадастровый номер земельного участка (при его наличии)  </w:t>
      </w:r>
    </w:p>
    <w:p w:rsidR="00E46CD4" w:rsidRPr="00E46CD4" w:rsidRDefault="00E46CD4" w:rsidP="00E46CD4">
      <w:pPr>
        <w:suppressAutoHyphens w:val="0"/>
        <w:spacing w:before="360" w:after="240"/>
        <w:jc w:val="center"/>
        <w:outlineLvl w:val="0"/>
        <w:rPr>
          <w:rFonts w:cs="Arial"/>
          <w:lang w:eastAsia="ru-RU"/>
        </w:rPr>
      </w:pPr>
      <w:r w:rsidRPr="00E46CD4">
        <w:rPr>
          <w:rFonts w:cs="Arial"/>
          <w:lang w:val="en-US" w:eastAsia="ru-RU"/>
        </w:rPr>
        <w:t>II</w:t>
      </w:r>
      <w:r w:rsidRPr="00E46CD4">
        <w:rPr>
          <w:rFonts w:cs="Arial"/>
          <w:lang w:eastAsia="ru-RU"/>
        </w:rPr>
        <w:t>. Техническое состояние многоквартирного дома, включая пристройки</w:t>
      </w:r>
    </w:p>
    <w:tbl>
      <w:tblPr>
        <w:tblW w:w="9900" w:type="dxa"/>
        <w:tblInd w:w="388" w:type="dxa"/>
        <w:tblLayout w:type="fixed"/>
        <w:tblCellMar>
          <w:left w:w="28" w:type="dxa"/>
          <w:right w:w="28" w:type="dxa"/>
        </w:tblCellMar>
        <w:tblLook w:val="04A0" w:firstRow="1" w:lastRow="0" w:firstColumn="1" w:lastColumn="0" w:noHBand="0" w:noVBand="1"/>
      </w:tblPr>
      <w:tblGrid>
        <w:gridCol w:w="3780"/>
        <w:gridCol w:w="2700"/>
        <w:gridCol w:w="3420"/>
      </w:tblGrid>
      <w:tr w:rsidR="00E46CD4" w:rsidRPr="00E46CD4" w:rsidTr="003617D8">
        <w:tc>
          <w:tcPr>
            <w:tcW w:w="3780" w:type="dxa"/>
            <w:tcBorders>
              <w:top w:val="single" w:sz="4" w:space="0" w:color="auto"/>
              <w:left w:val="single" w:sz="4" w:space="0" w:color="auto"/>
              <w:bottom w:val="single" w:sz="4" w:space="0" w:color="auto"/>
              <w:right w:val="single" w:sz="4" w:space="0" w:color="auto"/>
            </w:tcBorders>
            <w:hideMark/>
          </w:tcPr>
          <w:p w:rsidR="00E46CD4" w:rsidRPr="00E46CD4" w:rsidRDefault="00E46CD4" w:rsidP="00E46CD4">
            <w:pPr>
              <w:suppressAutoHyphens w:val="0"/>
              <w:spacing w:after="0"/>
              <w:jc w:val="center"/>
              <w:rPr>
                <w:rFonts w:cs="Arial"/>
                <w:lang w:eastAsia="ru-RU"/>
              </w:rPr>
            </w:pPr>
            <w:r w:rsidRPr="00E46CD4">
              <w:rPr>
                <w:rFonts w:cs="Arial"/>
                <w:lang w:eastAsia="ru-RU"/>
              </w:rPr>
              <w:t>Наимено</w:t>
            </w:r>
            <w:r w:rsidRPr="00E46CD4">
              <w:rPr>
                <w:rFonts w:cs="Arial"/>
                <w:lang w:eastAsia="ru-RU"/>
              </w:rPr>
              <w:softHyphen/>
              <w:t>вание конструк</w:t>
            </w:r>
            <w:r w:rsidRPr="00E46CD4">
              <w:rPr>
                <w:rFonts w:cs="Arial"/>
                <w:lang w:eastAsia="ru-RU"/>
              </w:rPr>
              <w:softHyphen/>
              <w:t>тивных элементов</w:t>
            </w:r>
          </w:p>
        </w:tc>
        <w:tc>
          <w:tcPr>
            <w:tcW w:w="270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jc w:val="center"/>
              <w:rPr>
                <w:rFonts w:cs="Arial"/>
                <w:lang w:eastAsia="ru-RU"/>
              </w:rPr>
            </w:pPr>
            <w:r w:rsidRPr="00E46CD4">
              <w:rPr>
                <w:rFonts w:cs="Arial"/>
                <w:lang w:eastAsia="ru-RU"/>
              </w:rPr>
              <w:t>Описание элементов (материал, конструкция или система, отделка и прочее)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jc w:val="center"/>
              <w:rPr>
                <w:rFonts w:cs="Arial"/>
                <w:lang w:eastAsia="ru-RU"/>
              </w:rPr>
            </w:pPr>
            <w:r w:rsidRPr="00E46CD4">
              <w:rPr>
                <w:rFonts w:cs="Arial"/>
                <w:lang w:eastAsia="ru-RU"/>
              </w:rPr>
              <w:t>Техническое состояние элементов общего имущества многоквартирного дома</w:t>
            </w:r>
          </w:p>
        </w:tc>
      </w:tr>
      <w:tr w:rsidR="00E46CD4" w:rsidRPr="00E46CD4" w:rsidTr="003617D8">
        <w:tc>
          <w:tcPr>
            <w:tcW w:w="3780" w:type="dxa"/>
            <w:tcBorders>
              <w:top w:val="single" w:sz="4" w:space="0" w:color="auto"/>
              <w:left w:val="single" w:sz="4" w:space="0" w:color="auto"/>
              <w:bottom w:val="single" w:sz="4" w:space="0" w:color="auto"/>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1. Фундамент</w:t>
            </w:r>
          </w:p>
        </w:tc>
        <w:tc>
          <w:tcPr>
            <w:tcW w:w="270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Бутовый ленточный</w:t>
            </w:r>
          </w:p>
        </w:tc>
        <w:tc>
          <w:tcPr>
            <w:tcW w:w="342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r w:rsidRPr="00E46CD4">
              <w:rPr>
                <w:rFonts w:cs="Arial"/>
                <w:lang w:eastAsia="ru-RU"/>
              </w:rPr>
              <w:t>удовлетворительное</w:t>
            </w:r>
          </w:p>
        </w:tc>
      </w:tr>
      <w:tr w:rsidR="00E46CD4" w:rsidRPr="00E46CD4" w:rsidTr="003617D8">
        <w:tc>
          <w:tcPr>
            <w:tcW w:w="3780" w:type="dxa"/>
            <w:tcBorders>
              <w:top w:val="single" w:sz="4" w:space="0" w:color="auto"/>
              <w:left w:val="single" w:sz="4" w:space="0" w:color="auto"/>
              <w:bottom w:val="single" w:sz="4" w:space="0" w:color="auto"/>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2. Наружные и внутренние капитальные стены</w:t>
            </w:r>
          </w:p>
        </w:tc>
        <w:tc>
          <w:tcPr>
            <w:tcW w:w="270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Брусчатые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r w:rsidRPr="00E46CD4">
              <w:rPr>
                <w:rFonts w:cs="Arial"/>
                <w:lang w:eastAsia="ru-RU"/>
              </w:rPr>
              <w:t>неудовлетворительное</w:t>
            </w:r>
          </w:p>
        </w:tc>
      </w:tr>
      <w:tr w:rsidR="00E46CD4" w:rsidRPr="00E46CD4" w:rsidTr="003617D8">
        <w:tc>
          <w:tcPr>
            <w:tcW w:w="3780" w:type="dxa"/>
            <w:tcBorders>
              <w:top w:val="single" w:sz="4" w:space="0" w:color="auto"/>
              <w:left w:val="single" w:sz="4" w:space="0" w:color="auto"/>
              <w:bottom w:val="single" w:sz="4" w:space="0" w:color="auto"/>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3. Перегородки</w:t>
            </w:r>
          </w:p>
        </w:tc>
        <w:tc>
          <w:tcPr>
            <w:tcW w:w="270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Деревянные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r w:rsidRPr="00E46CD4">
              <w:rPr>
                <w:rFonts w:cs="Arial"/>
                <w:lang w:eastAsia="ru-RU"/>
              </w:rPr>
              <w:t>неудовлетворительное</w:t>
            </w:r>
          </w:p>
        </w:tc>
      </w:tr>
      <w:tr w:rsidR="00E46CD4" w:rsidRPr="00E46CD4" w:rsidTr="003617D8">
        <w:trPr>
          <w:cantSplit/>
        </w:trPr>
        <w:tc>
          <w:tcPr>
            <w:tcW w:w="3780" w:type="dxa"/>
            <w:tcBorders>
              <w:top w:val="nil"/>
              <w:left w:val="single" w:sz="4" w:space="0" w:color="auto"/>
              <w:bottom w:val="nil"/>
              <w:right w:val="single" w:sz="4" w:space="0" w:color="auto"/>
            </w:tcBorders>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4. Перекрытия</w:t>
            </w:r>
          </w:p>
        </w:tc>
        <w:tc>
          <w:tcPr>
            <w:tcW w:w="2700" w:type="dxa"/>
            <w:vMerge w:val="restart"/>
            <w:tcBorders>
              <w:top w:val="nil"/>
              <w:left w:val="single" w:sz="4" w:space="0" w:color="auto"/>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Деревянные утепленные</w:t>
            </w:r>
          </w:p>
        </w:tc>
        <w:tc>
          <w:tcPr>
            <w:tcW w:w="3420" w:type="dxa"/>
            <w:vMerge w:val="restart"/>
            <w:tcBorders>
              <w:top w:val="nil"/>
              <w:left w:val="single" w:sz="4" w:space="0" w:color="auto"/>
              <w:bottom w:val="nil"/>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r w:rsidRPr="00E46CD4">
              <w:rPr>
                <w:rFonts w:cs="Arial"/>
                <w:lang w:eastAsia="ru-RU"/>
              </w:rPr>
              <w:t>неудовлетворительное</w:t>
            </w:r>
          </w:p>
        </w:tc>
      </w:tr>
      <w:tr w:rsidR="00E46CD4" w:rsidRPr="00E46CD4" w:rsidTr="003617D8">
        <w:trPr>
          <w:cantSplit/>
        </w:trPr>
        <w:tc>
          <w:tcPr>
            <w:tcW w:w="3780" w:type="dxa"/>
            <w:tcBorders>
              <w:top w:val="nil"/>
              <w:left w:val="single" w:sz="4" w:space="0" w:color="auto"/>
              <w:bottom w:val="nil"/>
              <w:right w:val="single" w:sz="4" w:space="0" w:color="auto"/>
            </w:tcBorders>
            <w:hideMark/>
          </w:tcPr>
          <w:p w:rsidR="00E46CD4" w:rsidRPr="00E46CD4" w:rsidRDefault="00E46CD4" w:rsidP="00E46CD4">
            <w:pPr>
              <w:suppressAutoHyphens w:val="0"/>
              <w:spacing w:after="0"/>
              <w:ind w:left="992"/>
              <w:jc w:val="left"/>
              <w:rPr>
                <w:rFonts w:cs="Arial"/>
                <w:lang w:eastAsia="ru-RU"/>
              </w:rPr>
            </w:pPr>
            <w:r w:rsidRPr="00E46CD4">
              <w:rPr>
                <w:rFonts w:cs="Arial"/>
                <w:lang w:eastAsia="ru-RU"/>
              </w:rPr>
              <w:t>чердачные</w:t>
            </w:r>
          </w:p>
        </w:tc>
        <w:tc>
          <w:tcPr>
            <w:tcW w:w="2700" w:type="dxa"/>
            <w:vMerge/>
            <w:tcBorders>
              <w:top w:val="nil"/>
              <w:left w:val="single" w:sz="4" w:space="0" w:color="auto"/>
              <w:bottom w:val="nil"/>
              <w:right w:val="single" w:sz="4" w:space="0" w:color="auto"/>
            </w:tcBorders>
            <w:vAlign w:val="center"/>
            <w:hideMark/>
          </w:tcPr>
          <w:p w:rsidR="00E46CD4" w:rsidRPr="00E46CD4" w:rsidRDefault="00E46CD4" w:rsidP="00E46CD4">
            <w:pPr>
              <w:suppressAutoHyphens w:val="0"/>
              <w:spacing w:after="0"/>
              <w:jc w:val="left"/>
              <w:rPr>
                <w:rFonts w:cs="Arial"/>
                <w:lang w:eastAsia="ru-RU"/>
              </w:rPr>
            </w:pPr>
          </w:p>
        </w:tc>
        <w:tc>
          <w:tcPr>
            <w:tcW w:w="3420" w:type="dxa"/>
            <w:vMerge/>
            <w:tcBorders>
              <w:top w:val="nil"/>
              <w:left w:val="single" w:sz="4" w:space="0" w:color="auto"/>
              <w:bottom w:val="nil"/>
              <w:right w:val="single" w:sz="4" w:space="0" w:color="auto"/>
            </w:tcBorders>
            <w:vAlign w:val="center"/>
            <w:hideMark/>
          </w:tcPr>
          <w:p w:rsidR="00E46CD4" w:rsidRPr="00E46CD4" w:rsidRDefault="00E46CD4" w:rsidP="00E46CD4">
            <w:pPr>
              <w:suppressAutoHyphens w:val="0"/>
              <w:spacing w:after="0"/>
              <w:jc w:val="left"/>
              <w:rPr>
                <w:rFonts w:cs="Arial"/>
                <w:szCs w:val="20"/>
                <w:lang w:eastAsia="ru-RU"/>
              </w:rPr>
            </w:pPr>
          </w:p>
        </w:tc>
      </w:tr>
      <w:tr w:rsidR="00E46CD4" w:rsidRPr="00E46CD4" w:rsidTr="003617D8">
        <w:tc>
          <w:tcPr>
            <w:tcW w:w="3780" w:type="dxa"/>
            <w:tcBorders>
              <w:top w:val="nil"/>
              <w:left w:val="single" w:sz="4" w:space="0" w:color="auto"/>
              <w:bottom w:val="nil"/>
              <w:right w:val="single" w:sz="4" w:space="0" w:color="auto"/>
            </w:tcBorders>
            <w:hideMark/>
          </w:tcPr>
          <w:p w:rsidR="00E46CD4" w:rsidRPr="00E46CD4" w:rsidRDefault="00E46CD4" w:rsidP="00E46CD4">
            <w:pPr>
              <w:suppressAutoHyphens w:val="0"/>
              <w:spacing w:after="0"/>
              <w:ind w:left="992"/>
              <w:jc w:val="left"/>
              <w:rPr>
                <w:rFonts w:cs="Arial"/>
                <w:lang w:eastAsia="ru-RU"/>
              </w:rPr>
            </w:pPr>
            <w:r w:rsidRPr="00E46CD4">
              <w:rPr>
                <w:rFonts w:cs="Arial"/>
                <w:lang w:eastAsia="ru-RU"/>
              </w:rPr>
              <w:t>междуэтажные</w:t>
            </w:r>
          </w:p>
        </w:tc>
        <w:tc>
          <w:tcPr>
            <w:tcW w:w="2700" w:type="dxa"/>
            <w:tcBorders>
              <w:top w:val="nil"/>
              <w:left w:val="single" w:sz="4" w:space="0" w:color="auto"/>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Деревянные</w:t>
            </w:r>
          </w:p>
        </w:tc>
        <w:tc>
          <w:tcPr>
            <w:tcW w:w="3420" w:type="dxa"/>
            <w:tcBorders>
              <w:top w:val="nil"/>
              <w:left w:val="single" w:sz="4" w:space="0" w:color="auto"/>
              <w:bottom w:val="nil"/>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r w:rsidRPr="00E46CD4">
              <w:rPr>
                <w:rFonts w:cs="Arial"/>
                <w:lang w:eastAsia="ru-RU"/>
              </w:rPr>
              <w:t>неудовлетворительное</w:t>
            </w:r>
          </w:p>
        </w:tc>
      </w:tr>
      <w:tr w:rsidR="00E46CD4" w:rsidRPr="00E46CD4" w:rsidTr="003617D8">
        <w:tc>
          <w:tcPr>
            <w:tcW w:w="3780" w:type="dxa"/>
            <w:tcBorders>
              <w:top w:val="nil"/>
              <w:left w:val="single" w:sz="4" w:space="0" w:color="auto"/>
              <w:bottom w:val="nil"/>
              <w:right w:val="single" w:sz="4" w:space="0" w:color="auto"/>
            </w:tcBorders>
            <w:hideMark/>
          </w:tcPr>
          <w:p w:rsidR="00E46CD4" w:rsidRPr="00E46CD4" w:rsidRDefault="00E46CD4" w:rsidP="00E46CD4">
            <w:pPr>
              <w:suppressAutoHyphens w:val="0"/>
              <w:spacing w:after="0"/>
              <w:ind w:left="992"/>
              <w:jc w:val="left"/>
              <w:rPr>
                <w:rFonts w:cs="Arial"/>
                <w:lang w:eastAsia="ru-RU"/>
              </w:rPr>
            </w:pPr>
            <w:r w:rsidRPr="00E46CD4">
              <w:rPr>
                <w:rFonts w:cs="Arial"/>
                <w:lang w:eastAsia="ru-RU"/>
              </w:rPr>
              <w:t>подвальные</w:t>
            </w:r>
          </w:p>
        </w:tc>
        <w:tc>
          <w:tcPr>
            <w:tcW w:w="2700" w:type="dxa"/>
            <w:tcBorders>
              <w:top w:val="nil"/>
              <w:left w:val="single" w:sz="4" w:space="0" w:color="auto"/>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c>
          <w:tcPr>
            <w:tcW w:w="3420" w:type="dxa"/>
            <w:tcBorders>
              <w:top w:val="nil"/>
              <w:left w:val="single" w:sz="4" w:space="0" w:color="auto"/>
              <w:bottom w:val="nil"/>
              <w:right w:val="single" w:sz="4" w:space="0" w:color="auto"/>
            </w:tcBorders>
            <w:vAlign w:val="center"/>
          </w:tcPr>
          <w:p w:rsidR="00E46CD4" w:rsidRPr="00E46CD4" w:rsidRDefault="00E46CD4" w:rsidP="00E46CD4">
            <w:pPr>
              <w:suppressAutoHyphens w:val="0"/>
              <w:spacing w:after="0"/>
              <w:jc w:val="center"/>
              <w:rPr>
                <w:rFonts w:cs="Arial"/>
                <w:szCs w:val="20"/>
                <w:lang w:eastAsia="ru-RU"/>
              </w:rPr>
            </w:pPr>
          </w:p>
        </w:tc>
      </w:tr>
      <w:tr w:rsidR="00E46CD4" w:rsidRPr="00E46CD4" w:rsidTr="003617D8">
        <w:tc>
          <w:tcPr>
            <w:tcW w:w="3780" w:type="dxa"/>
            <w:tcBorders>
              <w:top w:val="nil"/>
              <w:left w:val="single" w:sz="4" w:space="0" w:color="auto"/>
              <w:bottom w:val="nil"/>
              <w:right w:val="single" w:sz="4" w:space="0" w:color="auto"/>
            </w:tcBorders>
            <w:hideMark/>
          </w:tcPr>
          <w:p w:rsidR="00E46CD4" w:rsidRPr="00E46CD4" w:rsidRDefault="00E46CD4" w:rsidP="00E46CD4">
            <w:pPr>
              <w:suppressAutoHyphens w:val="0"/>
              <w:spacing w:after="0"/>
              <w:ind w:left="992"/>
              <w:jc w:val="left"/>
              <w:rPr>
                <w:rFonts w:cs="Arial"/>
                <w:lang w:eastAsia="ru-RU"/>
              </w:rPr>
            </w:pPr>
            <w:r w:rsidRPr="00E46CD4">
              <w:rPr>
                <w:rFonts w:cs="Arial"/>
                <w:lang w:eastAsia="ru-RU"/>
              </w:rPr>
              <w:t>(другое)</w:t>
            </w:r>
          </w:p>
        </w:tc>
        <w:tc>
          <w:tcPr>
            <w:tcW w:w="2700" w:type="dxa"/>
            <w:tcBorders>
              <w:top w:val="nil"/>
              <w:left w:val="single" w:sz="4" w:space="0" w:color="auto"/>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c>
          <w:tcPr>
            <w:tcW w:w="3420" w:type="dxa"/>
            <w:tcBorders>
              <w:top w:val="nil"/>
              <w:left w:val="single" w:sz="4" w:space="0" w:color="auto"/>
              <w:bottom w:val="nil"/>
              <w:right w:val="single" w:sz="4" w:space="0" w:color="auto"/>
            </w:tcBorders>
            <w:vAlign w:val="center"/>
          </w:tcPr>
          <w:p w:rsidR="00E46CD4" w:rsidRPr="00E46CD4" w:rsidRDefault="00E46CD4" w:rsidP="00E46CD4">
            <w:pPr>
              <w:suppressAutoHyphens w:val="0"/>
              <w:spacing w:after="0"/>
              <w:jc w:val="center"/>
              <w:rPr>
                <w:rFonts w:cs="Arial"/>
                <w:szCs w:val="20"/>
                <w:lang w:eastAsia="ru-RU"/>
              </w:rPr>
            </w:pPr>
          </w:p>
        </w:tc>
      </w:tr>
      <w:tr w:rsidR="00E46CD4" w:rsidRPr="00E46CD4" w:rsidTr="003617D8">
        <w:tc>
          <w:tcPr>
            <w:tcW w:w="3780" w:type="dxa"/>
            <w:tcBorders>
              <w:top w:val="single" w:sz="4" w:space="0" w:color="auto"/>
              <w:left w:val="single" w:sz="4" w:space="0" w:color="auto"/>
              <w:bottom w:val="single" w:sz="4" w:space="0" w:color="auto"/>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5. Крыша</w:t>
            </w:r>
          </w:p>
        </w:tc>
        <w:tc>
          <w:tcPr>
            <w:tcW w:w="270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Шифер</w:t>
            </w:r>
          </w:p>
        </w:tc>
        <w:tc>
          <w:tcPr>
            <w:tcW w:w="342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r w:rsidRPr="00E46CD4">
              <w:rPr>
                <w:rFonts w:cs="Arial"/>
                <w:lang w:eastAsia="ru-RU"/>
              </w:rPr>
              <w:t>удовлетворительное</w:t>
            </w:r>
          </w:p>
        </w:tc>
      </w:tr>
      <w:tr w:rsidR="00E46CD4" w:rsidRPr="00E46CD4" w:rsidTr="003617D8">
        <w:tc>
          <w:tcPr>
            <w:tcW w:w="3780" w:type="dxa"/>
            <w:tcBorders>
              <w:top w:val="single" w:sz="4" w:space="0" w:color="auto"/>
              <w:left w:val="single" w:sz="4" w:space="0" w:color="auto"/>
              <w:bottom w:val="single" w:sz="4" w:space="0" w:color="auto"/>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6. Полы</w:t>
            </w:r>
          </w:p>
        </w:tc>
        <w:tc>
          <w:tcPr>
            <w:tcW w:w="270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Дощатые, окрашены</w:t>
            </w:r>
          </w:p>
        </w:tc>
        <w:tc>
          <w:tcPr>
            <w:tcW w:w="342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r w:rsidRPr="00E46CD4">
              <w:rPr>
                <w:rFonts w:cs="Arial"/>
                <w:lang w:eastAsia="ru-RU"/>
              </w:rPr>
              <w:t>удовлетворительное</w:t>
            </w:r>
          </w:p>
        </w:tc>
      </w:tr>
      <w:tr w:rsidR="00E46CD4" w:rsidRPr="00E46CD4" w:rsidTr="003617D8">
        <w:trPr>
          <w:cantSplit/>
        </w:trPr>
        <w:tc>
          <w:tcPr>
            <w:tcW w:w="3780" w:type="dxa"/>
            <w:tcBorders>
              <w:top w:val="single" w:sz="4" w:space="0" w:color="auto"/>
              <w:left w:val="single" w:sz="4" w:space="0" w:color="auto"/>
              <w:bottom w:val="nil"/>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7. Проемы</w:t>
            </w:r>
          </w:p>
        </w:tc>
        <w:tc>
          <w:tcPr>
            <w:tcW w:w="2700" w:type="dxa"/>
            <w:vMerge w:val="restart"/>
            <w:tcBorders>
              <w:top w:val="single" w:sz="4" w:space="0" w:color="auto"/>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Двойные створные</w:t>
            </w:r>
          </w:p>
        </w:tc>
        <w:tc>
          <w:tcPr>
            <w:tcW w:w="3420" w:type="dxa"/>
            <w:vMerge w:val="restart"/>
            <w:tcBorders>
              <w:top w:val="single" w:sz="4" w:space="0" w:color="auto"/>
              <w:left w:val="nil"/>
              <w:bottom w:val="nil"/>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r w:rsidRPr="00E46CD4">
              <w:rPr>
                <w:rFonts w:cs="Arial"/>
                <w:lang w:eastAsia="ru-RU"/>
              </w:rPr>
              <w:t>удовлетворительное</w:t>
            </w:r>
          </w:p>
        </w:tc>
      </w:tr>
      <w:tr w:rsidR="00E46CD4" w:rsidRPr="00E46CD4" w:rsidTr="003617D8">
        <w:trPr>
          <w:cantSplit/>
        </w:trPr>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окна</w:t>
            </w:r>
          </w:p>
        </w:tc>
        <w:tc>
          <w:tcPr>
            <w:tcW w:w="2700" w:type="dxa"/>
            <w:vMerge/>
            <w:tcBorders>
              <w:top w:val="single" w:sz="4" w:space="0" w:color="auto"/>
              <w:left w:val="nil"/>
              <w:bottom w:val="nil"/>
              <w:right w:val="single" w:sz="4" w:space="0" w:color="auto"/>
            </w:tcBorders>
            <w:vAlign w:val="center"/>
            <w:hideMark/>
          </w:tcPr>
          <w:p w:rsidR="00E46CD4" w:rsidRPr="00E46CD4" w:rsidRDefault="00E46CD4" w:rsidP="00E46CD4">
            <w:pPr>
              <w:suppressAutoHyphens w:val="0"/>
              <w:spacing w:after="0"/>
              <w:jc w:val="left"/>
              <w:rPr>
                <w:rFonts w:cs="Arial"/>
                <w:lang w:eastAsia="ru-RU"/>
              </w:rPr>
            </w:pPr>
          </w:p>
        </w:tc>
        <w:tc>
          <w:tcPr>
            <w:tcW w:w="3420" w:type="dxa"/>
            <w:vMerge/>
            <w:tcBorders>
              <w:top w:val="single" w:sz="4" w:space="0" w:color="auto"/>
              <w:left w:val="nil"/>
              <w:bottom w:val="nil"/>
              <w:right w:val="single" w:sz="4" w:space="0" w:color="auto"/>
            </w:tcBorders>
            <w:vAlign w:val="center"/>
            <w:hideMark/>
          </w:tcPr>
          <w:p w:rsidR="00E46CD4" w:rsidRPr="00E46CD4" w:rsidRDefault="00E46CD4" w:rsidP="00E46CD4">
            <w:pPr>
              <w:suppressAutoHyphens w:val="0"/>
              <w:spacing w:after="0"/>
              <w:jc w:val="left"/>
              <w:rPr>
                <w:rFonts w:cs="Arial"/>
                <w:szCs w:val="20"/>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двери</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Филенчатые</w:t>
            </w:r>
          </w:p>
        </w:tc>
        <w:tc>
          <w:tcPr>
            <w:tcW w:w="3420" w:type="dxa"/>
            <w:tcBorders>
              <w:top w:val="nil"/>
              <w:left w:val="nil"/>
              <w:bottom w:val="nil"/>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proofErr w:type="gramStart"/>
            <w:r w:rsidRPr="00E46CD4">
              <w:rPr>
                <w:rFonts w:cs="Arial"/>
                <w:lang w:eastAsia="ru-RU"/>
              </w:rPr>
              <w:t>неудовлетворительное</w:t>
            </w:r>
            <w:proofErr w:type="gramEnd"/>
            <w:r w:rsidRPr="00E46CD4">
              <w:rPr>
                <w:rFonts w:cs="Arial"/>
                <w:lang w:eastAsia="ru-RU"/>
              </w:rPr>
              <w:t>, полотна осели</w:t>
            </w:r>
          </w:p>
        </w:tc>
      </w:tr>
      <w:tr w:rsidR="00E46CD4" w:rsidRPr="00E46CD4" w:rsidTr="003617D8">
        <w:trPr>
          <w:cantSplit/>
        </w:trPr>
        <w:tc>
          <w:tcPr>
            <w:tcW w:w="3780" w:type="dxa"/>
            <w:tcBorders>
              <w:top w:val="single" w:sz="4" w:space="0" w:color="auto"/>
              <w:left w:val="single" w:sz="4" w:space="0" w:color="auto"/>
              <w:bottom w:val="nil"/>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8. Отделка</w:t>
            </w:r>
          </w:p>
        </w:tc>
        <w:tc>
          <w:tcPr>
            <w:tcW w:w="2700" w:type="dxa"/>
            <w:tcBorders>
              <w:top w:val="single" w:sz="4" w:space="0" w:color="auto"/>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c>
          <w:tcPr>
            <w:tcW w:w="3420" w:type="dxa"/>
            <w:vMerge w:val="restart"/>
            <w:tcBorders>
              <w:top w:val="single" w:sz="4" w:space="0" w:color="auto"/>
              <w:left w:val="nil"/>
              <w:bottom w:val="nil"/>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r w:rsidRPr="00E46CD4">
              <w:rPr>
                <w:rFonts w:cs="Arial"/>
                <w:lang w:eastAsia="ru-RU"/>
              </w:rPr>
              <w:t>удовлетворительное</w:t>
            </w:r>
          </w:p>
        </w:tc>
      </w:tr>
      <w:tr w:rsidR="00E46CD4" w:rsidRPr="00E46CD4" w:rsidTr="003617D8">
        <w:trPr>
          <w:cantSplit/>
        </w:trPr>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внутренняя</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 xml:space="preserve">потолок и стены обшиты </w:t>
            </w:r>
            <w:proofErr w:type="spellStart"/>
            <w:r w:rsidRPr="00E46CD4">
              <w:rPr>
                <w:rFonts w:cs="Arial"/>
                <w:lang w:eastAsia="ru-RU"/>
              </w:rPr>
              <w:t>изоплитой</w:t>
            </w:r>
            <w:proofErr w:type="spellEnd"/>
          </w:p>
        </w:tc>
        <w:tc>
          <w:tcPr>
            <w:tcW w:w="3420" w:type="dxa"/>
            <w:vMerge/>
            <w:tcBorders>
              <w:top w:val="single" w:sz="4" w:space="0" w:color="auto"/>
              <w:left w:val="nil"/>
              <w:bottom w:val="nil"/>
              <w:right w:val="single" w:sz="4" w:space="0" w:color="auto"/>
            </w:tcBorders>
            <w:vAlign w:val="center"/>
            <w:hideMark/>
          </w:tcPr>
          <w:p w:rsidR="00E46CD4" w:rsidRPr="00E46CD4" w:rsidRDefault="00E46CD4" w:rsidP="00E46CD4">
            <w:pPr>
              <w:suppressAutoHyphens w:val="0"/>
              <w:spacing w:after="0"/>
              <w:jc w:val="left"/>
              <w:rPr>
                <w:rFonts w:cs="Arial"/>
                <w:szCs w:val="20"/>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наружная</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p>
        </w:tc>
        <w:tc>
          <w:tcPr>
            <w:tcW w:w="3420" w:type="dxa"/>
            <w:tcBorders>
              <w:top w:val="nil"/>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c>
          <w:tcPr>
            <w:tcW w:w="3780" w:type="dxa"/>
            <w:tcBorders>
              <w:top w:val="nil"/>
              <w:left w:val="single" w:sz="4" w:space="0" w:color="auto"/>
              <w:bottom w:val="single" w:sz="4" w:space="0" w:color="auto"/>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(другое)</w:t>
            </w:r>
          </w:p>
        </w:tc>
        <w:tc>
          <w:tcPr>
            <w:tcW w:w="2700" w:type="dxa"/>
            <w:tcBorders>
              <w:top w:val="nil"/>
              <w:left w:val="nil"/>
              <w:bottom w:val="single" w:sz="4" w:space="0" w:color="auto"/>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c>
          <w:tcPr>
            <w:tcW w:w="3420" w:type="dxa"/>
            <w:tcBorders>
              <w:top w:val="nil"/>
              <w:left w:val="nil"/>
              <w:bottom w:val="single" w:sz="4" w:space="0" w:color="auto"/>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rPr>
          <w:cantSplit/>
        </w:trPr>
        <w:tc>
          <w:tcPr>
            <w:tcW w:w="3780" w:type="dxa"/>
            <w:tcBorders>
              <w:top w:val="single" w:sz="4" w:space="0" w:color="auto"/>
              <w:left w:val="single" w:sz="4" w:space="0" w:color="auto"/>
              <w:bottom w:val="nil"/>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9. Механическое, электрическое, санитарно-техническое и иное оборудование</w:t>
            </w:r>
          </w:p>
        </w:tc>
        <w:tc>
          <w:tcPr>
            <w:tcW w:w="2700" w:type="dxa"/>
            <w:tcBorders>
              <w:top w:val="single" w:sz="4" w:space="0" w:color="auto"/>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c>
          <w:tcPr>
            <w:tcW w:w="3420" w:type="dxa"/>
            <w:vMerge w:val="restart"/>
            <w:tcBorders>
              <w:top w:val="single" w:sz="4" w:space="0" w:color="auto"/>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rPr>
          <w:cantSplit/>
        </w:trPr>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ванны напольные</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vMerge/>
            <w:tcBorders>
              <w:top w:val="single" w:sz="4" w:space="0" w:color="auto"/>
              <w:left w:val="nil"/>
              <w:bottom w:val="nil"/>
              <w:right w:val="single" w:sz="4" w:space="0" w:color="auto"/>
            </w:tcBorders>
            <w:vAlign w:val="center"/>
            <w:hideMark/>
          </w:tcPr>
          <w:p w:rsidR="00E46CD4" w:rsidRPr="00E46CD4" w:rsidRDefault="00E46CD4" w:rsidP="00E46CD4">
            <w:pPr>
              <w:suppressAutoHyphens w:val="0"/>
              <w:spacing w:after="0"/>
              <w:jc w:val="left"/>
              <w:rPr>
                <w:rFonts w:cs="Arial"/>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электроплиты</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телефонные сети и оборудование</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сети проводного радиовещания</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сигнализация</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мусоропровод</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лифт</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вентиляция</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c>
          <w:tcPr>
            <w:tcW w:w="3780" w:type="dxa"/>
            <w:tcBorders>
              <w:top w:val="nil"/>
              <w:left w:val="single" w:sz="4" w:space="0" w:color="auto"/>
              <w:bottom w:val="single" w:sz="4" w:space="0" w:color="auto"/>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(другое)</w:t>
            </w:r>
          </w:p>
        </w:tc>
        <w:tc>
          <w:tcPr>
            <w:tcW w:w="2700" w:type="dxa"/>
            <w:tcBorders>
              <w:top w:val="nil"/>
              <w:left w:val="nil"/>
              <w:bottom w:val="single" w:sz="4" w:space="0" w:color="auto"/>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c>
          <w:tcPr>
            <w:tcW w:w="3420" w:type="dxa"/>
            <w:tcBorders>
              <w:top w:val="nil"/>
              <w:left w:val="nil"/>
              <w:bottom w:val="single" w:sz="4" w:space="0" w:color="auto"/>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rPr>
          <w:cantSplit/>
        </w:trPr>
        <w:tc>
          <w:tcPr>
            <w:tcW w:w="3780" w:type="dxa"/>
            <w:tcBorders>
              <w:top w:val="single" w:sz="4" w:space="0" w:color="auto"/>
              <w:left w:val="single" w:sz="4" w:space="0" w:color="auto"/>
              <w:bottom w:val="nil"/>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10. Внутридомовые инженерные коммуникации и оборудование для предоставления коммунальных услуг</w:t>
            </w:r>
          </w:p>
        </w:tc>
        <w:tc>
          <w:tcPr>
            <w:tcW w:w="2700" w:type="dxa"/>
            <w:vMerge w:val="restart"/>
            <w:tcBorders>
              <w:top w:val="single" w:sz="4" w:space="0" w:color="auto"/>
              <w:left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p w:rsidR="00E46CD4" w:rsidRPr="00E46CD4" w:rsidRDefault="00E46CD4" w:rsidP="00E46CD4">
            <w:pPr>
              <w:suppressAutoHyphens w:val="0"/>
              <w:spacing w:after="0"/>
              <w:ind w:left="57"/>
              <w:jc w:val="center"/>
              <w:rPr>
                <w:rFonts w:cs="Arial"/>
                <w:lang w:eastAsia="ru-RU"/>
              </w:rPr>
            </w:pPr>
          </w:p>
          <w:p w:rsidR="00E46CD4" w:rsidRPr="00E46CD4" w:rsidRDefault="00E46CD4" w:rsidP="00E46CD4">
            <w:pPr>
              <w:suppressAutoHyphens w:val="0"/>
              <w:spacing w:after="0"/>
              <w:ind w:left="57"/>
              <w:jc w:val="center"/>
              <w:rPr>
                <w:rFonts w:cs="Arial"/>
                <w:lang w:eastAsia="ru-RU"/>
              </w:rPr>
            </w:pPr>
          </w:p>
          <w:p w:rsidR="00E46CD4" w:rsidRPr="00E46CD4" w:rsidRDefault="00E46CD4" w:rsidP="00E46CD4">
            <w:pPr>
              <w:suppressAutoHyphens w:val="0"/>
              <w:spacing w:after="0"/>
              <w:ind w:left="57"/>
              <w:jc w:val="center"/>
              <w:rPr>
                <w:rFonts w:cs="Arial"/>
                <w:lang w:eastAsia="ru-RU"/>
              </w:rPr>
            </w:pPr>
          </w:p>
          <w:p w:rsidR="00E46CD4" w:rsidRPr="00E46CD4" w:rsidRDefault="00E46CD4" w:rsidP="00E46CD4">
            <w:pPr>
              <w:suppressAutoHyphens w:val="0"/>
              <w:spacing w:after="0"/>
              <w:ind w:left="57"/>
              <w:jc w:val="center"/>
              <w:rPr>
                <w:rFonts w:cs="Arial"/>
                <w:lang w:eastAsia="ru-RU"/>
              </w:rPr>
            </w:pPr>
            <w:r w:rsidRPr="00E46CD4">
              <w:rPr>
                <w:rFonts w:cs="Arial"/>
                <w:lang w:eastAsia="ru-RU"/>
              </w:rPr>
              <w:t>Центральное</w:t>
            </w:r>
          </w:p>
          <w:p w:rsidR="00E46CD4" w:rsidRPr="00E46CD4" w:rsidRDefault="00E46CD4" w:rsidP="00E46CD4">
            <w:pPr>
              <w:spacing w:after="0"/>
              <w:ind w:left="57"/>
              <w:jc w:val="center"/>
              <w:rPr>
                <w:rFonts w:cs="Arial"/>
                <w:lang w:eastAsia="ru-RU"/>
              </w:rPr>
            </w:pPr>
            <w:r w:rsidRPr="00E46CD4">
              <w:rPr>
                <w:rFonts w:cs="Arial"/>
                <w:lang w:eastAsia="ru-RU"/>
              </w:rPr>
              <w:t>-</w:t>
            </w:r>
          </w:p>
        </w:tc>
        <w:tc>
          <w:tcPr>
            <w:tcW w:w="3420" w:type="dxa"/>
            <w:vMerge w:val="restart"/>
            <w:tcBorders>
              <w:top w:val="single" w:sz="4" w:space="0" w:color="auto"/>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p>
          <w:p w:rsidR="00E46CD4" w:rsidRPr="00E46CD4" w:rsidRDefault="00E46CD4" w:rsidP="00E46CD4">
            <w:pPr>
              <w:suppressAutoHyphens w:val="0"/>
              <w:spacing w:after="0"/>
              <w:ind w:left="57"/>
              <w:jc w:val="center"/>
              <w:rPr>
                <w:rFonts w:cs="Arial"/>
                <w:lang w:eastAsia="ru-RU"/>
              </w:rPr>
            </w:pPr>
          </w:p>
          <w:p w:rsidR="00E46CD4" w:rsidRPr="00E46CD4" w:rsidRDefault="00E46CD4" w:rsidP="00E46CD4">
            <w:pPr>
              <w:suppressAutoHyphens w:val="0"/>
              <w:spacing w:after="0"/>
              <w:ind w:left="57"/>
              <w:jc w:val="center"/>
              <w:rPr>
                <w:rFonts w:cs="Arial"/>
                <w:lang w:eastAsia="ru-RU"/>
              </w:rPr>
            </w:pPr>
          </w:p>
          <w:p w:rsidR="00E46CD4" w:rsidRPr="00E46CD4" w:rsidRDefault="00E46CD4" w:rsidP="00E46CD4">
            <w:pPr>
              <w:suppressAutoHyphens w:val="0"/>
              <w:spacing w:after="0"/>
              <w:ind w:left="57"/>
              <w:jc w:val="center"/>
              <w:rPr>
                <w:rFonts w:cs="Arial"/>
                <w:lang w:eastAsia="ru-RU"/>
              </w:rPr>
            </w:pPr>
          </w:p>
          <w:p w:rsidR="00E46CD4" w:rsidRPr="00E46CD4" w:rsidRDefault="00E46CD4" w:rsidP="00E46CD4">
            <w:pPr>
              <w:suppressAutoHyphens w:val="0"/>
              <w:spacing w:after="0"/>
              <w:ind w:left="57"/>
              <w:jc w:val="center"/>
              <w:rPr>
                <w:rFonts w:cs="Arial"/>
                <w:lang w:eastAsia="ru-RU"/>
              </w:rPr>
            </w:pPr>
            <w:r w:rsidRPr="00E46CD4">
              <w:rPr>
                <w:rFonts w:cs="Arial"/>
                <w:lang w:eastAsia="ru-RU"/>
              </w:rPr>
              <w:t>потеря эластичности изоляции проводов</w:t>
            </w:r>
          </w:p>
        </w:tc>
      </w:tr>
      <w:tr w:rsidR="00E46CD4" w:rsidRPr="00E46CD4" w:rsidTr="003617D8">
        <w:trPr>
          <w:cantSplit/>
        </w:trPr>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электроснабжение</w:t>
            </w:r>
          </w:p>
        </w:tc>
        <w:tc>
          <w:tcPr>
            <w:tcW w:w="2700" w:type="dxa"/>
            <w:vMerge/>
            <w:tcBorders>
              <w:left w:val="nil"/>
              <w:right w:val="single" w:sz="4" w:space="0" w:color="auto"/>
            </w:tcBorders>
            <w:vAlign w:val="center"/>
            <w:hideMark/>
          </w:tcPr>
          <w:p w:rsidR="00E46CD4" w:rsidRPr="00E46CD4" w:rsidRDefault="00E46CD4" w:rsidP="00E46CD4">
            <w:pPr>
              <w:spacing w:after="0"/>
              <w:ind w:left="57"/>
              <w:jc w:val="center"/>
              <w:rPr>
                <w:rFonts w:cs="Arial"/>
                <w:lang w:eastAsia="ru-RU"/>
              </w:rPr>
            </w:pPr>
          </w:p>
        </w:tc>
        <w:tc>
          <w:tcPr>
            <w:tcW w:w="3420" w:type="dxa"/>
            <w:vMerge/>
            <w:tcBorders>
              <w:top w:val="single" w:sz="4" w:space="0" w:color="auto"/>
              <w:left w:val="nil"/>
              <w:bottom w:val="nil"/>
              <w:right w:val="single" w:sz="4" w:space="0" w:color="auto"/>
            </w:tcBorders>
            <w:vAlign w:val="center"/>
            <w:hideMark/>
          </w:tcPr>
          <w:p w:rsidR="00E46CD4" w:rsidRPr="00E46CD4" w:rsidRDefault="00E46CD4" w:rsidP="00E46CD4">
            <w:pPr>
              <w:suppressAutoHyphens w:val="0"/>
              <w:spacing w:after="0"/>
              <w:jc w:val="left"/>
              <w:rPr>
                <w:rFonts w:cs="Arial"/>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холодное водоснабжение</w:t>
            </w:r>
          </w:p>
        </w:tc>
        <w:tc>
          <w:tcPr>
            <w:tcW w:w="2700" w:type="dxa"/>
            <w:vMerge/>
            <w:tcBorders>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p>
        </w:tc>
        <w:tc>
          <w:tcPr>
            <w:tcW w:w="342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lastRenderedPageBreak/>
              <w:t>горячее водоснабжение</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водоотведение</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газоснабжение</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отопление (от внешних котельных)</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отопление (от домовой котельной) печи</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Печное</w:t>
            </w:r>
          </w:p>
        </w:tc>
        <w:tc>
          <w:tcPr>
            <w:tcW w:w="342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удовлетворительное</w:t>
            </w: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калориферы</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АГВ</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r>
      <w:tr w:rsidR="00E46CD4" w:rsidRPr="00E46CD4" w:rsidTr="003617D8">
        <w:tc>
          <w:tcPr>
            <w:tcW w:w="3780" w:type="dxa"/>
            <w:tcBorders>
              <w:top w:val="nil"/>
              <w:left w:val="single" w:sz="4" w:space="0" w:color="auto"/>
              <w:bottom w:val="single" w:sz="4" w:space="0" w:color="auto"/>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(другое)</w:t>
            </w:r>
          </w:p>
        </w:tc>
        <w:tc>
          <w:tcPr>
            <w:tcW w:w="2700" w:type="dxa"/>
            <w:tcBorders>
              <w:top w:val="nil"/>
              <w:left w:val="nil"/>
              <w:bottom w:val="single" w:sz="4" w:space="0" w:color="auto"/>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c>
          <w:tcPr>
            <w:tcW w:w="3420" w:type="dxa"/>
            <w:tcBorders>
              <w:top w:val="nil"/>
              <w:left w:val="nil"/>
              <w:bottom w:val="single" w:sz="4" w:space="0" w:color="auto"/>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r>
      <w:tr w:rsidR="00E46CD4" w:rsidRPr="00E46CD4" w:rsidTr="003617D8">
        <w:tc>
          <w:tcPr>
            <w:tcW w:w="3780" w:type="dxa"/>
            <w:tcBorders>
              <w:top w:val="single" w:sz="4" w:space="0" w:color="auto"/>
              <w:left w:val="single" w:sz="4" w:space="0" w:color="auto"/>
              <w:bottom w:val="single" w:sz="4" w:space="0" w:color="auto"/>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11. Крыльца</w:t>
            </w:r>
          </w:p>
        </w:tc>
        <w:tc>
          <w:tcPr>
            <w:tcW w:w="270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Деревянные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удовлетворительное</w:t>
            </w:r>
          </w:p>
        </w:tc>
      </w:tr>
    </w:tbl>
    <w:p w:rsidR="009D0AFE" w:rsidRDefault="009D0AFE" w:rsidP="009D0AFE">
      <w:pPr>
        <w:widowControl w:val="0"/>
        <w:suppressAutoHyphens w:val="0"/>
        <w:spacing w:after="0"/>
        <w:ind w:left="6521" w:right="849"/>
        <w:rPr>
          <w:rFonts w:eastAsia="Arial Unicode MS" w:cs="Arial"/>
          <w:color w:val="000000"/>
          <w:sz w:val="22"/>
          <w:szCs w:val="22"/>
          <w:lang w:eastAsia="ru-RU" w:bidi="ru-RU"/>
        </w:rPr>
      </w:pPr>
    </w:p>
    <w:p w:rsidR="008764BD" w:rsidRDefault="00EC772B" w:rsidP="008764BD">
      <w:pPr>
        <w:suppressAutoHyphens w:val="0"/>
        <w:spacing w:before="120" w:after="0"/>
        <w:jc w:val="center"/>
        <w:rPr>
          <w:rFonts w:cs="Arial"/>
          <w:lang w:eastAsia="ru-RU"/>
        </w:rPr>
      </w:pPr>
      <w:r>
        <w:rPr>
          <w:rFonts w:cs="Arial"/>
          <w:lang w:eastAsia="ru-RU"/>
        </w:rPr>
        <w:t>Заместитель</w:t>
      </w:r>
      <w:r w:rsidR="008764BD">
        <w:rPr>
          <w:rFonts w:cs="Arial"/>
          <w:lang w:eastAsia="ru-RU"/>
        </w:rPr>
        <w:t xml:space="preserve"> главы администрации по инфраструктуре, </w:t>
      </w:r>
    </w:p>
    <w:p w:rsidR="008764BD" w:rsidRDefault="008764BD" w:rsidP="008764BD">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8764BD" w:rsidRDefault="00EC772B" w:rsidP="008764BD">
      <w:pPr>
        <w:suppressAutoHyphens w:val="0"/>
        <w:spacing w:after="0"/>
        <w:jc w:val="center"/>
        <w:rPr>
          <w:rFonts w:cs="Arial"/>
          <w:lang w:eastAsia="ru-RU"/>
        </w:rPr>
      </w:pPr>
      <w:r>
        <w:rPr>
          <w:rFonts w:cs="Arial"/>
          <w:lang w:eastAsia="ru-RU"/>
        </w:rPr>
        <w:t>начальник</w:t>
      </w:r>
      <w:r w:rsidR="008764BD">
        <w:rPr>
          <w:rFonts w:cs="Arial"/>
          <w:lang w:eastAsia="ru-RU"/>
        </w:rPr>
        <w:t xml:space="preserve"> УИХК администрации Котласского муниципального округа</w:t>
      </w:r>
    </w:p>
    <w:p w:rsidR="008764BD" w:rsidRDefault="008764BD" w:rsidP="008764BD">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8764BD" w:rsidTr="009954FA">
        <w:tc>
          <w:tcPr>
            <w:tcW w:w="2580"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283" w:type="dxa"/>
            <w:vAlign w:val="bottom"/>
          </w:tcPr>
          <w:p w:rsidR="008764BD" w:rsidRDefault="008764BD" w:rsidP="009954FA">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8764BD" w:rsidRDefault="00EC772B" w:rsidP="009954FA">
            <w:pPr>
              <w:suppressAutoHyphens w:val="0"/>
              <w:spacing w:after="0"/>
              <w:jc w:val="center"/>
              <w:rPr>
                <w:rFonts w:cs="Arial"/>
                <w:lang w:eastAsia="ru-RU"/>
              </w:rPr>
            </w:pPr>
            <w:proofErr w:type="spellStart"/>
            <w:r w:rsidRPr="00EC772B">
              <w:rPr>
                <w:rFonts w:cs="Arial"/>
                <w:lang w:eastAsia="ru-RU"/>
              </w:rPr>
              <w:t>В.П.Проскуряков</w:t>
            </w:r>
            <w:proofErr w:type="spellEnd"/>
          </w:p>
        </w:tc>
      </w:tr>
      <w:tr w:rsidR="008764BD" w:rsidTr="009954FA">
        <w:tc>
          <w:tcPr>
            <w:tcW w:w="2580" w:type="dxa"/>
            <w:hideMark/>
          </w:tcPr>
          <w:p w:rsidR="008764BD" w:rsidRDefault="008764BD" w:rsidP="009954FA">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8764BD" w:rsidRDefault="008764BD" w:rsidP="009954FA">
            <w:pPr>
              <w:suppressAutoHyphens w:val="0"/>
              <w:spacing w:after="0"/>
              <w:jc w:val="left"/>
              <w:rPr>
                <w:rFonts w:cs="Arial"/>
                <w:sz w:val="18"/>
                <w:szCs w:val="18"/>
                <w:lang w:eastAsia="ru-RU"/>
              </w:rPr>
            </w:pPr>
          </w:p>
        </w:tc>
        <w:tc>
          <w:tcPr>
            <w:tcW w:w="3402" w:type="dxa"/>
            <w:hideMark/>
          </w:tcPr>
          <w:p w:rsidR="008764BD" w:rsidRDefault="008764BD" w:rsidP="009954FA">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8764BD" w:rsidRDefault="008764BD" w:rsidP="008764BD">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8764BD" w:rsidTr="009954FA">
        <w:tc>
          <w:tcPr>
            <w:tcW w:w="187" w:type="dxa"/>
            <w:vAlign w:val="bottom"/>
            <w:hideMark/>
          </w:tcPr>
          <w:p w:rsidR="008764BD" w:rsidRDefault="008764BD" w:rsidP="009954FA">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255" w:type="dxa"/>
            <w:vAlign w:val="bottom"/>
            <w:hideMark/>
          </w:tcPr>
          <w:p w:rsidR="008764BD" w:rsidRDefault="008764BD" w:rsidP="009954FA">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465" w:type="dxa"/>
            <w:vAlign w:val="bottom"/>
            <w:hideMark/>
          </w:tcPr>
          <w:p w:rsidR="008764BD" w:rsidRDefault="008764BD" w:rsidP="009954FA">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8764BD" w:rsidRDefault="008764BD" w:rsidP="009954FA">
            <w:pPr>
              <w:suppressAutoHyphens w:val="0"/>
              <w:spacing w:after="0"/>
              <w:jc w:val="left"/>
              <w:rPr>
                <w:rFonts w:cs="Arial"/>
                <w:lang w:eastAsia="ru-RU"/>
              </w:rPr>
            </w:pPr>
          </w:p>
        </w:tc>
        <w:tc>
          <w:tcPr>
            <w:tcW w:w="255" w:type="dxa"/>
            <w:vAlign w:val="bottom"/>
            <w:hideMark/>
          </w:tcPr>
          <w:p w:rsidR="008764BD" w:rsidRDefault="008764BD" w:rsidP="009954FA">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8764BD" w:rsidRDefault="008764BD" w:rsidP="008764BD">
      <w:pPr>
        <w:suppressAutoHyphens w:val="0"/>
        <w:spacing w:before="400" w:after="0"/>
        <w:jc w:val="left"/>
        <w:rPr>
          <w:rFonts w:cs="Arial"/>
          <w:lang w:eastAsia="ru-RU"/>
        </w:rPr>
      </w:pPr>
      <w:r>
        <w:rPr>
          <w:rFonts w:cs="Arial"/>
          <w:lang w:eastAsia="ru-RU"/>
        </w:rPr>
        <w:t>М.П.</w:t>
      </w:r>
    </w:p>
    <w:p w:rsidR="009D0AFE" w:rsidRDefault="009D0AFE">
      <w:pPr>
        <w:suppressAutoHyphens w:val="0"/>
        <w:spacing w:after="0"/>
        <w:jc w:val="left"/>
        <w:rPr>
          <w:sz w:val="22"/>
          <w:szCs w:val="22"/>
          <w:lang w:eastAsia="ru-RU"/>
        </w:rPr>
      </w:pPr>
      <w:r>
        <w:rPr>
          <w:sz w:val="22"/>
          <w:szCs w:val="22"/>
          <w:lang w:eastAsia="ru-RU"/>
        </w:rPr>
        <w:br w:type="page"/>
      </w:r>
    </w:p>
    <w:p w:rsidR="009D0AFE" w:rsidRDefault="009D0AFE" w:rsidP="009D0AFE">
      <w:pPr>
        <w:suppressAutoHyphens w:val="0"/>
        <w:spacing w:after="0"/>
        <w:jc w:val="right"/>
        <w:rPr>
          <w:rFonts w:cs="Arial"/>
          <w:sz w:val="20"/>
          <w:szCs w:val="20"/>
          <w:lang w:eastAsia="ru-RU"/>
        </w:rPr>
      </w:pPr>
      <w:r>
        <w:rPr>
          <w:rFonts w:cs="Arial"/>
          <w:sz w:val="20"/>
          <w:szCs w:val="20"/>
          <w:lang w:eastAsia="ru-RU"/>
        </w:rPr>
        <w:lastRenderedPageBreak/>
        <w:t>Приложение  № 2 (ЛОТ 6)</w:t>
      </w:r>
    </w:p>
    <w:p w:rsidR="009D0AFE" w:rsidRDefault="009D0AFE" w:rsidP="009D0AFE">
      <w:pPr>
        <w:suppressAutoHyphens w:val="0"/>
        <w:spacing w:after="0"/>
        <w:ind w:left="6577" w:hanging="997"/>
        <w:jc w:val="left"/>
        <w:rPr>
          <w:rFonts w:cs="Arial"/>
          <w:sz w:val="20"/>
          <w:szCs w:val="20"/>
          <w:lang w:eastAsia="ru-RU"/>
        </w:rPr>
      </w:pPr>
      <w:r>
        <w:rPr>
          <w:rFonts w:cs="Arial"/>
          <w:sz w:val="20"/>
          <w:szCs w:val="20"/>
          <w:lang w:eastAsia="ru-RU"/>
        </w:rPr>
        <w:t xml:space="preserve">         к договору  №___ от  «____»__________ </w:t>
      </w:r>
      <w:r w:rsidR="003E0E17">
        <w:rPr>
          <w:rFonts w:cs="Arial"/>
          <w:sz w:val="20"/>
          <w:szCs w:val="20"/>
          <w:lang w:eastAsia="ru-RU"/>
        </w:rPr>
        <w:t>2026</w:t>
      </w:r>
      <w:r>
        <w:rPr>
          <w:rFonts w:cs="Arial"/>
          <w:sz w:val="20"/>
          <w:szCs w:val="20"/>
          <w:lang w:eastAsia="ru-RU"/>
        </w:rPr>
        <w:t xml:space="preserve">  г.</w:t>
      </w:r>
    </w:p>
    <w:p w:rsidR="009D0AFE" w:rsidRDefault="00EC772B" w:rsidP="009D0AFE">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w:t>
      </w:r>
      <w:r w:rsidR="009D0AFE">
        <w:rPr>
          <w:rFonts w:eastAsia="Arial Unicode MS" w:cs="Arial"/>
          <w:color w:val="000000"/>
          <w:sz w:val="22"/>
          <w:szCs w:val="22"/>
          <w:lang w:eastAsia="ru-RU" w:bidi="ru-RU"/>
        </w:rPr>
        <w:t>аместител</w:t>
      </w:r>
      <w:r>
        <w:rPr>
          <w:rFonts w:eastAsia="Arial Unicode MS" w:cs="Arial"/>
          <w:color w:val="000000"/>
          <w:sz w:val="22"/>
          <w:szCs w:val="22"/>
          <w:lang w:eastAsia="ru-RU" w:bidi="ru-RU"/>
        </w:rPr>
        <w:t>ь</w:t>
      </w:r>
      <w:r w:rsidR="009D0AFE">
        <w:rPr>
          <w:rFonts w:eastAsia="Arial Unicode MS" w:cs="Arial"/>
          <w:color w:val="000000"/>
          <w:sz w:val="22"/>
          <w:szCs w:val="22"/>
          <w:lang w:eastAsia="ru-RU" w:bidi="ru-RU"/>
        </w:rPr>
        <w:t xml:space="preserve"> главы администрации по инфраструктуре, начальник Управления </w:t>
      </w:r>
      <w:proofErr w:type="spellStart"/>
      <w:r w:rsidR="009D0AFE">
        <w:rPr>
          <w:rFonts w:eastAsia="Arial Unicode MS" w:cs="Arial"/>
          <w:color w:val="000000"/>
          <w:sz w:val="22"/>
          <w:szCs w:val="22"/>
          <w:lang w:eastAsia="ru-RU" w:bidi="ru-RU"/>
        </w:rPr>
        <w:t>имущественно</w:t>
      </w:r>
      <w:proofErr w:type="spellEnd"/>
      <w:r w:rsidR="009D0AFE">
        <w:rPr>
          <w:rFonts w:eastAsia="Arial Unicode MS" w:cs="Arial"/>
          <w:color w:val="000000"/>
          <w:sz w:val="22"/>
          <w:szCs w:val="22"/>
          <w:lang w:eastAsia="ru-RU" w:bidi="ru-RU"/>
        </w:rPr>
        <w:t xml:space="preserve">-хозяйственного комплекса администрации </w:t>
      </w:r>
      <w:proofErr w:type="spellStart"/>
      <w:r w:rsidR="009D0AFE">
        <w:rPr>
          <w:rFonts w:eastAsia="Arial Unicode MS" w:cs="Arial"/>
          <w:color w:val="000000"/>
          <w:sz w:val="22"/>
          <w:szCs w:val="22"/>
          <w:lang w:eastAsia="ru-RU" w:bidi="ru-RU"/>
        </w:rPr>
        <w:t>Котласского</w:t>
      </w:r>
      <w:proofErr w:type="spellEnd"/>
      <w:r w:rsidR="009D0AFE">
        <w:rPr>
          <w:rFonts w:eastAsia="Arial Unicode MS" w:cs="Arial"/>
          <w:color w:val="000000"/>
          <w:sz w:val="22"/>
          <w:szCs w:val="22"/>
          <w:lang w:eastAsia="ru-RU" w:bidi="ru-RU"/>
        </w:rPr>
        <w:t xml:space="preserve"> муниципального округа Архангельской области</w:t>
      </w:r>
    </w:p>
    <w:p w:rsidR="009D0AFE" w:rsidRDefault="009D0AFE" w:rsidP="009D0AF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9D0AFE" w:rsidRDefault="009D0AFE" w:rsidP="009D0AF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9D0AFE" w:rsidRDefault="009D0AFE" w:rsidP="009D0AF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9D0AFE" w:rsidRDefault="009D0AFE" w:rsidP="009D0AF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9D0AFE" w:rsidRDefault="009D0AFE" w:rsidP="009D0AF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9D0AFE" w:rsidRDefault="009D0AFE" w:rsidP="009D0AF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D0AFE" w:rsidTr="003617D8">
        <w:tc>
          <w:tcPr>
            <w:tcW w:w="187" w:type="dxa"/>
            <w:vAlign w:val="bottom"/>
            <w:hideMark/>
          </w:tcPr>
          <w:p w:rsidR="009D0AFE" w:rsidRDefault="009D0AFE" w:rsidP="003617D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D0AFE" w:rsidRDefault="009D0AFE" w:rsidP="003617D8">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D0AFE" w:rsidRDefault="009D0AFE" w:rsidP="003617D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D0AFE" w:rsidRDefault="009D0AFE" w:rsidP="003617D8">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D0AFE" w:rsidRDefault="009D0AFE" w:rsidP="003617D8">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D0AFE" w:rsidRDefault="003E0E17" w:rsidP="003617D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lang w:eastAsia="ru-RU" w:bidi="ru-RU"/>
              </w:rPr>
              <w:t>6</w:t>
            </w:r>
          </w:p>
        </w:tc>
        <w:tc>
          <w:tcPr>
            <w:tcW w:w="255" w:type="dxa"/>
            <w:vAlign w:val="bottom"/>
            <w:hideMark/>
          </w:tcPr>
          <w:p w:rsidR="009D0AFE" w:rsidRDefault="009D0AFE" w:rsidP="003617D8">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9D0AFE" w:rsidRDefault="009D0AFE" w:rsidP="009D0AFE">
      <w:pPr>
        <w:widowControl w:val="0"/>
        <w:suppressAutoHyphens w:val="0"/>
        <w:spacing w:after="0"/>
        <w:ind w:left="6521" w:right="849"/>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9D0AFE" w:rsidRPr="00ED6F8A" w:rsidRDefault="009D0AFE" w:rsidP="009D0AFE">
      <w:pPr>
        <w:suppressAutoHyphens w:val="0"/>
        <w:spacing w:before="400" w:after="0"/>
        <w:jc w:val="center"/>
        <w:outlineLvl w:val="0"/>
        <w:rPr>
          <w:b/>
          <w:bCs/>
          <w:sz w:val="22"/>
          <w:szCs w:val="22"/>
          <w:lang w:eastAsia="ru-RU"/>
        </w:rPr>
      </w:pPr>
      <w:r w:rsidRPr="00ED6F8A">
        <w:rPr>
          <w:b/>
          <w:bCs/>
          <w:sz w:val="22"/>
          <w:szCs w:val="22"/>
          <w:lang w:eastAsia="ru-RU"/>
        </w:rPr>
        <w:t>АКТ</w:t>
      </w:r>
    </w:p>
    <w:p w:rsidR="009D0AFE" w:rsidRDefault="009D0AFE" w:rsidP="009D0AFE">
      <w:pPr>
        <w:spacing w:before="80"/>
        <w:jc w:val="center"/>
        <w:rPr>
          <w:b/>
          <w:bCs/>
          <w:sz w:val="26"/>
          <w:szCs w:val="26"/>
        </w:rPr>
      </w:pPr>
      <w:r>
        <w:rPr>
          <w:b/>
          <w:bCs/>
          <w:sz w:val="26"/>
          <w:szCs w:val="26"/>
        </w:rPr>
        <w:t>о состоянии общего имущества собственников помещений</w:t>
      </w:r>
      <w:r>
        <w:rPr>
          <w:b/>
          <w:bCs/>
          <w:sz w:val="26"/>
          <w:szCs w:val="26"/>
        </w:rPr>
        <w:br/>
        <w:t>в многоквартирном доме, являющегося объектом конкурса</w:t>
      </w:r>
    </w:p>
    <w:p w:rsidR="009D0AFE" w:rsidRDefault="009D0AFE" w:rsidP="009D0AFE">
      <w:pPr>
        <w:spacing w:before="240"/>
        <w:jc w:val="center"/>
        <w:outlineLvl w:val="0"/>
      </w:pPr>
      <w:r>
        <w:rPr>
          <w:lang w:val="en-US"/>
        </w:rPr>
        <w:t>I</w:t>
      </w:r>
      <w:r>
        <w:t>. Общие сведения о многоквартирном доме</w:t>
      </w:r>
    </w:p>
    <w:p w:rsidR="009D0AFE" w:rsidRPr="004148F1" w:rsidRDefault="009D0AFE" w:rsidP="009D0AFE">
      <w:pPr>
        <w:spacing w:before="240"/>
        <w:ind w:firstLine="567"/>
        <w:rPr>
          <w:sz w:val="2"/>
          <w:szCs w:val="2"/>
          <w:u w:val="single"/>
        </w:rPr>
      </w:pPr>
      <w:r>
        <w:t xml:space="preserve">1. Адрес многоквартирного дома </w:t>
      </w:r>
      <w:r w:rsidRPr="00FC55FE">
        <w:rPr>
          <w:u w:val="single"/>
        </w:rPr>
        <w:t>Архангельская обл</w:t>
      </w:r>
      <w:r>
        <w:rPr>
          <w:u w:val="single"/>
        </w:rPr>
        <w:t>асть</w:t>
      </w:r>
      <w:r w:rsidRPr="00FC55FE">
        <w:rPr>
          <w:u w:val="single"/>
        </w:rPr>
        <w:t>,</w:t>
      </w:r>
      <w:r>
        <w:rPr>
          <w:u w:val="single"/>
        </w:rPr>
        <w:t xml:space="preserve"> </w:t>
      </w:r>
      <w:proofErr w:type="spellStart"/>
      <w:r w:rsidRPr="00FC55FE">
        <w:rPr>
          <w:u w:val="single"/>
        </w:rPr>
        <w:t>Котласский</w:t>
      </w:r>
      <w:proofErr w:type="spellEnd"/>
      <w:r w:rsidRPr="00FC55FE">
        <w:rPr>
          <w:u w:val="single"/>
        </w:rPr>
        <w:t xml:space="preserve"> </w:t>
      </w:r>
      <w:r>
        <w:rPr>
          <w:u w:val="single"/>
        </w:rPr>
        <w:t>муниципальный округ</w:t>
      </w:r>
      <w:r w:rsidRPr="00FC55FE">
        <w:rPr>
          <w:u w:val="single"/>
        </w:rPr>
        <w:t xml:space="preserve">, </w:t>
      </w:r>
      <w:proofErr w:type="spellStart"/>
      <w:r w:rsidRPr="004148F1">
        <w:rPr>
          <w:u w:val="single"/>
        </w:rPr>
        <w:t>пос</w:t>
      </w:r>
      <w:proofErr w:type="gramStart"/>
      <w:r w:rsidRPr="004148F1">
        <w:rPr>
          <w:u w:val="single"/>
        </w:rPr>
        <w:t>.Ч</w:t>
      </w:r>
      <w:proofErr w:type="gramEnd"/>
      <w:r w:rsidRPr="004148F1">
        <w:rPr>
          <w:u w:val="single"/>
        </w:rPr>
        <w:t>еремушский</w:t>
      </w:r>
      <w:proofErr w:type="spellEnd"/>
      <w:r w:rsidRPr="004148F1">
        <w:rPr>
          <w:u w:val="single"/>
        </w:rPr>
        <w:t xml:space="preserve">,  ул. </w:t>
      </w:r>
      <w:r>
        <w:rPr>
          <w:u w:val="single"/>
        </w:rPr>
        <w:t>Рабочая, д. 25</w:t>
      </w:r>
    </w:p>
    <w:p w:rsidR="009D0AFE" w:rsidRPr="0053186E" w:rsidRDefault="009D0AFE" w:rsidP="009D0AFE">
      <w:pPr>
        <w:ind w:firstLine="567"/>
      </w:pPr>
      <w:r>
        <w:t xml:space="preserve">2. Кадастровый номер многоквартирного дома (при его наличии) </w:t>
      </w:r>
      <w:r w:rsidR="00A94638" w:rsidRPr="00A94638">
        <w:rPr>
          <w:u w:val="single"/>
        </w:rPr>
        <w:t>29:07:180201:1104</w:t>
      </w:r>
    </w:p>
    <w:p w:rsidR="009D0AFE" w:rsidRDefault="009D0AFE" w:rsidP="009D0AFE">
      <w:pPr>
        <w:ind w:firstLine="567"/>
        <w:rPr>
          <w:sz w:val="2"/>
          <w:szCs w:val="2"/>
        </w:rPr>
      </w:pPr>
      <w:r>
        <w:t>3. Серия, тип постройки  4-х квартирный жилой дом</w:t>
      </w:r>
    </w:p>
    <w:p w:rsidR="009D0AFE" w:rsidRDefault="00A94638" w:rsidP="009D0AFE">
      <w:pPr>
        <w:ind w:firstLine="567"/>
        <w:rPr>
          <w:sz w:val="2"/>
          <w:szCs w:val="2"/>
        </w:rPr>
      </w:pPr>
      <w:r>
        <w:t>4. Год постройки  1963</w:t>
      </w:r>
    </w:p>
    <w:p w:rsidR="009D0AFE" w:rsidRDefault="009D0AFE" w:rsidP="009D0AFE">
      <w:pPr>
        <w:ind w:firstLine="567"/>
        <w:rPr>
          <w:sz w:val="2"/>
          <w:szCs w:val="2"/>
        </w:rPr>
      </w:pPr>
      <w:r>
        <w:t>5. Степень износа по данным государ</w:t>
      </w:r>
      <w:r w:rsidR="00A94638">
        <w:t xml:space="preserve">ственного технического учета  63 </w:t>
      </w:r>
      <w:r>
        <w:t>%</w:t>
      </w:r>
    </w:p>
    <w:p w:rsidR="009D0AFE" w:rsidRDefault="009D0AFE" w:rsidP="009D0AFE">
      <w:pPr>
        <w:ind w:firstLine="567"/>
        <w:rPr>
          <w:sz w:val="2"/>
          <w:szCs w:val="2"/>
        </w:rPr>
      </w:pPr>
      <w:r>
        <w:t>6. Степень фактического износа</w:t>
      </w:r>
    </w:p>
    <w:p w:rsidR="009D0AFE" w:rsidRDefault="009D0AFE" w:rsidP="009D0AFE">
      <w:pPr>
        <w:ind w:firstLine="567"/>
        <w:rPr>
          <w:sz w:val="2"/>
          <w:szCs w:val="2"/>
        </w:rPr>
      </w:pPr>
      <w:r>
        <w:t>7. Год последнего капитального ремонта</w:t>
      </w:r>
    </w:p>
    <w:p w:rsidR="009D0AFE" w:rsidRDefault="009D0AFE" w:rsidP="009D0AFE">
      <w:pPr>
        <w:ind w:firstLine="567"/>
        <w:rPr>
          <w:sz w:val="2"/>
          <w:szCs w:val="2"/>
        </w:rPr>
      </w:pPr>
      <w:r>
        <w:t>8. Реквизиты правового акта о признании многоквартирного дома аварийным и подлежащим сносу</w:t>
      </w:r>
    </w:p>
    <w:p w:rsidR="009D0AFE" w:rsidRDefault="009D0AFE" w:rsidP="009D0AFE">
      <w:pPr>
        <w:ind w:firstLine="567"/>
        <w:rPr>
          <w:sz w:val="2"/>
          <w:szCs w:val="2"/>
        </w:rPr>
      </w:pPr>
      <w:r>
        <w:t>9. Количество этажей  1</w:t>
      </w:r>
    </w:p>
    <w:p w:rsidR="009D0AFE" w:rsidRDefault="009D0AFE" w:rsidP="009D0AFE">
      <w:pPr>
        <w:ind w:firstLine="567"/>
        <w:rPr>
          <w:sz w:val="2"/>
          <w:szCs w:val="2"/>
        </w:rPr>
      </w:pPr>
      <w:r>
        <w:t>10. Наличие подвала</w:t>
      </w:r>
    </w:p>
    <w:p w:rsidR="009D0AFE" w:rsidRDefault="009D0AFE" w:rsidP="009D0AFE">
      <w:pPr>
        <w:ind w:firstLine="567"/>
        <w:rPr>
          <w:sz w:val="2"/>
          <w:szCs w:val="2"/>
        </w:rPr>
      </w:pPr>
      <w:r>
        <w:t>11. Наличие цокольного этажа</w:t>
      </w:r>
    </w:p>
    <w:p w:rsidR="009D0AFE" w:rsidRDefault="009D0AFE" w:rsidP="009D0AFE">
      <w:pPr>
        <w:ind w:firstLine="567"/>
        <w:rPr>
          <w:sz w:val="2"/>
          <w:szCs w:val="2"/>
        </w:rPr>
      </w:pPr>
      <w:r>
        <w:t>12. Наличие мансарды</w:t>
      </w:r>
    </w:p>
    <w:p w:rsidR="009D0AFE" w:rsidRDefault="009D0AFE" w:rsidP="009D0AFE">
      <w:pPr>
        <w:ind w:firstLine="567"/>
        <w:rPr>
          <w:sz w:val="2"/>
          <w:szCs w:val="2"/>
        </w:rPr>
      </w:pPr>
      <w:r>
        <w:t>13. Наличие мезонина</w:t>
      </w:r>
    </w:p>
    <w:p w:rsidR="009D0AFE" w:rsidRDefault="009D0AFE" w:rsidP="009D0AFE">
      <w:pPr>
        <w:ind w:firstLine="567"/>
        <w:rPr>
          <w:sz w:val="2"/>
          <w:szCs w:val="2"/>
        </w:rPr>
      </w:pPr>
      <w:r>
        <w:t>14. Количество квартир 4</w:t>
      </w:r>
    </w:p>
    <w:p w:rsidR="009D0AFE" w:rsidRDefault="009D0AFE" w:rsidP="009D0AFE">
      <w:pPr>
        <w:ind w:firstLine="567"/>
        <w:rPr>
          <w:sz w:val="2"/>
          <w:szCs w:val="2"/>
        </w:rPr>
      </w:pPr>
      <w:r>
        <w:t>15. Количество нежилых помещений, не входящих в состав общего имущества</w:t>
      </w:r>
    </w:p>
    <w:p w:rsidR="009D0AFE" w:rsidRDefault="009D0AFE" w:rsidP="009D0AFE">
      <w:pPr>
        <w:ind w:firstLine="567"/>
        <w:rPr>
          <w:sz w:val="2"/>
          <w:szCs w:val="2"/>
        </w:rPr>
      </w:pPr>
      <w:r>
        <w:t xml:space="preserve">16. Реквизиты правового акта о признании всех жилых помещений в многоквартирном доме </w:t>
      </w:r>
      <w:proofErr w:type="gramStart"/>
      <w:r>
        <w:t>непригодными</w:t>
      </w:r>
      <w:proofErr w:type="gramEnd"/>
      <w:r>
        <w:t xml:space="preserve"> для проживания  </w:t>
      </w:r>
    </w:p>
    <w:p w:rsidR="009D0AFE" w:rsidRDefault="009D0AFE" w:rsidP="009D0AFE">
      <w:pPr>
        <w:ind w:firstLine="567"/>
        <w:rPr>
          <w:sz w:val="2"/>
          <w:szCs w:val="2"/>
        </w:rPr>
      </w:pPr>
      <w: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9D0AFE" w:rsidRDefault="009D0AFE" w:rsidP="009D0AFE">
      <w:pPr>
        <w:tabs>
          <w:tab w:val="center" w:pos="5387"/>
          <w:tab w:val="left" w:pos="7371"/>
        </w:tabs>
        <w:ind w:firstLine="567"/>
      </w:pPr>
      <w:r>
        <w:t xml:space="preserve">18. Строительный объем </w:t>
      </w:r>
      <w:r w:rsidR="00A94638">
        <w:t>520</w:t>
      </w:r>
      <w:r>
        <w:t xml:space="preserve"> куб. м</w:t>
      </w:r>
    </w:p>
    <w:p w:rsidR="009D0AFE" w:rsidRDefault="009D0AFE" w:rsidP="009D0AFE">
      <w:pPr>
        <w:tabs>
          <w:tab w:val="center" w:pos="5387"/>
          <w:tab w:val="left" w:pos="7371"/>
        </w:tabs>
        <w:ind w:firstLine="567"/>
      </w:pPr>
      <w:r>
        <w:t>19. Площадь:</w:t>
      </w:r>
    </w:p>
    <w:p w:rsidR="009D0AFE" w:rsidRDefault="009D0AFE" w:rsidP="009D0AFE">
      <w:pPr>
        <w:tabs>
          <w:tab w:val="center" w:pos="2835"/>
          <w:tab w:val="left" w:pos="4678"/>
        </w:tabs>
        <w:ind w:firstLine="567"/>
        <w:rPr>
          <w:sz w:val="2"/>
          <w:szCs w:val="2"/>
        </w:rPr>
      </w:pPr>
      <w:r>
        <w:t xml:space="preserve">а) многоквартирного дома с лоджиями, балконами, шкафами, коридорами и лестничными клетками  </w:t>
      </w:r>
      <w:r w:rsidR="00A94638">
        <w:t>164,3</w:t>
      </w:r>
      <w:r>
        <w:t xml:space="preserve"> кв. м</w:t>
      </w:r>
    </w:p>
    <w:p w:rsidR="009D0AFE" w:rsidRDefault="009D0AFE" w:rsidP="009D0AFE">
      <w:pPr>
        <w:tabs>
          <w:tab w:val="center" w:pos="7598"/>
          <w:tab w:val="right" w:pos="10206"/>
        </w:tabs>
        <w:ind w:firstLine="567"/>
        <w:rPr>
          <w:sz w:val="2"/>
          <w:szCs w:val="2"/>
        </w:rPr>
      </w:pPr>
      <w:r>
        <w:t xml:space="preserve">б) жилых помещений (общая площадь квартир) </w:t>
      </w:r>
      <w:r w:rsidR="00A94638">
        <w:t>164,3</w:t>
      </w:r>
      <w:r>
        <w:t xml:space="preserve"> кв. м</w:t>
      </w:r>
    </w:p>
    <w:p w:rsidR="009D0AFE" w:rsidRDefault="009D0AFE" w:rsidP="009D0AFE">
      <w:pPr>
        <w:tabs>
          <w:tab w:val="center" w:pos="6096"/>
          <w:tab w:val="left" w:pos="8080"/>
        </w:tabs>
        <w:ind w:firstLine="567"/>
        <w:rPr>
          <w:sz w:val="2"/>
          <w:szCs w:val="2"/>
        </w:rPr>
      </w:pPr>
      <w:r>
        <w:lastRenderedPageBreak/>
        <w:t>в) нежилых помещений (общая площадь нежилых помещений, не входящих в состав общего имущества в многоквартирном доме)  кв. м</w:t>
      </w:r>
    </w:p>
    <w:p w:rsidR="009D0AFE" w:rsidRDefault="009D0AFE" w:rsidP="009D0AFE">
      <w:pPr>
        <w:tabs>
          <w:tab w:val="center" w:pos="6804"/>
          <w:tab w:val="left" w:pos="8931"/>
        </w:tabs>
        <w:ind w:firstLine="567"/>
        <w:rPr>
          <w:sz w:val="2"/>
          <w:szCs w:val="2"/>
        </w:rPr>
      </w:pPr>
      <w:r>
        <w:t>г) помещений общего пользования (общая площадь нежилых помещений, входящих в состав общего имущества в многоквартирном доме)  кв. м</w:t>
      </w:r>
    </w:p>
    <w:p w:rsidR="009D0AFE" w:rsidRDefault="009D0AFE" w:rsidP="009D0AFE">
      <w:pPr>
        <w:tabs>
          <w:tab w:val="center" w:pos="5245"/>
          <w:tab w:val="left" w:pos="7088"/>
        </w:tabs>
        <w:ind w:firstLine="567"/>
        <w:rPr>
          <w:sz w:val="2"/>
          <w:szCs w:val="2"/>
        </w:rPr>
      </w:pPr>
      <w:r>
        <w:t>20. Количество лестниц   шт.</w:t>
      </w:r>
    </w:p>
    <w:p w:rsidR="009D0AFE" w:rsidRDefault="009D0AFE" w:rsidP="009D0AFE">
      <w:pPr>
        <w:ind w:firstLine="567"/>
        <w:rPr>
          <w:sz w:val="2"/>
          <w:szCs w:val="2"/>
        </w:rPr>
      </w:pPr>
      <w:r>
        <w:t>21. Уборочная площадь лестниц (включая межквартирные лестничные площадки) кв. м</w:t>
      </w:r>
    </w:p>
    <w:p w:rsidR="009D0AFE" w:rsidRDefault="009D0AFE" w:rsidP="009D0AFE">
      <w:pPr>
        <w:tabs>
          <w:tab w:val="center" w:pos="7230"/>
          <w:tab w:val="left" w:pos="9356"/>
        </w:tabs>
        <w:ind w:firstLine="567"/>
        <w:rPr>
          <w:sz w:val="2"/>
          <w:szCs w:val="2"/>
        </w:rPr>
      </w:pPr>
      <w:r>
        <w:t>22. Уборочная площадь общих коридоров   кв. м</w:t>
      </w:r>
    </w:p>
    <w:p w:rsidR="009D0AFE" w:rsidRDefault="009D0AFE" w:rsidP="009D0AFE">
      <w:pPr>
        <w:tabs>
          <w:tab w:val="center" w:pos="6379"/>
          <w:tab w:val="left" w:pos="8505"/>
        </w:tabs>
        <w:ind w:firstLine="567"/>
        <w:rPr>
          <w:sz w:val="2"/>
          <w:szCs w:val="2"/>
        </w:rPr>
      </w:pPr>
      <w:r>
        <w:t>23. Уборочная площадь других помещений общего пользования (включая технические этажи, чердаки, технические подвалы)  кв. м</w:t>
      </w:r>
    </w:p>
    <w:p w:rsidR="009D0AFE" w:rsidRDefault="009D0AFE" w:rsidP="009D0AFE">
      <w:pPr>
        <w:ind w:firstLine="567"/>
        <w:rPr>
          <w:sz w:val="2"/>
          <w:szCs w:val="2"/>
        </w:rPr>
      </w:pPr>
      <w:r>
        <w:t xml:space="preserve">24. Площадь земельного участка, входящего в состав общего имущества многоквартирного дома </w:t>
      </w:r>
    </w:p>
    <w:p w:rsidR="009D0AFE" w:rsidRPr="001A1405" w:rsidRDefault="009D0AFE" w:rsidP="009D0AFE">
      <w:pPr>
        <w:ind w:firstLine="567"/>
      </w:pPr>
      <w:r>
        <w:t>25. Кадастровый номер земельного участка (при его наличии)</w:t>
      </w:r>
    </w:p>
    <w:p w:rsidR="009D0AFE" w:rsidRDefault="009D0AFE" w:rsidP="009D0AFE">
      <w:pPr>
        <w:spacing w:before="360" w:after="240"/>
        <w:jc w:val="center"/>
        <w:outlineLvl w:val="0"/>
      </w:pPr>
      <w:r>
        <w:rPr>
          <w:lang w:val="en-US"/>
        </w:rPr>
        <w:t>II</w:t>
      </w:r>
      <w:r>
        <w:t>. Техническое состояние многоквартирного дома, включая пристройки</w:t>
      </w:r>
    </w:p>
    <w:tbl>
      <w:tblPr>
        <w:tblW w:w="9900" w:type="dxa"/>
        <w:tblInd w:w="388" w:type="dxa"/>
        <w:tblLayout w:type="fixed"/>
        <w:tblCellMar>
          <w:left w:w="28" w:type="dxa"/>
          <w:right w:w="28" w:type="dxa"/>
        </w:tblCellMar>
        <w:tblLook w:val="0000" w:firstRow="0" w:lastRow="0" w:firstColumn="0" w:lastColumn="0" w:noHBand="0" w:noVBand="0"/>
      </w:tblPr>
      <w:tblGrid>
        <w:gridCol w:w="3240"/>
        <w:gridCol w:w="3060"/>
        <w:gridCol w:w="3600"/>
      </w:tblGrid>
      <w:tr w:rsidR="009D0AFE" w:rsidRPr="00BA58D4" w:rsidTr="003617D8">
        <w:tc>
          <w:tcPr>
            <w:tcW w:w="3240" w:type="dxa"/>
            <w:tcBorders>
              <w:top w:val="single" w:sz="4" w:space="0" w:color="auto"/>
              <w:left w:val="single" w:sz="4" w:space="0" w:color="auto"/>
              <w:bottom w:val="single" w:sz="4" w:space="0" w:color="auto"/>
              <w:right w:val="single" w:sz="4" w:space="0" w:color="auto"/>
            </w:tcBorders>
          </w:tcPr>
          <w:p w:rsidR="009D0AFE" w:rsidRPr="00BA58D4" w:rsidRDefault="009D0AFE" w:rsidP="003617D8">
            <w:pPr>
              <w:jc w:val="center"/>
            </w:pPr>
            <w:r w:rsidRPr="00BA58D4">
              <w:t>Наимено</w:t>
            </w:r>
            <w:r w:rsidRPr="00BA58D4">
              <w:softHyphen/>
              <w:t>вание конструк</w:t>
            </w:r>
            <w:r w:rsidRPr="00BA58D4">
              <w:softHyphen/>
              <w:t>тивных элементов</w:t>
            </w:r>
          </w:p>
        </w:tc>
        <w:tc>
          <w:tcPr>
            <w:tcW w:w="3060" w:type="dxa"/>
            <w:tcBorders>
              <w:top w:val="single" w:sz="4" w:space="0" w:color="auto"/>
              <w:left w:val="single" w:sz="4" w:space="0" w:color="auto"/>
              <w:bottom w:val="single" w:sz="4" w:space="0" w:color="auto"/>
              <w:right w:val="single" w:sz="4" w:space="0" w:color="auto"/>
            </w:tcBorders>
          </w:tcPr>
          <w:p w:rsidR="009D0AFE" w:rsidRPr="00BA58D4" w:rsidRDefault="009D0AFE" w:rsidP="003617D8">
            <w:pPr>
              <w:jc w:val="center"/>
            </w:pPr>
            <w:r w:rsidRPr="00BA58D4">
              <w:t>Описание элементов (материал, конструкция или система, отделка и прочее)</w:t>
            </w:r>
          </w:p>
        </w:tc>
        <w:tc>
          <w:tcPr>
            <w:tcW w:w="3600" w:type="dxa"/>
            <w:tcBorders>
              <w:top w:val="single" w:sz="4" w:space="0" w:color="auto"/>
              <w:left w:val="single" w:sz="4" w:space="0" w:color="auto"/>
              <w:bottom w:val="single" w:sz="4" w:space="0" w:color="auto"/>
              <w:right w:val="single" w:sz="4" w:space="0" w:color="auto"/>
            </w:tcBorders>
          </w:tcPr>
          <w:p w:rsidR="009D0AFE" w:rsidRPr="00BA58D4" w:rsidRDefault="009D0AFE" w:rsidP="003617D8">
            <w:pPr>
              <w:jc w:val="center"/>
            </w:pPr>
            <w:r w:rsidRPr="00BA58D4">
              <w:t>Техническое состояние элементов общего имущества многоквартирного дома</w:t>
            </w:r>
          </w:p>
        </w:tc>
      </w:tr>
      <w:tr w:rsidR="009D0AFE" w:rsidRPr="00BA58D4" w:rsidTr="003617D8">
        <w:tc>
          <w:tcPr>
            <w:tcW w:w="324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r w:rsidRPr="00BA58D4">
              <w:t>1. Фундамент</w:t>
            </w:r>
          </w:p>
        </w:tc>
        <w:tc>
          <w:tcPr>
            <w:tcW w:w="306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r>
              <w:t>Деревянный</w:t>
            </w:r>
            <w:r w:rsidR="00A94638">
              <w:t>, частично бетонный</w:t>
            </w:r>
          </w:p>
        </w:tc>
        <w:tc>
          <w:tcPr>
            <w:tcW w:w="3600" w:type="dxa"/>
            <w:tcBorders>
              <w:top w:val="single" w:sz="4" w:space="0" w:color="auto"/>
              <w:left w:val="single" w:sz="4" w:space="0" w:color="auto"/>
              <w:bottom w:val="single" w:sz="4" w:space="0" w:color="auto"/>
              <w:right w:val="single" w:sz="4" w:space="0" w:color="auto"/>
            </w:tcBorders>
          </w:tcPr>
          <w:p w:rsidR="009D0AFE" w:rsidRDefault="00A94638" w:rsidP="00A94638">
            <w:r>
              <w:t>Выпучивания и заметные искривления линии цоколя, трещины, гниль</w:t>
            </w:r>
          </w:p>
        </w:tc>
      </w:tr>
      <w:tr w:rsidR="009D0AFE" w:rsidRPr="00BA58D4" w:rsidTr="003617D8">
        <w:tc>
          <w:tcPr>
            <w:tcW w:w="324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r w:rsidRPr="00BA58D4">
              <w:t>2. Наружные и внутренние капитальные стены</w:t>
            </w:r>
          </w:p>
        </w:tc>
        <w:tc>
          <w:tcPr>
            <w:tcW w:w="306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A94638">
            <w:pPr>
              <w:ind w:left="57"/>
            </w:pPr>
            <w:r w:rsidRPr="00BA58D4">
              <w:t>Брусчатые</w:t>
            </w:r>
          </w:p>
        </w:tc>
        <w:tc>
          <w:tcPr>
            <w:tcW w:w="3600" w:type="dxa"/>
            <w:tcBorders>
              <w:top w:val="single" w:sz="4" w:space="0" w:color="auto"/>
              <w:left w:val="single" w:sz="4" w:space="0" w:color="auto"/>
              <w:bottom w:val="single" w:sz="4" w:space="0" w:color="auto"/>
              <w:right w:val="single" w:sz="4" w:space="0" w:color="auto"/>
            </w:tcBorders>
          </w:tcPr>
          <w:p w:rsidR="009D0AFE" w:rsidRDefault="00A94638" w:rsidP="003617D8">
            <w:r>
              <w:t>Венцы сильно повреждены и загнили, стены повреждены грибком и жучком</w:t>
            </w:r>
          </w:p>
        </w:tc>
      </w:tr>
      <w:tr w:rsidR="009D0AFE" w:rsidRPr="00BA58D4" w:rsidTr="003617D8">
        <w:tc>
          <w:tcPr>
            <w:tcW w:w="324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r w:rsidRPr="00BA58D4">
              <w:t>3. Перегородки</w:t>
            </w:r>
          </w:p>
        </w:tc>
        <w:tc>
          <w:tcPr>
            <w:tcW w:w="306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r w:rsidRPr="00BA58D4">
              <w:t>Деревянные</w:t>
            </w:r>
          </w:p>
        </w:tc>
        <w:tc>
          <w:tcPr>
            <w:tcW w:w="3600" w:type="dxa"/>
            <w:tcBorders>
              <w:top w:val="single" w:sz="4" w:space="0" w:color="auto"/>
              <w:left w:val="single" w:sz="4" w:space="0" w:color="auto"/>
              <w:bottom w:val="single" w:sz="4" w:space="0" w:color="auto"/>
              <w:right w:val="single" w:sz="4" w:space="0" w:color="auto"/>
            </w:tcBorders>
          </w:tcPr>
          <w:p w:rsidR="009D0AFE" w:rsidRDefault="00A94638" w:rsidP="003617D8">
            <w:r>
              <w:t>Перегородки выпучились в вертикальной плоскости</w:t>
            </w:r>
          </w:p>
        </w:tc>
      </w:tr>
      <w:tr w:rsidR="009D0AFE" w:rsidRPr="00BA58D4" w:rsidTr="003617D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240" w:type="dxa"/>
            <w:tcBorders>
              <w:top w:val="nil"/>
              <w:left w:val="single" w:sz="4" w:space="0" w:color="auto"/>
              <w:bottom w:val="nil"/>
              <w:right w:val="single" w:sz="4" w:space="0" w:color="auto"/>
            </w:tcBorders>
          </w:tcPr>
          <w:p w:rsidR="009D0AFE" w:rsidRPr="00BA58D4" w:rsidRDefault="009D0AFE" w:rsidP="003617D8">
            <w:pPr>
              <w:ind w:left="57"/>
            </w:pPr>
            <w:r w:rsidRPr="00BA58D4">
              <w:t>4. Перекрытия</w:t>
            </w:r>
          </w:p>
        </w:tc>
        <w:tc>
          <w:tcPr>
            <w:tcW w:w="3060" w:type="dxa"/>
            <w:tcBorders>
              <w:top w:val="nil"/>
              <w:left w:val="single" w:sz="4" w:space="0" w:color="auto"/>
              <w:bottom w:val="nil"/>
              <w:right w:val="single" w:sz="4" w:space="0" w:color="auto"/>
            </w:tcBorders>
          </w:tcPr>
          <w:p w:rsidR="009D0AFE" w:rsidRPr="00BA58D4" w:rsidRDefault="009D0AFE" w:rsidP="003617D8">
            <w:pPr>
              <w:ind w:left="57"/>
            </w:pPr>
            <w:r w:rsidRPr="00BA58D4">
              <w:t>Деревянные отепленные</w:t>
            </w:r>
          </w:p>
        </w:tc>
        <w:tc>
          <w:tcPr>
            <w:tcW w:w="3600" w:type="dxa"/>
            <w:tcBorders>
              <w:top w:val="nil"/>
              <w:left w:val="single" w:sz="4" w:space="0" w:color="auto"/>
              <w:bottom w:val="nil"/>
              <w:right w:val="single" w:sz="4" w:space="0" w:color="auto"/>
            </w:tcBorders>
          </w:tcPr>
          <w:p w:rsidR="009D0AFE" w:rsidRDefault="00A94638" w:rsidP="003617D8">
            <w:r>
              <w:t>Балки имеют заметные прогибы, гниль в местах заделки балок в наружные стены</w:t>
            </w:r>
          </w:p>
        </w:tc>
      </w:tr>
      <w:tr w:rsidR="009D0AFE" w:rsidRPr="00BA58D4" w:rsidTr="003617D8">
        <w:tc>
          <w:tcPr>
            <w:tcW w:w="324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r w:rsidRPr="00BA58D4">
              <w:t>5. Крыша</w:t>
            </w:r>
          </w:p>
        </w:tc>
        <w:tc>
          <w:tcPr>
            <w:tcW w:w="306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proofErr w:type="gramStart"/>
            <w:r w:rsidRPr="00BA58D4">
              <w:t>Шиферная</w:t>
            </w:r>
            <w:proofErr w:type="gramEnd"/>
            <w:r w:rsidRPr="00BA58D4">
              <w:t xml:space="preserve"> </w:t>
            </w:r>
            <w:r w:rsidR="00A94638">
              <w:t>по деревянным стропилам</w:t>
            </w:r>
          </w:p>
        </w:tc>
        <w:tc>
          <w:tcPr>
            <w:tcW w:w="3600" w:type="dxa"/>
            <w:tcBorders>
              <w:top w:val="single" w:sz="4" w:space="0" w:color="auto"/>
              <w:left w:val="single" w:sz="4" w:space="0" w:color="auto"/>
              <w:bottom w:val="single" w:sz="4" w:space="0" w:color="auto"/>
              <w:right w:val="single" w:sz="4" w:space="0" w:color="auto"/>
            </w:tcBorders>
          </w:tcPr>
          <w:p w:rsidR="009D0AFE" w:rsidRDefault="00A94638" w:rsidP="003617D8">
            <w:r>
              <w:t>Отколы, трещины, протечки, ослабление крепления листов к обрешетке</w:t>
            </w:r>
          </w:p>
        </w:tc>
      </w:tr>
      <w:tr w:rsidR="009D0AFE" w:rsidRPr="00BA58D4" w:rsidTr="003617D8">
        <w:tc>
          <w:tcPr>
            <w:tcW w:w="324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r w:rsidRPr="00BA58D4">
              <w:t>6. Полы</w:t>
            </w:r>
          </w:p>
        </w:tc>
        <w:tc>
          <w:tcPr>
            <w:tcW w:w="306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proofErr w:type="gramStart"/>
            <w:r w:rsidRPr="00BA58D4">
              <w:t>Дощатые</w:t>
            </w:r>
            <w:proofErr w:type="gramEnd"/>
            <w:r w:rsidRPr="00BA58D4">
              <w:t xml:space="preserve"> </w:t>
            </w:r>
            <w:proofErr w:type="spellStart"/>
            <w:r w:rsidRPr="00BA58D4">
              <w:t>окрашены</w:t>
            </w:r>
            <w:r w:rsidR="00A94638">
              <w:t>е</w:t>
            </w:r>
            <w:proofErr w:type="spellEnd"/>
            <w:r w:rsidR="00A94638">
              <w:t>, частично покрыты линолеумом</w:t>
            </w:r>
          </w:p>
        </w:tc>
        <w:tc>
          <w:tcPr>
            <w:tcW w:w="3600" w:type="dxa"/>
            <w:tcBorders>
              <w:top w:val="single" w:sz="4" w:space="0" w:color="auto"/>
              <w:left w:val="single" w:sz="4" w:space="0" w:color="auto"/>
              <w:bottom w:val="single" w:sz="4" w:space="0" w:color="auto"/>
              <w:right w:val="single" w:sz="4" w:space="0" w:color="auto"/>
            </w:tcBorders>
          </w:tcPr>
          <w:p w:rsidR="009D0AFE" w:rsidRDefault="00A94638" w:rsidP="003617D8">
            <w:r>
              <w:t xml:space="preserve">Прогибы, просадки, скрипы, щели, </w:t>
            </w:r>
            <w:proofErr w:type="spellStart"/>
            <w:r>
              <w:t>стертось</w:t>
            </w:r>
            <w:proofErr w:type="spellEnd"/>
            <w:r>
              <w:t xml:space="preserve"> краски в ходовых местах</w:t>
            </w:r>
          </w:p>
        </w:tc>
      </w:tr>
      <w:tr w:rsidR="009D0AFE" w:rsidRPr="00BA58D4" w:rsidTr="003617D8">
        <w:trPr>
          <w:cantSplit/>
        </w:trPr>
        <w:tc>
          <w:tcPr>
            <w:tcW w:w="3240" w:type="dxa"/>
            <w:tcBorders>
              <w:top w:val="single" w:sz="4" w:space="0" w:color="auto"/>
              <w:left w:val="single" w:sz="4" w:space="0" w:color="auto"/>
              <w:bottom w:val="nil"/>
              <w:right w:val="single" w:sz="4" w:space="0" w:color="auto"/>
            </w:tcBorders>
            <w:vAlign w:val="bottom"/>
          </w:tcPr>
          <w:p w:rsidR="009D0AFE" w:rsidRPr="00BA58D4" w:rsidRDefault="009D0AFE" w:rsidP="003617D8">
            <w:pPr>
              <w:ind w:left="57"/>
            </w:pPr>
            <w:r w:rsidRPr="00BA58D4">
              <w:t>7. Проемы</w:t>
            </w:r>
          </w:p>
        </w:tc>
        <w:tc>
          <w:tcPr>
            <w:tcW w:w="3060" w:type="dxa"/>
            <w:vMerge w:val="restart"/>
            <w:tcBorders>
              <w:top w:val="single" w:sz="4" w:space="0" w:color="auto"/>
              <w:left w:val="nil"/>
              <w:bottom w:val="nil"/>
              <w:right w:val="single" w:sz="4" w:space="0" w:color="auto"/>
            </w:tcBorders>
            <w:vAlign w:val="bottom"/>
          </w:tcPr>
          <w:p w:rsidR="009D0AFE" w:rsidRPr="00BA58D4" w:rsidRDefault="009D0AFE" w:rsidP="003617D8">
            <w:pPr>
              <w:ind w:left="57"/>
            </w:pPr>
            <w:r w:rsidRPr="00BA58D4">
              <w:t>Двойные створные</w:t>
            </w:r>
          </w:p>
        </w:tc>
        <w:tc>
          <w:tcPr>
            <w:tcW w:w="3600" w:type="dxa"/>
            <w:vMerge w:val="restart"/>
            <w:tcBorders>
              <w:top w:val="single" w:sz="4" w:space="0" w:color="auto"/>
              <w:left w:val="nil"/>
              <w:bottom w:val="nil"/>
              <w:right w:val="single" w:sz="4" w:space="0" w:color="auto"/>
            </w:tcBorders>
          </w:tcPr>
          <w:p w:rsidR="009D0AFE" w:rsidRDefault="00A94638" w:rsidP="003617D8">
            <w:r>
              <w:t>Гниль подоконной доски, переплеты расшатаны</w:t>
            </w:r>
          </w:p>
        </w:tc>
      </w:tr>
      <w:tr w:rsidR="009D0AFE" w:rsidRPr="00BA58D4" w:rsidTr="003617D8">
        <w:trPr>
          <w:cantSplit/>
        </w:trPr>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окна</w:t>
            </w:r>
          </w:p>
        </w:tc>
        <w:tc>
          <w:tcPr>
            <w:tcW w:w="3060" w:type="dxa"/>
            <w:vMerge/>
            <w:tcBorders>
              <w:top w:val="nil"/>
              <w:left w:val="nil"/>
              <w:bottom w:val="nil"/>
              <w:right w:val="single" w:sz="4" w:space="0" w:color="auto"/>
            </w:tcBorders>
            <w:vAlign w:val="bottom"/>
          </w:tcPr>
          <w:p w:rsidR="009D0AFE" w:rsidRPr="00BA58D4" w:rsidRDefault="009D0AFE" w:rsidP="003617D8">
            <w:pPr>
              <w:ind w:left="57"/>
            </w:pPr>
          </w:p>
        </w:tc>
        <w:tc>
          <w:tcPr>
            <w:tcW w:w="3600" w:type="dxa"/>
            <w:vMerge/>
            <w:tcBorders>
              <w:top w:val="nil"/>
              <w:left w:val="nil"/>
              <w:bottom w:val="nil"/>
              <w:right w:val="single" w:sz="4" w:space="0" w:color="auto"/>
            </w:tcBorders>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двери</w:t>
            </w:r>
          </w:p>
        </w:tc>
        <w:tc>
          <w:tcPr>
            <w:tcW w:w="3060" w:type="dxa"/>
            <w:tcBorders>
              <w:top w:val="nil"/>
              <w:left w:val="nil"/>
              <w:bottom w:val="nil"/>
              <w:right w:val="single" w:sz="4" w:space="0" w:color="auto"/>
            </w:tcBorders>
            <w:vAlign w:val="bottom"/>
          </w:tcPr>
          <w:p w:rsidR="009D0AFE" w:rsidRPr="00BA58D4" w:rsidRDefault="00A94638" w:rsidP="003617D8">
            <w:pPr>
              <w:ind w:left="57"/>
            </w:pPr>
            <w:r>
              <w:t>Филенчатые</w:t>
            </w:r>
          </w:p>
        </w:tc>
        <w:tc>
          <w:tcPr>
            <w:tcW w:w="3600" w:type="dxa"/>
            <w:tcBorders>
              <w:top w:val="nil"/>
              <w:left w:val="nil"/>
              <w:bottom w:val="nil"/>
              <w:right w:val="single" w:sz="4" w:space="0" w:color="auto"/>
            </w:tcBorders>
          </w:tcPr>
          <w:p w:rsidR="009D0AFE" w:rsidRDefault="00A94638" w:rsidP="003617D8">
            <w:r>
              <w:t>Коробки местами повреждены и поражены гнилью, обвязка полотен повреждена</w:t>
            </w:r>
          </w:p>
        </w:tc>
      </w:tr>
      <w:tr w:rsidR="009D0AFE" w:rsidRPr="00BA58D4" w:rsidTr="003617D8">
        <w:trPr>
          <w:cantSplit/>
        </w:trPr>
        <w:tc>
          <w:tcPr>
            <w:tcW w:w="3240" w:type="dxa"/>
            <w:tcBorders>
              <w:top w:val="single" w:sz="4" w:space="0" w:color="auto"/>
              <w:left w:val="single" w:sz="4" w:space="0" w:color="auto"/>
              <w:bottom w:val="nil"/>
              <w:right w:val="single" w:sz="4" w:space="0" w:color="auto"/>
            </w:tcBorders>
            <w:vAlign w:val="bottom"/>
          </w:tcPr>
          <w:p w:rsidR="009D0AFE" w:rsidRPr="00BA58D4" w:rsidRDefault="009D0AFE" w:rsidP="003617D8">
            <w:pPr>
              <w:ind w:left="57"/>
            </w:pPr>
            <w:r w:rsidRPr="00BA58D4">
              <w:t>8. Отделка</w:t>
            </w:r>
          </w:p>
        </w:tc>
        <w:tc>
          <w:tcPr>
            <w:tcW w:w="3060" w:type="dxa"/>
            <w:vMerge w:val="restart"/>
            <w:tcBorders>
              <w:top w:val="single" w:sz="4" w:space="0" w:color="auto"/>
              <w:left w:val="nil"/>
              <w:bottom w:val="nil"/>
              <w:right w:val="single" w:sz="4" w:space="0" w:color="auto"/>
            </w:tcBorders>
            <w:vAlign w:val="bottom"/>
          </w:tcPr>
          <w:p w:rsidR="009D0AFE" w:rsidRPr="00BA58D4" w:rsidRDefault="00A94638" w:rsidP="003617D8">
            <w:pPr>
              <w:ind w:left="57"/>
            </w:pPr>
            <w:r>
              <w:t xml:space="preserve">Потолок обшит </w:t>
            </w:r>
            <w:proofErr w:type="spellStart"/>
            <w:r>
              <w:t>оргалитом</w:t>
            </w:r>
            <w:proofErr w:type="spellEnd"/>
            <w:r>
              <w:t>, стены оклеены обоями</w:t>
            </w:r>
          </w:p>
        </w:tc>
        <w:tc>
          <w:tcPr>
            <w:tcW w:w="3600" w:type="dxa"/>
            <w:vMerge w:val="restart"/>
            <w:tcBorders>
              <w:top w:val="single" w:sz="4" w:space="0" w:color="auto"/>
              <w:left w:val="nil"/>
              <w:bottom w:val="nil"/>
              <w:right w:val="single" w:sz="4" w:space="0" w:color="auto"/>
            </w:tcBorders>
          </w:tcPr>
          <w:p w:rsidR="009D0AFE" w:rsidRDefault="00A94638" w:rsidP="003617D8">
            <w:r>
              <w:t>Потемнение  и заг</w:t>
            </w:r>
            <w:r w:rsidR="00627F38">
              <w:t>р</w:t>
            </w:r>
            <w:r>
              <w:t xml:space="preserve">язнение </w:t>
            </w:r>
            <w:r w:rsidR="00627F38">
              <w:t>окрасочного слоя, обрыв обоев местами</w:t>
            </w:r>
          </w:p>
        </w:tc>
      </w:tr>
      <w:tr w:rsidR="009D0AFE" w:rsidRPr="00BA58D4" w:rsidTr="003617D8">
        <w:trPr>
          <w:cantSplit/>
        </w:trPr>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внутренняя</w:t>
            </w:r>
          </w:p>
        </w:tc>
        <w:tc>
          <w:tcPr>
            <w:tcW w:w="3060" w:type="dxa"/>
            <w:vMerge/>
            <w:tcBorders>
              <w:top w:val="nil"/>
              <w:left w:val="nil"/>
              <w:bottom w:val="nil"/>
              <w:right w:val="single" w:sz="4" w:space="0" w:color="auto"/>
            </w:tcBorders>
            <w:vAlign w:val="bottom"/>
          </w:tcPr>
          <w:p w:rsidR="009D0AFE" w:rsidRPr="00BA58D4" w:rsidRDefault="009D0AFE" w:rsidP="003617D8">
            <w:pPr>
              <w:ind w:left="57"/>
            </w:pPr>
          </w:p>
        </w:tc>
        <w:tc>
          <w:tcPr>
            <w:tcW w:w="3600" w:type="dxa"/>
            <w:vMerge/>
            <w:tcBorders>
              <w:top w:val="nil"/>
              <w:left w:val="nil"/>
              <w:bottom w:val="nil"/>
              <w:right w:val="single" w:sz="4" w:space="0" w:color="auto"/>
            </w:tcBorders>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наружная</w:t>
            </w:r>
          </w:p>
        </w:tc>
        <w:tc>
          <w:tcPr>
            <w:tcW w:w="3060" w:type="dxa"/>
            <w:tcBorders>
              <w:top w:val="nil"/>
              <w:left w:val="nil"/>
              <w:bottom w:val="nil"/>
              <w:right w:val="single" w:sz="4" w:space="0" w:color="auto"/>
            </w:tcBorders>
            <w:vAlign w:val="bottom"/>
          </w:tcPr>
          <w:p w:rsidR="009D0AFE" w:rsidRPr="00BA58D4" w:rsidRDefault="00627F38" w:rsidP="003617D8">
            <w:pPr>
              <w:ind w:left="57"/>
            </w:pPr>
            <w:r>
              <w:t xml:space="preserve">Отсутствует </w:t>
            </w:r>
          </w:p>
        </w:tc>
        <w:tc>
          <w:tcPr>
            <w:tcW w:w="3600" w:type="dxa"/>
            <w:tcBorders>
              <w:top w:val="nil"/>
              <w:left w:val="nil"/>
              <w:bottom w:val="nil"/>
              <w:right w:val="single" w:sz="4" w:space="0" w:color="auto"/>
            </w:tcBorders>
          </w:tcPr>
          <w:p w:rsidR="009D0AFE" w:rsidRDefault="009D0AFE" w:rsidP="003617D8"/>
        </w:tc>
      </w:tr>
      <w:tr w:rsidR="009D0AFE" w:rsidRPr="00BA58D4" w:rsidTr="003617D8">
        <w:trPr>
          <w:cantSplit/>
        </w:trPr>
        <w:tc>
          <w:tcPr>
            <w:tcW w:w="3240" w:type="dxa"/>
            <w:tcBorders>
              <w:top w:val="single" w:sz="4" w:space="0" w:color="auto"/>
              <w:left w:val="single" w:sz="4" w:space="0" w:color="auto"/>
              <w:bottom w:val="nil"/>
              <w:right w:val="single" w:sz="4" w:space="0" w:color="auto"/>
            </w:tcBorders>
            <w:vAlign w:val="bottom"/>
          </w:tcPr>
          <w:p w:rsidR="009D0AFE" w:rsidRPr="00BA58D4" w:rsidRDefault="009D0AFE" w:rsidP="003617D8">
            <w:pPr>
              <w:ind w:left="57"/>
            </w:pPr>
            <w:r w:rsidRPr="00BA58D4">
              <w:t>9. Механическое, электрическое, санитарно-техническое и иное оборудование</w:t>
            </w:r>
          </w:p>
        </w:tc>
        <w:tc>
          <w:tcPr>
            <w:tcW w:w="3060" w:type="dxa"/>
            <w:vMerge w:val="restart"/>
            <w:tcBorders>
              <w:top w:val="single" w:sz="4" w:space="0" w:color="auto"/>
              <w:left w:val="nil"/>
              <w:bottom w:val="nil"/>
              <w:right w:val="single" w:sz="4" w:space="0" w:color="auto"/>
            </w:tcBorders>
            <w:vAlign w:val="bottom"/>
          </w:tcPr>
          <w:p w:rsidR="009D0AFE" w:rsidRPr="00BA58D4" w:rsidRDefault="009D0AFE" w:rsidP="003617D8">
            <w:pPr>
              <w:ind w:left="57"/>
            </w:pPr>
          </w:p>
        </w:tc>
        <w:tc>
          <w:tcPr>
            <w:tcW w:w="3600" w:type="dxa"/>
            <w:tcBorders>
              <w:top w:val="single" w:sz="4" w:space="0" w:color="auto"/>
              <w:left w:val="nil"/>
              <w:bottom w:val="nil"/>
              <w:right w:val="single" w:sz="4" w:space="0" w:color="auto"/>
            </w:tcBorders>
            <w:shd w:val="clear" w:color="auto" w:fill="auto"/>
            <w:vAlign w:val="bottom"/>
          </w:tcPr>
          <w:p w:rsidR="009D0AFE" w:rsidRPr="00BA58D4" w:rsidRDefault="009D0AFE" w:rsidP="003617D8">
            <w:pPr>
              <w:ind w:left="57"/>
            </w:pPr>
          </w:p>
        </w:tc>
      </w:tr>
      <w:tr w:rsidR="009D0AFE" w:rsidRPr="00BA58D4" w:rsidTr="003617D8">
        <w:trPr>
          <w:cantSplit/>
        </w:trPr>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ванны напольные</w:t>
            </w:r>
          </w:p>
        </w:tc>
        <w:tc>
          <w:tcPr>
            <w:tcW w:w="3060" w:type="dxa"/>
            <w:vMerge/>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shd w:val="clear" w:color="auto" w:fill="auto"/>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электроплиты</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 xml:space="preserve">телефонные сети и </w:t>
            </w:r>
            <w:r w:rsidRPr="00BA58D4">
              <w:lastRenderedPageBreak/>
              <w:t>оборудование</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lastRenderedPageBreak/>
              <w:t>сети проводного радиовещания</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сигнализация</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мусоропровод</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лифт</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вентиляция</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single" w:sz="4" w:space="0" w:color="auto"/>
              <w:right w:val="single" w:sz="4" w:space="0" w:color="auto"/>
            </w:tcBorders>
            <w:vAlign w:val="bottom"/>
          </w:tcPr>
          <w:p w:rsidR="009D0AFE" w:rsidRPr="00BA58D4" w:rsidRDefault="009D0AFE" w:rsidP="003617D8">
            <w:pPr>
              <w:ind w:left="993"/>
            </w:pPr>
            <w:r w:rsidRPr="00BA58D4">
              <w:t>(другое)</w:t>
            </w:r>
          </w:p>
        </w:tc>
        <w:tc>
          <w:tcPr>
            <w:tcW w:w="3060" w:type="dxa"/>
            <w:tcBorders>
              <w:top w:val="nil"/>
              <w:left w:val="nil"/>
              <w:bottom w:val="single" w:sz="4" w:space="0" w:color="auto"/>
              <w:right w:val="single" w:sz="4" w:space="0" w:color="auto"/>
            </w:tcBorders>
            <w:vAlign w:val="bottom"/>
          </w:tcPr>
          <w:p w:rsidR="009D0AFE" w:rsidRPr="00BA58D4" w:rsidRDefault="009D0AFE" w:rsidP="003617D8">
            <w:pPr>
              <w:ind w:left="57"/>
            </w:pPr>
          </w:p>
        </w:tc>
        <w:tc>
          <w:tcPr>
            <w:tcW w:w="3600" w:type="dxa"/>
            <w:tcBorders>
              <w:top w:val="nil"/>
              <w:left w:val="nil"/>
              <w:bottom w:val="single" w:sz="4" w:space="0" w:color="auto"/>
              <w:right w:val="single" w:sz="4" w:space="0" w:color="auto"/>
            </w:tcBorders>
            <w:vAlign w:val="bottom"/>
          </w:tcPr>
          <w:p w:rsidR="009D0AFE" w:rsidRPr="00BA58D4" w:rsidRDefault="009D0AFE" w:rsidP="003617D8">
            <w:pPr>
              <w:ind w:left="57"/>
            </w:pPr>
          </w:p>
        </w:tc>
      </w:tr>
      <w:tr w:rsidR="009D0AFE" w:rsidRPr="00BA58D4" w:rsidTr="003617D8">
        <w:trPr>
          <w:cantSplit/>
        </w:trPr>
        <w:tc>
          <w:tcPr>
            <w:tcW w:w="3240" w:type="dxa"/>
            <w:tcBorders>
              <w:top w:val="single" w:sz="4" w:space="0" w:color="auto"/>
              <w:left w:val="single" w:sz="4" w:space="0" w:color="auto"/>
              <w:bottom w:val="nil"/>
              <w:right w:val="single" w:sz="4" w:space="0" w:color="auto"/>
            </w:tcBorders>
            <w:vAlign w:val="bottom"/>
          </w:tcPr>
          <w:p w:rsidR="009D0AFE" w:rsidRPr="00BA58D4" w:rsidRDefault="009D0AFE" w:rsidP="003617D8">
            <w:pPr>
              <w:ind w:left="57"/>
            </w:pPr>
            <w:r w:rsidRPr="00BA58D4">
              <w:t>10. Внутридомовые инженерные коммуникации и оборудование для предоставления коммунальных услуг</w:t>
            </w:r>
          </w:p>
        </w:tc>
        <w:tc>
          <w:tcPr>
            <w:tcW w:w="3060" w:type="dxa"/>
            <w:vMerge w:val="restart"/>
            <w:tcBorders>
              <w:top w:val="single" w:sz="4" w:space="0" w:color="auto"/>
              <w:left w:val="nil"/>
              <w:bottom w:val="nil"/>
              <w:right w:val="single" w:sz="4" w:space="0" w:color="auto"/>
            </w:tcBorders>
            <w:vAlign w:val="bottom"/>
          </w:tcPr>
          <w:p w:rsidR="009D0AFE" w:rsidRPr="00BA58D4" w:rsidRDefault="009D0AFE" w:rsidP="003617D8">
            <w:pPr>
              <w:ind w:left="57"/>
            </w:pPr>
            <w:r w:rsidRPr="00BA58D4">
              <w:t>Открытая проводка 220</w:t>
            </w:r>
            <w:proofErr w:type="gramStart"/>
            <w:r w:rsidRPr="00BA58D4">
              <w:t xml:space="preserve"> В</w:t>
            </w:r>
            <w:proofErr w:type="gramEnd"/>
          </w:p>
        </w:tc>
        <w:tc>
          <w:tcPr>
            <w:tcW w:w="3600" w:type="dxa"/>
            <w:vMerge w:val="restart"/>
            <w:tcBorders>
              <w:top w:val="single" w:sz="4" w:space="0" w:color="auto"/>
              <w:left w:val="nil"/>
              <w:bottom w:val="nil"/>
              <w:right w:val="single" w:sz="4" w:space="0" w:color="auto"/>
            </w:tcBorders>
            <w:vAlign w:val="bottom"/>
          </w:tcPr>
          <w:p w:rsidR="009D0AFE" w:rsidRPr="00BA58D4" w:rsidRDefault="00627F38" w:rsidP="003617D8">
            <w:pPr>
              <w:ind w:left="57"/>
            </w:pPr>
            <w:r>
              <w:t>Потеря эластичности изоляции</w:t>
            </w:r>
          </w:p>
        </w:tc>
      </w:tr>
      <w:tr w:rsidR="009D0AFE" w:rsidRPr="00BA58D4" w:rsidTr="003617D8">
        <w:trPr>
          <w:cantSplit/>
        </w:trPr>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электроснабжение</w:t>
            </w:r>
          </w:p>
        </w:tc>
        <w:tc>
          <w:tcPr>
            <w:tcW w:w="3060" w:type="dxa"/>
            <w:vMerge/>
            <w:tcBorders>
              <w:top w:val="nil"/>
              <w:left w:val="nil"/>
              <w:bottom w:val="nil"/>
              <w:right w:val="single" w:sz="4" w:space="0" w:color="auto"/>
            </w:tcBorders>
            <w:vAlign w:val="bottom"/>
          </w:tcPr>
          <w:p w:rsidR="009D0AFE" w:rsidRPr="00BA58D4" w:rsidRDefault="009D0AFE" w:rsidP="003617D8">
            <w:pPr>
              <w:ind w:left="57"/>
            </w:pPr>
          </w:p>
        </w:tc>
        <w:tc>
          <w:tcPr>
            <w:tcW w:w="3600" w:type="dxa"/>
            <w:vMerge/>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холодное водоснабжение</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горячее водоснабжение</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водоотведение</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газоснабжение</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отопление (от внешних котельных)</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отопление (от домовой котельной) печи</w:t>
            </w:r>
          </w:p>
        </w:tc>
        <w:tc>
          <w:tcPr>
            <w:tcW w:w="3060" w:type="dxa"/>
            <w:tcBorders>
              <w:top w:val="nil"/>
              <w:left w:val="nil"/>
              <w:bottom w:val="nil"/>
              <w:right w:val="single" w:sz="4" w:space="0" w:color="auto"/>
            </w:tcBorders>
            <w:vAlign w:val="bottom"/>
          </w:tcPr>
          <w:p w:rsidR="009D0AFE" w:rsidRPr="00BA58D4" w:rsidRDefault="009D0AFE" w:rsidP="003617D8">
            <w:pPr>
              <w:ind w:left="57"/>
            </w:pPr>
            <w:r w:rsidRPr="00BA58D4">
              <w:t>Печное</w:t>
            </w:r>
          </w:p>
        </w:tc>
        <w:tc>
          <w:tcPr>
            <w:tcW w:w="3600" w:type="dxa"/>
            <w:tcBorders>
              <w:top w:val="nil"/>
              <w:left w:val="nil"/>
              <w:bottom w:val="nil"/>
              <w:right w:val="single" w:sz="4" w:space="0" w:color="auto"/>
            </w:tcBorders>
            <w:vAlign w:val="bottom"/>
          </w:tcPr>
          <w:p w:rsidR="009D0AFE" w:rsidRPr="00BA58D4" w:rsidRDefault="00627F38" w:rsidP="003617D8">
            <w:pPr>
              <w:ind w:left="57"/>
            </w:pPr>
            <w:r>
              <w:t>Сильный общий перегрев, сдвиги кирпичей</w:t>
            </w: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калориферы</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АГВ</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single" w:sz="4" w:space="0" w:color="auto"/>
              <w:right w:val="single" w:sz="4" w:space="0" w:color="auto"/>
            </w:tcBorders>
            <w:vAlign w:val="bottom"/>
          </w:tcPr>
          <w:p w:rsidR="009D0AFE" w:rsidRPr="00BA58D4" w:rsidRDefault="009D0AFE" w:rsidP="003617D8">
            <w:pPr>
              <w:ind w:left="993"/>
            </w:pPr>
            <w:r w:rsidRPr="00BA58D4">
              <w:t>(другое)</w:t>
            </w:r>
          </w:p>
        </w:tc>
        <w:tc>
          <w:tcPr>
            <w:tcW w:w="3060" w:type="dxa"/>
            <w:tcBorders>
              <w:top w:val="nil"/>
              <w:left w:val="nil"/>
              <w:bottom w:val="single" w:sz="4" w:space="0" w:color="auto"/>
              <w:right w:val="single" w:sz="4" w:space="0" w:color="auto"/>
            </w:tcBorders>
            <w:vAlign w:val="bottom"/>
          </w:tcPr>
          <w:p w:rsidR="009D0AFE" w:rsidRPr="00BA58D4" w:rsidRDefault="009D0AFE" w:rsidP="003617D8">
            <w:pPr>
              <w:ind w:left="57"/>
            </w:pPr>
          </w:p>
        </w:tc>
        <w:tc>
          <w:tcPr>
            <w:tcW w:w="3600" w:type="dxa"/>
            <w:tcBorders>
              <w:top w:val="nil"/>
              <w:left w:val="nil"/>
              <w:bottom w:val="single" w:sz="4" w:space="0" w:color="auto"/>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r w:rsidRPr="00BA58D4">
              <w:t>11. Крыльца</w:t>
            </w:r>
          </w:p>
        </w:tc>
        <w:tc>
          <w:tcPr>
            <w:tcW w:w="306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r w:rsidRPr="00BA58D4">
              <w:t>Деревянные</w:t>
            </w:r>
          </w:p>
        </w:tc>
        <w:tc>
          <w:tcPr>
            <w:tcW w:w="3600" w:type="dxa"/>
            <w:tcBorders>
              <w:top w:val="single" w:sz="4" w:space="0" w:color="auto"/>
              <w:left w:val="single" w:sz="4" w:space="0" w:color="auto"/>
              <w:bottom w:val="single" w:sz="4" w:space="0" w:color="auto"/>
              <w:right w:val="single" w:sz="4" w:space="0" w:color="auto"/>
            </w:tcBorders>
            <w:vAlign w:val="bottom"/>
          </w:tcPr>
          <w:p w:rsidR="009D0AFE" w:rsidRPr="00BA58D4" w:rsidRDefault="00627F38" w:rsidP="003617D8">
            <w:pPr>
              <w:ind w:left="57"/>
            </w:pPr>
            <w:r>
              <w:t>Стёртости и трещины в досках, сколотые края большинства ступеней</w:t>
            </w:r>
          </w:p>
        </w:tc>
      </w:tr>
    </w:tbl>
    <w:p w:rsidR="009D0AFE" w:rsidRDefault="009D0AFE" w:rsidP="009D0AFE">
      <w:pPr>
        <w:widowControl w:val="0"/>
        <w:suppressAutoHyphens w:val="0"/>
        <w:spacing w:after="0"/>
        <w:ind w:left="6521" w:right="849"/>
        <w:rPr>
          <w:rFonts w:eastAsia="Arial Unicode MS" w:cs="Arial"/>
          <w:color w:val="000000"/>
          <w:sz w:val="22"/>
          <w:szCs w:val="22"/>
          <w:lang w:eastAsia="ru-RU" w:bidi="ru-RU"/>
        </w:rPr>
      </w:pPr>
    </w:p>
    <w:p w:rsidR="008764BD" w:rsidRDefault="00EC772B" w:rsidP="008764BD">
      <w:pPr>
        <w:suppressAutoHyphens w:val="0"/>
        <w:spacing w:before="120" w:after="0"/>
        <w:jc w:val="center"/>
        <w:rPr>
          <w:rFonts w:cs="Arial"/>
          <w:lang w:eastAsia="ru-RU"/>
        </w:rPr>
      </w:pPr>
      <w:r>
        <w:rPr>
          <w:rFonts w:cs="Arial"/>
          <w:lang w:eastAsia="ru-RU"/>
        </w:rPr>
        <w:t>Заместитель</w:t>
      </w:r>
      <w:r w:rsidR="008764BD">
        <w:rPr>
          <w:rFonts w:cs="Arial"/>
          <w:lang w:eastAsia="ru-RU"/>
        </w:rPr>
        <w:t xml:space="preserve"> главы администрации по инфраструктуре, </w:t>
      </w:r>
    </w:p>
    <w:p w:rsidR="008764BD" w:rsidRDefault="008764BD" w:rsidP="008764BD">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8764BD" w:rsidRDefault="00EC772B" w:rsidP="008764BD">
      <w:pPr>
        <w:suppressAutoHyphens w:val="0"/>
        <w:spacing w:after="0"/>
        <w:jc w:val="center"/>
        <w:rPr>
          <w:rFonts w:cs="Arial"/>
          <w:lang w:eastAsia="ru-RU"/>
        </w:rPr>
      </w:pPr>
      <w:r>
        <w:rPr>
          <w:rFonts w:cs="Arial"/>
          <w:lang w:eastAsia="ru-RU"/>
        </w:rPr>
        <w:t>начальник</w:t>
      </w:r>
      <w:r w:rsidR="008764BD">
        <w:rPr>
          <w:rFonts w:cs="Arial"/>
          <w:lang w:eastAsia="ru-RU"/>
        </w:rPr>
        <w:t xml:space="preserve"> УИХК администрации Котласского муниципального округа</w:t>
      </w:r>
    </w:p>
    <w:p w:rsidR="008764BD" w:rsidRDefault="008764BD" w:rsidP="008764BD">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8764BD" w:rsidTr="009954FA">
        <w:tc>
          <w:tcPr>
            <w:tcW w:w="2580"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283" w:type="dxa"/>
            <w:vAlign w:val="bottom"/>
          </w:tcPr>
          <w:p w:rsidR="008764BD" w:rsidRDefault="008764BD" w:rsidP="009954FA">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8764BD" w:rsidRDefault="00EC772B" w:rsidP="009954FA">
            <w:pPr>
              <w:suppressAutoHyphens w:val="0"/>
              <w:spacing w:after="0"/>
              <w:jc w:val="center"/>
              <w:rPr>
                <w:rFonts w:cs="Arial"/>
                <w:lang w:eastAsia="ru-RU"/>
              </w:rPr>
            </w:pPr>
            <w:proofErr w:type="spellStart"/>
            <w:r w:rsidRPr="00EC772B">
              <w:rPr>
                <w:rFonts w:cs="Arial"/>
                <w:lang w:eastAsia="ru-RU"/>
              </w:rPr>
              <w:t>В.П.Проскуряков</w:t>
            </w:r>
            <w:proofErr w:type="spellEnd"/>
          </w:p>
        </w:tc>
      </w:tr>
      <w:tr w:rsidR="008764BD" w:rsidTr="009954FA">
        <w:tc>
          <w:tcPr>
            <w:tcW w:w="2580" w:type="dxa"/>
            <w:hideMark/>
          </w:tcPr>
          <w:p w:rsidR="008764BD" w:rsidRDefault="008764BD" w:rsidP="009954FA">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8764BD" w:rsidRDefault="008764BD" w:rsidP="009954FA">
            <w:pPr>
              <w:suppressAutoHyphens w:val="0"/>
              <w:spacing w:after="0"/>
              <w:jc w:val="left"/>
              <w:rPr>
                <w:rFonts w:cs="Arial"/>
                <w:sz w:val="18"/>
                <w:szCs w:val="18"/>
                <w:lang w:eastAsia="ru-RU"/>
              </w:rPr>
            </w:pPr>
          </w:p>
        </w:tc>
        <w:tc>
          <w:tcPr>
            <w:tcW w:w="3402" w:type="dxa"/>
            <w:hideMark/>
          </w:tcPr>
          <w:p w:rsidR="008764BD" w:rsidRDefault="008764BD" w:rsidP="009954FA">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8764BD" w:rsidRDefault="008764BD" w:rsidP="008764BD">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8764BD" w:rsidTr="009954FA">
        <w:tc>
          <w:tcPr>
            <w:tcW w:w="187" w:type="dxa"/>
            <w:vAlign w:val="bottom"/>
            <w:hideMark/>
          </w:tcPr>
          <w:p w:rsidR="008764BD" w:rsidRDefault="008764BD" w:rsidP="009954FA">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255" w:type="dxa"/>
            <w:vAlign w:val="bottom"/>
            <w:hideMark/>
          </w:tcPr>
          <w:p w:rsidR="008764BD" w:rsidRDefault="008764BD" w:rsidP="009954FA">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465" w:type="dxa"/>
            <w:vAlign w:val="bottom"/>
            <w:hideMark/>
          </w:tcPr>
          <w:p w:rsidR="008764BD" w:rsidRDefault="008764BD" w:rsidP="009954FA">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8764BD" w:rsidRDefault="008764BD" w:rsidP="009954FA">
            <w:pPr>
              <w:suppressAutoHyphens w:val="0"/>
              <w:spacing w:after="0"/>
              <w:jc w:val="left"/>
              <w:rPr>
                <w:rFonts w:cs="Arial"/>
                <w:lang w:eastAsia="ru-RU"/>
              </w:rPr>
            </w:pPr>
          </w:p>
        </w:tc>
        <w:tc>
          <w:tcPr>
            <w:tcW w:w="255" w:type="dxa"/>
            <w:vAlign w:val="bottom"/>
            <w:hideMark/>
          </w:tcPr>
          <w:p w:rsidR="008764BD" w:rsidRDefault="008764BD" w:rsidP="009954FA">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8764BD" w:rsidRDefault="008764BD" w:rsidP="008764BD">
      <w:pPr>
        <w:suppressAutoHyphens w:val="0"/>
        <w:spacing w:before="400" w:after="0"/>
        <w:jc w:val="left"/>
        <w:rPr>
          <w:rFonts w:cs="Arial"/>
          <w:lang w:eastAsia="ru-RU"/>
        </w:rPr>
      </w:pPr>
      <w:r>
        <w:rPr>
          <w:rFonts w:cs="Arial"/>
          <w:lang w:eastAsia="ru-RU"/>
        </w:rPr>
        <w:t>М.П.</w:t>
      </w:r>
    </w:p>
    <w:p w:rsidR="00A10972" w:rsidRDefault="00A10972" w:rsidP="00A10972">
      <w:pPr>
        <w:suppressAutoHyphens w:val="0"/>
        <w:spacing w:after="0"/>
        <w:jc w:val="left"/>
        <w:rPr>
          <w:sz w:val="22"/>
          <w:szCs w:val="22"/>
          <w:lang w:eastAsia="ru-RU"/>
        </w:rPr>
      </w:pPr>
    </w:p>
    <w:p w:rsidR="00627F38" w:rsidRDefault="006A0C47" w:rsidP="00D27787">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 xml:space="preserve">                                                              </w:t>
      </w:r>
    </w:p>
    <w:p w:rsidR="00627F38" w:rsidRDefault="00627F38">
      <w:pPr>
        <w:suppressAutoHyphens w:val="0"/>
        <w:spacing w:after="0"/>
        <w:jc w:val="left"/>
        <w:rPr>
          <w:rFonts w:eastAsia="Arial Unicode MS"/>
          <w:color w:val="000000"/>
          <w:sz w:val="22"/>
          <w:szCs w:val="22"/>
          <w:lang w:eastAsia="ru-RU" w:bidi="ru-RU"/>
        </w:rPr>
      </w:pPr>
      <w:r>
        <w:rPr>
          <w:rFonts w:eastAsia="Arial Unicode MS"/>
          <w:color w:val="000000"/>
          <w:sz w:val="22"/>
          <w:szCs w:val="22"/>
          <w:lang w:eastAsia="ru-RU" w:bidi="ru-RU"/>
        </w:rPr>
        <w:br w:type="page"/>
      </w:r>
    </w:p>
    <w:p w:rsidR="00343E70" w:rsidRPr="00C214F9" w:rsidRDefault="00343E70" w:rsidP="00343E70">
      <w:pPr>
        <w:ind w:left="6577"/>
        <w:jc w:val="right"/>
        <w:outlineLvl w:val="0"/>
        <w:rPr>
          <w:rFonts w:cs="Arial"/>
          <w:sz w:val="20"/>
          <w:szCs w:val="20"/>
          <w:lang w:eastAsia="ru-RU"/>
        </w:rPr>
      </w:pPr>
      <w:r w:rsidRPr="00C214F9">
        <w:rPr>
          <w:rFonts w:cs="Arial"/>
          <w:sz w:val="20"/>
          <w:szCs w:val="20"/>
          <w:lang w:eastAsia="ru-RU"/>
        </w:rPr>
        <w:lastRenderedPageBreak/>
        <w:t>Приложение  № 2</w:t>
      </w:r>
      <w:r>
        <w:rPr>
          <w:rFonts w:cs="Arial"/>
          <w:sz w:val="20"/>
          <w:szCs w:val="20"/>
          <w:lang w:eastAsia="ru-RU"/>
        </w:rPr>
        <w:t xml:space="preserve"> (ЛОТ 7)</w:t>
      </w:r>
    </w:p>
    <w:p w:rsidR="00343E70" w:rsidRPr="00C214F9" w:rsidRDefault="00343E70" w:rsidP="00343E70">
      <w:pPr>
        <w:suppressAutoHyphens w:val="0"/>
        <w:spacing w:after="0"/>
        <w:ind w:left="5580"/>
        <w:jc w:val="left"/>
        <w:rPr>
          <w:rFonts w:cs="Arial"/>
          <w:sz w:val="20"/>
          <w:szCs w:val="20"/>
          <w:lang w:eastAsia="ru-RU"/>
        </w:rPr>
      </w:pPr>
      <w:r w:rsidRPr="00C214F9">
        <w:rPr>
          <w:rFonts w:cs="Arial"/>
          <w:sz w:val="20"/>
          <w:szCs w:val="20"/>
          <w:lang w:eastAsia="ru-RU"/>
        </w:rPr>
        <w:t xml:space="preserve"> к дого</w:t>
      </w:r>
      <w:r>
        <w:rPr>
          <w:rFonts w:cs="Arial"/>
          <w:sz w:val="20"/>
          <w:szCs w:val="20"/>
          <w:lang w:eastAsia="ru-RU"/>
        </w:rPr>
        <w:t>вору  №___ от  «____»__________</w:t>
      </w:r>
      <w:r w:rsidR="003E0E17">
        <w:rPr>
          <w:rFonts w:cs="Arial"/>
          <w:sz w:val="20"/>
          <w:szCs w:val="20"/>
          <w:lang w:eastAsia="ru-RU"/>
        </w:rPr>
        <w:t>2026</w:t>
      </w:r>
      <w:r w:rsidRPr="00C214F9">
        <w:rPr>
          <w:rFonts w:cs="Arial"/>
          <w:sz w:val="20"/>
          <w:szCs w:val="20"/>
          <w:lang w:eastAsia="ru-RU"/>
        </w:rPr>
        <w:t>г.</w:t>
      </w:r>
    </w:p>
    <w:p w:rsidR="00343E70" w:rsidRPr="00C214F9" w:rsidRDefault="00343E70" w:rsidP="00343E70">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w:t>
      </w:r>
      <w:r w:rsidRPr="00C214F9">
        <w:rPr>
          <w:rFonts w:eastAsia="Arial Unicode MS" w:cs="Arial"/>
          <w:color w:val="000000"/>
          <w:sz w:val="22"/>
          <w:szCs w:val="22"/>
          <w:lang w:eastAsia="ru-RU" w:bidi="ru-RU"/>
        </w:rPr>
        <w:t xml:space="preserve">начальник Управления </w:t>
      </w:r>
      <w:proofErr w:type="spellStart"/>
      <w:r w:rsidRPr="00C214F9">
        <w:rPr>
          <w:rFonts w:eastAsia="Arial Unicode MS" w:cs="Arial"/>
          <w:color w:val="000000"/>
          <w:sz w:val="22"/>
          <w:szCs w:val="22"/>
          <w:lang w:eastAsia="ru-RU" w:bidi="ru-RU"/>
        </w:rPr>
        <w:t>имущественно</w:t>
      </w:r>
      <w:proofErr w:type="spellEnd"/>
      <w:r w:rsidRPr="00C214F9">
        <w:rPr>
          <w:rFonts w:eastAsia="Arial Unicode MS" w:cs="Arial"/>
          <w:color w:val="000000"/>
          <w:sz w:val="22"/>
          <w:szCs w:val="22"/>
          <w:lang w:eastAsia="ru-RU" w:bidi="ru-RU"/>
        </w:rPr>
        <w:t xml:space="preserve">-хозяйственного комплекса администрации </w:t>
      </w:r>
      <w:proofErr w:type="spellStart"/>
      <w:r w:rsidRPr="00C214F9">
        <w:rPr>
          <w:rFonts w:eastAsia="Arial Unicode MS" w:cs="Arial"/>
          <w:color w:val="000000"/>
          <w:sz w:val="22"/>
          <w:szCs w:val="22"/>
          <w:lang w:eastAsia="ru-RU" w:bidi="ru-RU"/>
        </w:rPr>
        <w:t>Котласского</w:t>
      </w:r>
      <w:proofErr w:type="spellEnd"/>
      <w:r w:rsidRPr="00C214F9">
        <w:rPr>
          <w:rFonts w:eastAsia="Arial Unicode MS" w:cs="Arial"/>
          <w:color w:val="000000"/>
          <w:sz w:val="22"/>
          <w:szCs w:val="22"/>
          <w:lang w:eastAsia="ru-RU" w:bidi="ru-RU"/>
        </w:rPr>
        <w:t xml:space="preserve"> муниципального округа Архангельской области</w:t>
      </w:r>
    </w:p>
    <w:p w:rsidR="00343E70" w:rsidRPr="00C214F9" w:rsidRDefault="00343E70" w:rsidP="00343E7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343E70" w:rsidRPr="00C214F9" w:rsidRDefault="00343E70" w:rsidP="00343E70">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343E70" w:rsidRPr="00C214F9" w:rsidRDefault="00343E70" w:rsidP="00343E7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343E70" w:rsidRPr="00C214F9" w:rsidRDefault="00343E70" w:rsidP="00343E70">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343E70" w:rsidRPr="00C214F9" w:rsidRDefault="00343E70" w:rsidP="00343E7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343E70" w:rsidRPr="00C214F9" w:rsidRDefault="00343E70" w:rsidP="00343E70">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343E70" w:rsidRPr="00C214F9" w:rsidRDefault="00343E70" w:rsidP="00343E7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43E70" w:rsidRPr="00C214F9" w:rsidTr="00343E70">
        <w:tc>
          <w:tcPr>
            <w:tcW w:w="187" w:type="dxa"/>
            <w:vAlign w:val="bottom"/>
            <w:hideMark/>
          </w:tcPr>
          <w:p w:rsidR="00343E70" w:rsidRPr="00C214F9" w:rsidRDefault="00343E70" w:rsidP="00343E70">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343E70" w:rsidRPr="00C214F9" w:rsidRDefault="00343E70" w:rsidP="00343E70">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343E70" w:rsidRPr="00C214F9" w:rsidRDefault="00343E70" w:rsidP="00343E70">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343E70" w:rsidRPr="00C214F9" w:rsidRDefault="00343E70" w:rsidP="00343E70">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343E70" w:rsidRPr="00C214F9" w:rsidRDefault="00343E70" w:rsidP="00343E70">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43E70" w:rsidRPr="00C214F9" w:rsidRDefault="003E0E17" w:rsidP="00343E70">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6</w:t>
            </w:r>
          </w:p>
        </w:tc>
        <w:tc>
          <w:tcPr>
            <w:tcW w:w="255" w:type="dxa"/>
            <w:vAlign w:val="bottom"/>
            <w:hideMark/>
          </w:tcPr>
          <w:p w:rsidR="00343E70" w:rsidRPr="00C214F9" w:rsidRDefault="00343E70" w:rsidP="00343E70">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343E70" w:rsidRPr="00C214F9" w:rsidRDefault="00343E70" w:rsidP="00343E70">
      <w:pPr>
        <w:widowControl w:val="0"/>
        <w:suppressAutoHyphens w:val="0"/>
        <w:spacing w:after="0"/>
        <w:ind w:left="6521" w:right="849"/>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343E70" w:rsidRPr="008039EF" w:rsidRDefault="00343E70" w:rsidP="00343E70">
      <w:pPr>
        <w:spacing w:after="0"/>
        <w:jc w:val="center"/>
        <w:outlineLvl w:val="0"/>
        <w:rPr>
          <w:rFonts w:cs="Arial"/>
          <w:b/>
          <w:bCs/>
          <w:sz w:val="22"/>
          <w:szCs w:val="22"/>
          <w:lang w:eastAsia="ru-RU"/>
        </w:rPr>
      </w:pPr>
      <w:r w:rsidRPr="008039EF">
        <w:rPr>
          <w:rFonts w:cs="Arial"/>
          <w:b/>
          <w:bCs/>
          <w:sz w:val="22"/>
          <w:szCs w:val="22"/>
          <w:lang w:eastAsia="ru-RU"/>
        </w:rPr>
        <w:t>АКТ</w:t>
      </w:r>
    </w:p>
    <w:p w:rsidR="00343E70" w:rsidRPr="008039EF" w:rsidRDefault="00343E70" w:rsidP="00343E70">
      <w:pPr>
        <w:suppressAutoHyphens w:val="0"/>
        <w:spacing w:after="0"/>
        <w:jc w:val="center"/>
        <w:rPr>
          <w:rFonts w:cs="Arial"/>
          <w:b/>
          <w:bCs/>
          <w:sz w:val="22"/>
          <w:szCs w:val="22"/>
          <w:lang w:eastAsia="ru-RU"/>
        </w:rPr>
      </w:pPr>
      <w:r w:rsidRPr="008039EF">
        <w:rPr>
          <w:rFonts w:cs="Arial"/>
          <w:b/>
          <w:bCs/>
          <w:sz w:val="22"/>
          <w:szCs w:val="22"/>
          <w:lang w:eastAsia="ru-RU"/>
        </w:rPr>
        <w:t>о состоянии общего имущества собственников помещений</w:t>
      </w:r>
      <w:r w:rsidRPr="008039EF">
        <w:rPr>
          <w:rFonts w:cs="Arial"/>
          <w:b/>
          <w:bCs/>
          <w:sz w:val="22"/>
          <w:szCs w:val="22"/>
          <w:lang w:eastAsia="ru-RU"/>
        </w:rPr>
        <w:br/>
        <w:t>в многоквартирном доме, являющегося объектом конкурса</w:t>
      </w:r>
    </w:p>
    <w:p w:rsidR="00343E70" w:rsidRPr="008039EF" w:rsidRDefault="00343E70" w:rsidP="00343E70">
      <w:pPr>
        <w:suppressAutoHyphens w:val="0"/>
        <w:spacing w:after="0"/>
        <w:jc w:val="center"/>
        <w:outlineLvl w:val="0"/>
        <w:rPr>
          <w:rFonts w:cs="Arial"/>
          <w:sz w:val="22"/>
          <w:szCs w:val="22"/>
          <w:lang w:eastAsia="ru-RU"/>
        </w:rPr>
      </w:pPr>
      <w:r w:rsidRPr="008039EF">
        <w:rPr>
          <w:rFonts w:cs="Arial"/>
          <w:sz w:val="22"/>
          <w:szCs w:val="22"/>
          <w:lang w:val="en-US" w:eastAsia="ru-RU"/>
        </w:rPr>
        <w:t>I</w:t>
      </w:r>
      <w:r w:rsidRPr="008039EF">
        <w:rPr>
          <w:rFonts w:cs="Arial"/>
          <w:sz w:val="22"/>
          <w:szCs w:val="22"/>
          <w:lang w:eastAsia="ru-RU"/>
        </w:rPr>
        <w:t>. Общие сведения о многоквартирном доме</w:t>
      </w:r>
    </w:p>
    <w:p w:rsidR="00343E70" w:rsidRPr="008039EF" w:rsidRDefault="00343E70" w:rsidP="00343E70">
      <w:pPr>
        <w:suppressAutoHyphens w:val="0"/>
        <w:spacing w:after="0"/>
        <w:ind w:firstLine="567"/>
        <w:rPr>
          <w:rFonts w:cs="Arial"/>
          <w:b/>
          <w:sz w:val="22"/>
          <w:szCs w:val="22"/>
          <w:lang w:eastAsia="ru-RU"/>
        </w:rPr>
      </w:pPr>
      <w:r w:rsidRPr="008039EF">
        <w:rPr>
          <w:rFonts w:cs="Arial"/>
          <w:sz w:val="22"/>
          <w:szCs w:val="22"/>
          <w:lang w:eastAsia="ru-RU"/>
        </w:rPr>
        <w:t xml:space="preserve">1. Адрес многоквартирного дома </w:t>
      </w:r>
      <w:r w:rsidRPr="008039EF">
        <w:rPr>
          <w:rFonts w:cs="Arial"/>
          <w:sz w:val="22"/>
          <w:szCs w:val="22"/>
          <w:u w:val="single"/>
          <w:lang w:eastAsia="ru-RU"/>
        </w:rPr>
        <w:t xml:space="preserve">Архангельская </w:t>
      </w:r>
      <w:r>
        <w:rPr>
          <w:rFonts w:cs="Arial"/>
          <w:sz w:val="22"/>
          <w:szCs w:val="22"/>
          <w:u w:val="single"/>
          <w:lang w:eastAsia="ru-RU"/>
        </w:rPr>
        <w:t xml:space="preserve">область, </w:t>
      </w:r>
      <w:proofErr w:type="spellStart"/>
      <w:r>
        <w:rPr>
          <w:rFonts w:cs="Arial"/>
          <w:sz w:val="22"/>
          <w:szCs w:val="22"/>
          <w:u w:val="single"/>
          <w:lang w:eastAsia="ru-RU"/>
        </w:rPr>
        <w:t>Котласский</w:t>
      </w:r>
      <w:proofErr w:type="spellEnd"/>
      <w:r>
        <w:rPr>
          <w:rFonts w:cs="Arial"/>
          <w:sz w:val="22"/>
          <w:szCs w:val="22"/>
          <w:u w:val="single"/>
          <w:lang w:eastAsia="ru-RU"/>
        </w:rPr>
        <w:t xml:space="preserve"> муниципальный округ</w:t>
      </w:r>
      <w:r w:rsidRPr="008039EF">
        <w:rPr>
          <w:rFonts w:cs="Arial"/>
          <w:sz w:val="22"/>
          <w:szCs w:val="22"/>
          <w:u w:val="single"/>
          <w:lang w:eastAsia="ru-RU"/>
        </w:rPr>
        <w:t xml:space="preserve">, </w:t>
      </w:r>
      <w:r>
        <w:rPr>
          <w:rFonts w:cs="Arial"/>
          <w:sz w:val="22"/>
          <w:szCs w:val="22"/>
          <w:u w:val="single"/>
          <w:lang w:eastAsia="ru-RU"/>
        </w:rPr>
        <w:t xml:space="preserve">пос. </w:t>
      </w:r>
      <w:proofErr w:type="spellStart"/>
      <w:r>
        <w:rPr>
          <w:rFonts w:cs="Arial"/>
          <w:sz w:val="22"/>
          <w:szCs w:val="22"/>
          <w:u w:val="single"/>
          <w:lang w:eastAsia="ru-RU"/>
        </w:rPr>
        <w:t>Черемушский</w:t>
      </w:r>
      <w:proofErr w:type="spellEnd"/>
      <w:r w:rsidRPr="008039EF">
        <w:rPr>
          <w:rFonts w:cs="Arial"/>
          <w:sz w:val="22"/>
          <w:szCs w:val="22"/>
          <w:u w:val="single"/>
          <w:lang w:eastAsia="ru-RU"/>
        </w:rPr>
        <w:t xml:space="preserve">, </w:t>
      </w:r>
      <w:proofErr w:type="spellStart"/>
      <w:proofErr w:type="gramStart"/>
      <w:r w:rsidRPr="008039EF">
        <w:rPr>
          <w:rFonts w:cs="Arial"/>
          <w:b/>
          <w:sz w:val="22"/>
          <w:szCs w:val="22"/>
          <w:u w:val="single"/>
          <w:lang w:eastAsia="ru-RU"/>
        </w:rPr>
        <w:t>ул</w:t>
      </w:r>
      <w:proofErr w:type="spellEnd"/>
      <w:proofErr w:type="gramEnd"/>
      <w:r w:rsidRPr="008039EF">
        <w:rPr>
          <w:rFonts w:cs="Arial"/>
          <w:b/>
          <w:sz w:val="22"/>
          <w:szCs w:val="22"/>
          <w:u w:val="single"/>
          <w:lang w:eastAsia="ru-RU"/>
        </w:rPr>
        <w:t xml:space="preserve">, </w:t>
      </w:r>
      <w:r>
        <w:rPr>
          <w:rFonts w:cs="Arial"/>
          <w:b/>
          <w:sz w:val="22"/>
          <w:szCs w:val="22"/>
          <w:u w:val="single"/>
          <w:lang w:eastAsia="ru-RU"/>
        </w:rPr>
        <w:t>Песчаная</w:t>
      </w:r>
      <w:r w:rsidRPr="008039EF">
        <w:rPr>
          <w:rFonts w:cs="Arial"/>
          <w:b/>
          <w:sz w:val="22"/>
          <w:szCs w:val="22"/>
          <w:u w:val="single"/>
          <w:lang w:eastAsia="ru-RU"/>
        </w:rPr>
        <w:t xml:space="preserve">, </w:t>
      </w:r>
      <w:r>
        <w:rPr>
          <w:rFonts w:cs="Arial"/>
          <w:b/>
          <w:sz w:val="22"/>
          <w:szCs w:val="22"/>
          <w:u w:val="single"/>
          <w:lang w:eastAsia="ru-RU"/>
        </w:rPr>
        <w:t>24</w:t>
      </w:r>
    </w:p>
    <w:p w:rsidR="00343E70" w:rsidRDefault="00343E70" w:rsidP="00343E70">
      <w:pPr>
        <w:suppressAutoHyphens w:val="0"/>
        <w:spacing w:after="0"/>
        <w:ind w:firstLine="567"/>
        <w:jc w:val="left"/>
        <w:rPr>
          <w:rFonts w:ascii="Arial" w:hAnsi="Arial" w:cs="Arial"/>
          <w:color w:val="292C2F"/>
          <w:shd w:val="clear" w:color="auto" w:fill="F8F8F8"/>
        </w:rPr>
      </w:pPr>
      <w:r w:rsidRPr="008039EF">
        <w:rPr>
          <w:rFonts w:cs="Arial"/>
          <w:sz w:val="22"/>
          <w:szCs w:val="22"/>
          <w:lang w:eastAsia="ru-RU"/>
        </w:rPr>
        <w:t>2. Кадастровый номер многоквартирного дома (при его наличии</w:t>
      </w:r>
      <w:r w:rsidRPr="00165EC6">
        <w:rPr>
          <w:rFonts w:cs="Arial"/>
          <w:sz w:val="22"/>
          <w:szCs w:val="22"/>
          <w:lang w:eastAsia="ru-RU"/>
        </w:rPr>
        <w:t xml:space="preserve">)  </w:t>
      </w:r>
      <w:r w:rsidRPr="003E0E17">
        <w:rPr>
          <w:color w:val="292C2F"/>
          <w:shd w:val="clear" w:color="auto" w:fill="F8F8F8"/>
        </w:rPr>
        <w:t>29:07:180201:1090</w:t>
      </w:r>
    </w:p>
    <w:p w:rsidR="00343E70" w:rsidRPr="008039EF" w:rsidRDefault="00343E70" w:rsidP="00343E70">
      <w:pPr>
        <w:suppressAutoHyphens w:val="0"/>
        <w:spacing w:after="0"/>
        <w:ind w:firstLine="567"/>
        <w:jc w:val="left"/>
        <w:rPr>
          <w:rFonts w:cs="Arial"/>
          <w:sz w:val="22"/>
          <w:szCs w:val="22"/>
          <w:lang w:eastAsia="ru-RU"/>
        </w:rPr>
      </w:pPr>
      <w:r w:rsidRPr="008039EF">
        <w:rPr>
          <w:rFonts w:cs="Arial"/>
          <w:sz w:val="22"/>
          <w:szCs w:val="22"/>
          <w:lang w:eastAsia="ru-RU"/>
        </w:rPr>
        <w:t xml:space="preserve">3. Серия, тип постройки  </w:t>
      </w:r>
      <w:r>
        <w:rPr>
          <w:rFonts w:cs="Arial"/>
          <w:b/>
          <w:sz w:val="22"/>
          <w:szCs w:val="22"/>
          <w:lang w:eastAsia="ru-RU"/>
        </w:rPr>
        <w:t>многоквартирный жилой</w:t>
      </w:r>
      <w:r w:rsidRPr="008039EF">
        <w:rPr>
          <w:rFonts w:cs="Arial"/>
          <w:b/>
          <w:sz w:val="22"/>
          <w:szCs w:val="22"/>
          <w:lang w:eastAsia="ru-RU"/>
        </w:rPr>
        <w:t xml:space="preserve"> дом </w:t>
      </w:r>
    </w:p>
    <w:p w:rsidR="00343E70" w:rsidRPr="008039EF" w:rsidRDefault="00343E70" w:rsidP="00343E70">
      <w:pPr>
        <w:suppressAutoHyphens w:val="0"/>
        <w:spacing w:after="0"/>
        <w:ind w:firstLine="567"/>
        <w:jc w:val="left"/>
        <w:rPr>
          <w:rFonts w:cs="Arial"/>
          <w:sz w:val="22"/>
          <w:szCs w:val="22"/>
          <w:lang w:eastAsia="ru-RU"/>
        </w:rPr>
      </w:pPr>
      <w:r w:rsidRPr="008039EF">
        <w:rPr>
          <w:rFonts w:cs="Arial"/>
          <w:sz w:val="22"/>
          <w:szCs w:val="22"/>
          <w:lang w:eastAsia="ru-RU"/>
        </w:rPr>
        <w:t xml:space="preserve">4. Год постройки  </w:t>
      </w:r>
      <w:r>
        <w:rPr>
          <w:rFonts w:cs="Arial"/>
          <w:b/>
          <w:sz w:val="22"/>
          <w:szCs w:val="22"/>
          <w:lang w:eastAsia="ru-RU"/>
        </w:rPr>
        <w:t>1991</w:t>
      </w:r>
    </w:p>
    <w:p w:rsidR="00343E70" w:rsidRPr="008039EF" w:rsidRDefault="00343E70" w:rsidP="00343E70">
      <w:pPr>
        <w:suppressAutoHyphens w:val="0"/>
        <w:spacing w:after="0"/>
        <w:ind w:firstLine="567"/>
        <w:jc w:val="left"/>
        <w:rPr>
          <w:rFonts w:cs="Arial"/>
          <w:sz w:val="22"/>
          <w:szCs w:val="22"/>
          <w:lang w:eastAsia="ru-RU"/>
        </w:rPr>
      </w:pPr>
      <w:r w:rsidRPr="008039EF">
        <w:rPr>
          <w:rFonts w:cs="Arial"/>
          <w:sz w:val="22"/>
          <w:szCs w:val="22"/>
          <w:lang w:eastAsia="ru-RU"/>
        </w:rPr>
        <w:t xml:space="preserve">5. Степень износа по данным государственного технического учета  </w:t>
      </w:r>
    </w:p>
    <w:p w:rsidR="00343E70" w:rsidRPr="008039EF" w:rsidRDefault="00343E70" w:rsidP="00343E70">
      <w:pPr>
        <w:suppressAutoHyphens w:val="0"/>
        <w:spacing w:after="0"/>
        <w:ind w:firstLine="567"/>
        <w:jc w:val="left"/>
        <w:rPr>
          <w:rFonts w:cs="Arial"/>
          <w:sz w:val="22"/>
          <w:szCs w:val="22"/>
          <w:lang w:eastAsia="ru-RU"/>
        </w:rPr>
      </w:pPr>
      <w:r w:rsidRPr="008039EF">
        <w:rPr>
          <w:rFonts w:cs="Arial"/>
          <w:sz w:val="22"/>
          <w:szCs w:val="22"/>
          <w:lang w:eastAsia="ru-RU"/>
        </w:rPr>
        <w:t>6. Степень фактического износа</w:t>
      </w:r>
    </w:p>
    <w:p w:rsidR="00343E70" w:rsidRPr="008039EF" w:rsidRDefault="00343E70" w:rsidP="00343E70">
      <w:pPr>
        <w:suppressAutoHyphens w:val="0"/>
        <w:spacing w:after="0"/>
        <w:ind w:firstLine="567"/>
        <w:jc w:val="left"/>
        <w:rPr>
          <w:rFonts w:cs="Arial"/>
          <w:sz w:val="22"/>
          <w:szCs w:val="22"/>
          <w:lang w:eastAsia="ru-RU"/>
        </w:rPr>
      </w:pPr>
      <w:r w:rsidRPr="008039EF">
        <w:rPr>
          <w:rFonts w:cs="Arial"/>
          <w:sz w:val="22"/>
          <w:szCs w:val="22"/>
          <w:lang w:eastAsia="ru-RU"/>
        </w:rPr>
        <w:t>7. Год п</w:t>
      </w:r>
      <w:r>
        <w:rPr>
          <w:rFonts w:cs="Arial"/>
          <w:sz w:val="22"/>
          <w:szCs w:val="22"/>
          <w:lang w:eastAsia="ru-RU"/>
        </w:rPr>
        <w:t>оследнего капитального ремонта</w:t>
      </w:r>
    </w:p>
    <w:p w:rsidR="00343E70" w:rsidRPr="008039EF" w:rsidRDefault="00343E70" w:rsidP="00343E70">
      <w:pPr>
        <w:suppressAutoHyphens w:val="0"/>
        <w:spacing w:after="0"/>
        <w:ind w:firstLine="567"/>
        <w:rPr>
          <w:rFonts w:cs="Arial"/>
          <w:sz w:val="22"/>
          <w:szCs w:val="22"/>
          <w:lang w:eastAsia="ru-RU"/>
        </w:rPr>
      </w:pPr>
      <w:r w:rsidRPr="008039EF">
        <w:rPr>
          <w:rFonts w:cs="Arial"/>
          <w:sz w:val="22"/>
          <w:szCs w:val="22"/>
          <w:lang w:eastAsia="ru-RU"/>
        </w:rPr>
        <w:t xml:space="preserve">8. Реквизиты правового акта о признании многоквартирного дома аварийным и подлежащим сносу  </w:t>
      </w:r>
    </w:p>
    <w:p w:rsidR="00343E70" w:rsidRPr="008039EF" w:rsidRDefault="00343E70" w:rsidP="00343E70">
      <w:pPr>
        <w:suppressAutoHyphens w:val="0"/>
        <w:spacing w:after="0"/>
        <w:ind w:firstLine="567"/>
        <w:jc w:val="left"/>
        <w:rPr>
          <w:rFonts w:cs="Arial"/>
          <w:sz w:val="22"/>
          <w:szCs w:val="22"/>
          <w:lang w:eastAsia="ru-RU"/>
        </w:rPr>
      </w:pPr>
      <w:r w:rsidRPr="008039EF">
        <w:rPr>
          <w:rFonts w:cs="Arial"/>
          <w:sz w:val="22"/>
          <w:szCs w:val="22"/>
          <w:lang w:eastAsia="ru-RU"/>
        </w:rPr>
        <w:t xml:space="preserve">9. Количество этажей  </w:t>
      </w:r>
      <w:r>
        <w:rPr>
          <w:rFonts w:cs="Arial"/>
          <w:b/>
          <w:sz w:val="22"/>
          <w:szCs w:val="22"/>
          <w:lang w:eastAsia="ru-RU"/>
        </w:rPr>
        <w:t>2</w:t>
      </w:r>
    </w:p>
    <w:p w:rsidR="00343E70" w:rsidRPr="008039EF" w:rsidRDefault="00343E70" w:rsidP="00343E70">
      <w:pPr>
        <w:suppressAutoHyphens w:val="0"/>
        <w:spacing w:after="0"/>
        <w:ind w:firstLine="567"/>
        <w:jc w:val="left"/>
        <w:rPr>
          <w:rFonts w:cs="Arial"/>
          <w:sz w:val="22"/>
          <w:szCs w:val="22"/>
          <w:lang w:eastAsia="ru-RU"/>
        </w:rPr>
      </w:pPr>
      <w:r w:rsidRPr="008039EF">
        <w:rPr>
          <w:rFonts w:cs="Arial"/>
          <w:sz w:val="22"/>
          <w:szCs w:val="22"/>
          <w:lang w:eastAsia="ru-RU"/>
        </w:rPr>
        <w:t xml:space="preserve">10. Наличие подвала  </w:t>
      </w:r>
      <w:r w:rsidRPr="008039EF">
        <w:rPr>
          <w:rFonts w:cs="Arial"/>
          <w:b/>
          <w:sz w:val="22"/>
          <w:szCs w:val="22"/>
          <w:lang w:eastAsia="ru-RU"/>
        </w:rPr>
        <w:t>нет</w:t>
      </w:r>
    </w:p>
    <w:p w:rsidR="00343E70" w:rsidRPr="008039EF" w:rsidRDefault="00343E70" w:rsidP="00343E70">
      <w:pPr>
        <w:suppressAutoHyphens w:val="0"/>
        <w:spacing w:after="0"/>
        <w:ind w:firstLine="567"/>
        <w:jc w:val="left"/>
        <w:rPr>
          <w:rFonts w:cs="Arial"/>
          <w:sz w:val="22"/>
          <w:szCs w:val="22"/>
          <w:lang w:eastAsia="ru-RU"/>
        </w:rPr>
      </w:pPr>
      <w:r w:rsidRPr="008039EF">
        <w:rPr>
          <w:rFonts w:cs="Arial"/>
          <w:sz w:val="22"/>
          <w:szCs w:val="22"/>
          <w:lang w:eastAsia="ru-RU"/>
        </w:rPr>
        <w:t xml:space="preserve">11. Наличие цокольного этажа  </w:t>
      </w:r>
    </w:p>
    <w:p w:rsidR="00343E70" w:rsidRPr="008039EF" w:rsidRDefault="00343E70" w:rsidP="00343E70">
      <w:pPr>
        <w:suppressAutoHyphens w:val="0"/>
        <w:spacing w:after="0"/>
        <w:ind w:firstLine="567"/>
        <w:jc w:val="left"/>
        <w:rPr>
          <w:rFonts w:cs="Arial"/>
          <w:sz w:val="22"/>
          <w:szCs w:val="22"/>
          <w:lang w:eastAsia="ru-RU"/>
        </w:rPr>
      </w:pPr>
      <w:r w:rsidRPr="008039EF">
        <w:rPr>
          <w:rFonts w:cs="Arial"/>
          <w:sz w:val="22"/>
          <w:szCs w:val="22"/>
          <w:lang w:eastAsia="ru-RU"/>
        </w:rPr>
        <w:t xml:space="preserve">12. Наличие мансарды  </w:t>
      </w:r>
    </w:p>
    <w:p w:rsidR="00343E70" w:rsidRPr="008039EF" w:rsidRDefault="00343E70" w:rsidP="00343E70">
      <w:pPr>
        <w:suppressAutoHyphens w:val="0"/>
        <w:spacing w:after="0"/>
        <w:ind w:firstLine="567"/>
        <w:jc w:val="left"/>
        <w:rPr>
          <w:rFonts w:cs="Arial"/>
          <w:sz w:val="22"/>
          <w:szCs w:val="22"/>
          <w:lang w:eastAsia="ru-RU"/>
        </w:rPr>
      </w:pPr>
      <w:r w:rsidRPr="008039EF">
        <w:rPr>
          <w:rFonts w:cs="Arial"/>
          <w:sz w:val="22"/>
          <w:szCs w:val="22"/>
          <w:lang w:eastAsia="ru-RU"/>
        </w:rPr>
        <w:t xml:space="preserve">13. Наличие мезонина  </w:t>
      </w:r>
    </w:p>
    <w:p w:rsidR="00343E70" w:rsidRPr="008039EF" w:rsidRDefault="00343E70" w:rsidP="00343E70">
      <w:pPr>
        <w:suppressAutoHyphens w:val="0"/>
        <w:spacing w:after="0"/>
        <w:ind w:firstLine="567"/>
        <w:jc w:val="left"/>
        <w:rPr>
          <w:rFonts w:cs="Arial"/>
          <w:sz w:val="22"/>
          <w:szCs w:val="22"/>
          <w:lang w:eastAsia="ru-RU"/>
        </w:rPr>
      </w:pPr>
      <w:r w:rsidRPr="008039EF">
        <w:rPr>
          <w:rFonts w:cs="Arial"/>
          <w:sz w:val="22"/>
          <w:szCs w:val="22"/>
          <w:lang w:eastAsia="ru-RU"/>
        </w:rPr>
        <w:t xml:space="preserve">14. Количество квартир  </w:t>
      </w:r>
      <w:r>
        <w:rPr>
          <w:rFonts w:cs="Arial"/>
          <w:b/>
          <w:sz w:val="22"/>
          <w:szCs w:val="22"/>
          <w:lang w:eastAsia="ru-RU"/>
        </w:rPr>
        <w:t>12</w:t>
      </w:r>
    </w:p>
    <w:p w:rsidR="00343E70" w:rsidRPr="008039EF" w:rsidRDefault="00343E70" w:rsidP="00343E70">
      <w:pPr>
        <w:suppressAutoHyphens w:val="0"/>
        <w:spacing w:after="0"/>
        <w:ind w:firstLine="567"/>
        <w:rPr>
          <w:rFonts w:cs="Arial"/>
          <w:sz w:val="22"/>
          <w:szCs w:val="22"/>
          <w:lang w:eastAsia="ru-RU"/>
        </w:rPr>
      </w:pPr>
      <w:r w:rsidRPr="008039EF">
        <w:rPr>
          <w:rFonts w:cs="Arial"/>
          <w:sz w:val="22"/>
          <w:szCs w:val="22"/>
          <w:lang w:eastAsia="ru-RU"/>
        </w:rPr>
        <w:t>15. Количество нежилых помещений, не входящих в состав общего имущества</w:t>
      </w:r>
    </w:p>
    <w:p w:rsidR="00343E70" w:rsidRPr="008039EF" w:rsidRDefault="00343E70" w:rsidP="00343E70">
      <w:pPr>
        <w:suppressAutoHyphens w:val="0"/>
        <w:spacing w:after="0"/>
        <w:ind w:firstLine="567"/>
        <w:rPr>
          <w:rFonts w:cs="Arial"/>
          <w:sz w:val="22"/>
          <w:szCs w:val="22"/>
          <w:lang w:eastAsia="ru-RU"/>
        </w:rPr>
      </w:pPr>
      <w:r w:rsidRPr="008039EF">
        <w:rPr>
          <w:rFonts w:cs="Arial"/>
          <w:sz w:val="22"/>
          <w:szCs w:val="22"/>
          <w:lang w:eastAsia="ru-RU"/>
        </w:rPr>
        <w:t xml:space="preserve">16. Реквизиты правового акта о признании всех жилых помещений в многоквартирном доме </w:t>
      </w:r>
      <w:proofErr w:type="gramStart"/>
      <w:r w:rsidRPr="008039EF">
        <w:rPr>
          <w:rFonts w:cs="Arial"/>
          <w:sz w:val="22"/>
          <w:szCs w:val="22"/>
          <w:lang w:eastAsia="ru-RU"/>
        </w:rPr>
        <w:t>непригодными</w:t>
      </w:r>
      <w:proofErr w:type="gramEnd"/>
      <w:r w:rsidRPr="008039EF">
        <w:rPr>
          <w:rFonts w:cs="Arial"/>
          <w:sz w:val="22"/>
          <w:szCs w:val="22"/>
          <w:lang w:eastAsia="ru-RU"/>
        </w:rPr>
        <w:t xml:space="preserve"> для проживания  </w:t>
      </w:r>
    </w:p>
    <w:p w:rsidR="00343E70" w:rsidRPr="008039EF" w:rsidRDefault="00343E70" w:rsidP="00343E70">
      <w:pPr>
        <w:suppressAutoHyphens w:val="0"/>
        <w:spacing w:after="0"/>
        <w:ind w:firstLine="567"/>
        <w:rPr>
          <w:rFonts w:cs="Arial"/>
          <w:sz w:val="22"/>
          <w:szCs w:val="22"/>
          <w:lang w:eastAsia="ru-RU"/>
        </w:rPr>
      </w:pPr>
      <w:r w:rsidRPr="008039EF">
        <w:rPr>
          <w:rFonts w:cs="Arial"/>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343E70" w:rsidRPr="008039EF" w:rsidRDefault="00343E70" w:rsidP="00343E70">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 xml:space="preserve">18. Строительный объем  </w:t>
      </w:r>
      <w:r>
        <w:rPr>
          <w:rFonts w:cs="Arial"/>
          <w:b/>
          <w:sz w:val="22"/>
          <w:szCs w:val="22"/>
          <w:lang w:eastAsia="ru-RU"/>
        </w:rPr>
        <w:t xml:space="preserve">2453 </w:t>
      </w:r>
      <w:r w:rsidRPr="008039EF">
        <w:rPr>
          <w:rFonts w:cs="Arial"/>
          <w:sz w:val="22"/>
          <w:szCs w:val="22"/>
          <w:lang w:eastAsia="ru-RU"/>
        </w:rPr>
        <w:t>куб. м</w:t>
      </w:r>
    </w:p>
    <w:p w:rsidR="00343E70" w:rsidRPr="008039EF" w:rsidRDefault="00343E70" w:rsidP="00343E70">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19. Площадь:</w:t>
      </w:r>
    </w:p>
    <w:p w:rsidR="00343E70" w:rsidRPr="008039EF" w:rsidRDefault="00343E70" w:rsidP="00343E70">
      <w:pPr>
        <w:tabs>
          <w:tab w:val="center" w:pos="2835"/>
          <w:tab w:val="left" w:pos="4678"/>
        </w:tabs>
        <w:suppressAutoHyphens w:val="0"/>
        <w:spacing w:after="0"/>
        <w:ind w:firstLine="567"/>
        <w:rPr>
          <w:rFonts w:cs="Arial"/>
          <w:sz w:val="22"/>
          <w:szCs w:val="22"/>
          <w:lang w:eastAsia="ru-RU"/>
        </w:rPr>
      </w:pPr>
      <w:r w:rsidRPr="008039EF">
        <w:rPr>
          <w:rFonts w:cs="Arial"/>
          <w:sz w:val="22"/>
          <w:szCs w:val="22"/>
          <w:lang w:eastAsia="ru-RU"/>
        </w:rPr>
        <w:t xml:space="preserve">а) многоквартирного дома с лоджиями, балконами, шкафами, коридорами и лестничными клетками  </w:t>
      </w:r>
      <w:r>
        <w:rPr>
          <w:rFonts w:cs="Arial"/>
          <w:b/>
          <w:sz w:val="22"/>
          <w:szCs w:val="22"/>
          <w:lang w:eastAsia="ru-RU"/>
        </w:rPr>
        <w:t>601,1</w:t>
      </w:r>
      <w:r>
        <w:rPr>
          <w:rFonts w:cs="Arial"/>
          <w:sz w:val="22"/>
          <w:szCs w:val="22"/>
          <w:lang w:eastAsia="ru-RU"/>
        </w:rPr>
        <w:t xml:space="preserve"> </w:t>
      </w:r>
      <w:r w:rsidRPr="008039EF">
        <w:rPr>
          <w:rFonts w:cs="Arial"/>
          <w:sz w:val="22"/>
          <w:szCs w:val="22"/>
          <w:lang w:eastAsia="ru-RU"/>
        </w:rPr>
        <w:t>кв. м</w:t>
      </w:r>
    </w:p>
    <w:p w:rsidR="00343E70" w:rsidRPr="008039EF" w:rsidRDefault="00343E70" w:rsidP="00343E70">
      <w:pPr>
        <w:tabs>
          <w:tab w:val="center" w:pos="7598"/>
          <w:tab w:val="right" w:pos="10206"/>
        </w:tabs>
        <w:suppressAutoHyphens w:val="0"/>
        <w:spacing w:after="0"/>
        <w:ind w:firstLine="567"/>
        <w:jc w:val="left"/>
        <w:rPr>
          <w:rFonts w:cs="Arial"/>
          <w:sz w:val="22"/>
          <w:szCs w:val="22"/>
          <w:lang w:eastAsia="ru-RU"/>
        </w:rPr>
      </w:pPr>
      <w:r w:rsidRPr="008039EF">
        <w:rPr>
          <w:rFonts w:cs="Arial"/>
          <w:sz w:val="22"/>
          <w:szCs w:val="22"/>
          <w:lang w:eastAsia="ru-RU"/>
        </w:rPr>
        <w:t xml:space="preserve">б) жилых помещений (общая площадь квартир)  </w:t>
      </w:r>
      <w:r>
        <w:rPr>
          <w:rFonts w:cs="Arial"/>
          <w:b/>
          <w:sz w:val="22"/>
          <w:szCs w:val="22"/>
          <w:lang w:eastAsia="ru-RU"/>
        </w:rPr>
        <w:t>563,9</w:t>
      </w:r>
      <w:r w:rsidRPr="008039EF">
        <w:rPr>
          <w:rFonts w:cs="Arial"/>
          <w:b/>
          <w:sz w:val="22"/>
          <w:szCs w:val="22"/>
          <w:lang w:eastAsia="ru-RU"/>
        </w:rPr>
        <w:t xml:space="preserve"> </w:t>
      </w:r>
      <w:r w:rsidRPr="008039EF">
        <w:rPr>
          <w:rFonts w:cs="Arial"/>
          <w:sz w:val="22"/>
          <w:szCs w:val="22"/>
          <w:lang w:eastAsia="ru-RU"/>
        </w:rPr>
        <w:t>кв. м</w:t>
      </w:r>
    </w:p>
    <w:p w:rsidR="00343E70" w:rsidRPr="008039EF" w:rsidRDefault="00343E70" w:rsidP="00343E70">
      <w:pPr>
        <w:tabs>
          <w:tab w:val="center" w:pos="6096"/>
          <w:tab w:val="left" w:pos="8080"/>
        </w:tabs>
        <w:suppressAutoHyphens w:val="0"/>
        <w:spacing w:after="0"/>
        <w:ind w:firstLine="567"/>
        <w:rPr>
          <w:rFonts w:cs="Arial"/>
          <w:sz w:val="22"/>
          <w:szCs w:val="22"/>
          <w:lang w:eastAsia="ru-RU"/>
        </w:rPr>
      </w:pPr>
      <w:r w:rsidRPr="008039EF">
        <w:rPr>
          <w:rFonts w:cs="Arial"/>
          <w:sz w:val="22"/>
          <w:szCs w:val="22"/>
          <w:lang w:eastAsia="ru-RU"/>
        </w:rPr>
        <w:t>в) нежилых помещений (общая площадь нежилых помещений, не входящих в состав общего имущества в многоквартирном доме)    кв. м</w:t>
      </w:r>
    </w:p>
    <w:p w:rsidR="00343E70" w:rsidRPr="008039EF" w:rsidRDefault="00343E70" w:rsidP="00343E70">
      <w:pPr>
        <w:tabs>
          <w:tab w:val="center" w:pos="6804"/>
          <w:tab w:val="left" w:pos="8931"/>
        </w:tabs>
        <w:suppressAutoHyphens w:val="0"/>
        <w:spacing w:after="0"/>
        <w:ind w:firstLine="567"/>
        <w:rPr>
          <w:rFonts w:cs="Arial"/>
          <w:sz w:val="22"/>
          <w:szCs w:val="22"/>
          <w:lang w:eastAsia="ru-RU"/>
        </w:rPr>
      </w:pPr>
      <w:r w:rsidRPr="008039EF">
        <w:rPr>
          <w:rFonts w:cs="Arial"/>
          <w:sz w:val="22"/>
          <w:szCs w:val="22"/>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343E70" w:rsidRPr="008039EF" w:rsidRDefault="00343E70" w:rsidP="00343E70">
      <w:pPr>
        <w:tabs>
          <w:tab w:val="center" w:pos="5245"/>
          <w:tab w:val="left" w:pos="7088"/>
        </w:tabs>
        <w:suppressAutoHyphens w:val="0"/>
        <w:spacing w:after="0"/>
        <w:ind w:firstLine="567"/>
        <w:jc w:val="left"/>
        <w:rPr>
          <w:rFonts w:cs="Arial"/>
          <w:sz w:val="22"/>
          <w:szCs w:val="22"/>
          <w:lang w:eastAsia="ru-RU"/>
        </w:rPr>
      </w:pPr>
      <w:r w:rsidRPr="008039EF">
        <w:rPr>
          <w:rFonts w:cs="Arial"/>
          <w:sz w:val="22"/>
          <w:szCs w:val="22"/>
          <w:lang w:eastAsia="ru-RU"/>
        </w:rPr>
        <w:t xml:space="preserve">20. Количество лестниц  </w:t>
      </w:r>
      <w:r w:rsidRPr="008039EF">
        <w:rPr>
          <w:rFonts w:cs="Arial"/>
          <w:b/>
          <w:sz w:val="22"/>
          <w:szCs w:val="22"/>
          <w:lang w:eastAsia="ru-RU"/>
        </w:rPr>
        <w:t xml:space="preserve">0 </w:t>
      </w:r>
      <w:r w:rsidRPr="008039EF">
        <w:rPr>
          <w:rFonts w:cs="Arial"/>
          <w:sz w:val="22"/>
          <w:szCs w:val="22"/>
          <w:lang w:eastAsia="ru-RU"/>
        </w:rPr>
        <w:t>шт.</w:t>
      </w:r>
    </w:p>
    <w:p w:rsidR="00343E70" w:rsidRPr="008039EF" w:rsidRDefault="00343E70" w:rsidP="00343E70">
      <w:pPr>
        <w:suppressAutoHyphens w:val="0"/>
        <w:spacing w:after="0"/>
        <w:ind w:firstLine="567"/>
        <w:rPr>
          <w:rFonts w:cs="Arial"/>
          <w:sz w:val="22"/>
          <w:szCs w:val="22"/>
          <w:lang w:eastAsia="ru-RU"/>
        </w:rPr>
      </w:pPr>
      <w:r w:rsidRPr="008039EF">
        <w:rPr>
          <w:rFonts w:cs="Arial"/>
          <w:sz w:val="22"/>
          <w:szCs w:val="22"/>
          <w:lang w:eastAsia="ru-RU"/>
        </w:rPr>
        <w:t xml:space="preserve">21. Уборочная площадь лестниц (включая межквартирные лестничные площадки)  </w:t>
      </w:r>
      <w:r>
        <w:rPr>
          <w:rFonts w:cs="Arial"/>
          <w:sz w:val="22"/>
          <w:szCs w:val="22"/>
          <w:lang w:eastAsia="ru-RU"/>
        </w:rPr>
        <w:t>55,4</w:t>
      </w:r>
      <w:r w:rsidRPr="008039EF">
        <w:rPr>
          <w:rFonts w:cs="Arial"/>
          <w:sz w:val="22"/>
          <w:szCs w:val="22"/>
          <w:lang w:eastAsia="ru-RU"/>
        </w:rPr>
        <w:t xml:space="preserve">  кв. м</w:t>
      </w:r>
    </w:p>
    <w:p w:rsidR="00343E70" w:rsidRPr="008039EF" w:rsidRDefault="00343E70" w:rsidP="00343E70">
      <w:pPr>
        <w:tabs>
          <w:tab w:val="center" w:pos="7230"/>
          <w:tab w:val="left" w:pos="9356"/>
        </w:tabs>
        <w:suppressAutoHyphens w:val="0"/>
        <w:spacing w:after="0"/>
        <w:ind w:firstLine="567"/>
        <w:jc w:val="left"/>
        <w:rPr>
          <w:rFonts w:cs="Arial"/>
          <w:sz w:val="22"/>
          <w:szCs w:val="22"/>
          <w:lang w:eastAsia="ru-RU"/>
        </w:rPr>
      </w:pPr>
      <w:r w:rsidRPr="008039EF">
        <w:rPr>
          <w:rFonts w:cs="Arial"/>
          <w:sz w:val="22"/>
          <w:szCs w:val="22"/>
          <w:lang w:eastAsia="ru-RU"/>
        </w:rPr>
        <w:t>22. Уборочная площадь общих коридоров   кв. м</w:t>
      </w:r>
    </w:p>
    <w:p w:rsidR="00343E70" w:rsidRPr="008039EF" w:rsidRDefault="00343E70" w:rsidP="00343E70">
      <w:pPr>
        <w:tabs>
          <w:tab w:val="center" w:pos="6379"/>
          <w:tab w:val="left" w:pos="8505"/>
        </w:tabs>
        <w:suppressAutoHyphens w:val="0"/>
        <w:spacing w:after="0"/>
        <w:ind w:firstLine="567"/>
        <w:rPr>
          <w:rFonts w:cs="Arial"/>
          <w:sz w:val="22"/>
          <w:szCs w:val="22"/>
          <w:lang w:eastAsia="ru-RU"/>
        </w:rPr>
      </w:pPr>
      <w:r w:rsidRPr="008039EF">
        <w:rPr>
          <w:rFonts w:cs="Arial"/>
          <w:sz w:val="22"/>
          <w:szCs w:val="22"/>
          <w:lang w:eastAsia="ru-RU"/>
        </w:rPr>
        <w:t xml:space="preserve">23. Уборочная площадь других помещений общего пользования (включая технические этажи, чердаки, технические подвалы)  </w:t>
      </w:r>
      <w:r w:rsidRPr="008039EF">
        <w:rPr>
          <w:rFonts w:cs="Arial"/>
          <w:b/>
          <w:sz w:val="22"/>
          <w:szCs w:val="22"/>
          <w:lang w:eastAsia="ru-RU"/>
        </w:rPr>
        <w:t xml:space="preserve">  </w:t>
      </w:r>
      <w:r w:rsidRPr="008039EF">
        <w:rPr>
          <w:rFonts w:cs="Arial"/>
          <w:sz w:val="22"/>
          <w:szCs w:val="22"/>
          <w:lang w:eastAsia="ru-RU"/>
        </w:rPr>
        <w:t>кв. м</w:t>
      </w:r>
    </w:p>
    <w:p w:rsidR="00343E70" w:rsidRPr="008039EF" w:rsidRDefault="00343E70" w:rsidP="00343E70">
      <w:pPr>
        <w:suppressAutoHyphens w:val="0"/>
        <w:spacing w:after="0"/>
        <w:ind w:firstLine="567"/>
        <w:rPr>
          <w:rFonts w:cs="Arial"/>
          <w:sz w:val="22"/>
          <w:szCs w:val="22"/>
          <w:lang w:eastAsia="ru-RU"/>
        </w:rPr>
      </w:pPr>
      <w:r w:rsidRPr="008039EF">
        <w:rPr>
          <w:rFonts w:cs="Arial"/>
          <w:sz w:val="22"/>
          <w:szCs w:val="22"/>
          <w:lang w:eastAsia="ru-RU"/>
        </w:rPr>
        <w:t xml:space="preserve">24. Площадь земельного участка, входящего в состав общего имущества многоквартирного дома  </w:t>
      </w:r>
      <w:r>
        <w:rPr>
          <w:rFonts w:cs="Arial"/>
          <w:b/>
          <w:sz w:val="22"/>
          <w:szCs w:val="22"/>
          <w:lang w:eastAsia="ru-RU"/>
        </w:rPr>
        <w:t xml:space="preserve">1491 </w:t>
      </w:r>
      <w:r w:rsidRPr="008039EF">
        <w:rPr>
          <w:rFonts w:cs="Arial"/>
          <w:b/>
          <w:sz w:val="22"/>
          <w:szCs w:val="22"/>
          <w:lang w:eastAsia="ru-RU"/>
        </w:rPr>
        <w:t xml:space="preserve"> </w:t>
      </w:r>
      <w:proofErr w:type="spellStart"/>
      <w:r w:rsidRPr="008039EF">
        <w:rPr>
          <w:rFonts w:cs="Arial"/>
          <w:sz w:val="22"/>
          <w:szCs w:val="22"/>
          <w:lang w:eastAsia="ru-RU"/>
        </w:rPr>
        <w:t>кв.м</w:t>
      </w:r>
      <w:proofErr w:type="spellEnd"/>
      <w:r w:rsidRPr="008039EF">
        <w:rPr>
          <w:rFonts w:cs="Arial"/>
          <w:sz w:val="22"/>
          <w:szCs w:val="22"/>
          <w:lang w:eastAsia="ru-RU"/>
        </w:rPr>
        <w:t>.</w:t>
      </w:r>
    </w:p>
    <w:p w:rsidR="00343E70" w:rsidRPr="008039EF" w:rsidRDefault="00343E70" w:rsidP="00343E70">
      <w:pPr>
        <w:suppressAutoHyphens w:val="0"/>
        <w:spacing w:after="0"/>
        <w:ind w:firstLine="567"/>
        <w:jc w:val="left"/>
        <w:rPr>
          <w:rFonts w:cs="Arial"/>
          <w:sz w:val="22"/>
          <w:szCs w:val="22"/>
          <w:lang w:eastAsia="ru-RU"/>
        </w:rPr>
      </w:pPr>
      <w:r w:rsidRPr="008039EF">
        <w:rPr>
          <w:rFonts w:cs="Arial"/>
          <w:sz w:val="22"/>
          <w:szCs w:val="22"/>
          <w:lang w:eastAsia="ru-RU"/>
        </w:rPr>
        <w:t xml:space="preserve">25. Кадастровый номер земельного участка (при его наличии)  </w:t>
      </w:r>
      <w:r w:rsidRPr="001D0516">
        <w:rPr>
          <w:rFonts w:cs="Arial"/>
          <w:sz w:val="22"/>
          <w:szCs w:val="22"/>
          <w:lang w:eastAsia="ru-RU"/>
        </w:rPr>
        <w:t>29:07:180201:721</w:t>
      </w:r>
    </w:p>
    <w:p w:rsidR="00343E70" w:rsidRPr="008039EF" w:rsidRDefault="00343E70" w:rsidP="00343E70">
      <w:pPr>
        <w:suppressAutoHyphens w:val="0"/>
        <w:spacing w:before="360" w:after="240"/>
        <w:jc w:val="center"/>
        <w:outlineLvl w:val="0"/>
        <w:rPr>
          <w:rFonts w:cs="Arial"/>
          <w:sz w:val="22"/>
          <w:szCs w:val="22"/>
          <w:lang w:eastAsia="ru-RU"/>
        </w:rPr>
      </w:pPr>
      <w:r w:rsidRPr="008039EF">
        <w:rPr>
          <w:rFonts w:cs="Arial"/>
          <w:sz w:val="22"/>
          <w:szCs w:val="22"/>
          <w:lang w:val="en-US" w:eastAsia="ru-RU"/>
        </w:rPr>
        <w:lastRenderedPageBreak/>
        <w:t>II</w:t>
      </w:r>
      <w:r w:rsidRPr="008039EF">
        <w:rPr>
          <w:rFonts w:cs="Arial"/>
          <w:sz w:val="22"/>
          <w:szCs w:val="22"/>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343E70" w:rsidRPr="008039EF" w:rsidTr="00343E70">
        <w:tc>
          <w:tcPr>
            <w:tcW w:w="3685" w:type="dxa"/>
            <w:tcBorders>
              <w:top w:val="single" w:sz="4" w:space="0" w:color="auto"/>
              <w:left w:val="single" w:sz="4" w:space="0" w:color="auto"/>
              <w:bottom w:val="single" w:sz="4" w:space="0" w:color="auto"/>
              <w:right w:val="single" w:sz="4" w:space="0" w:color="auto"/>
            </w:tcBorders>
          </w:tcPr>
          <w:p w:rsidR="00343E70" w:rsidRPr="008039EF" w:rsidRDefault="00343E70" w:rsidP="00343E70">
            <w:pPr>
              <w:suppressAutoHyphens w:val="0"/>
              <w:spacing w:after="0"/>
              <w:jc w:val="center"/>
              <w:rPr>
                <w:rFonts w:cs="Arial"/>
                <w:lang w:eastAsia="ru-RU"/>
              </w:rPr>
            </w:pPr>
            <w:r w:rsidRPr="008039EF">
              <w:rPr>
                <w:rFonts w:cs="Arial"/>
                <w:sz w:val="22"/>
                <w:szCs w:val="22"/>
                <w:lang w:eastAsia="ru-RU"/>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343E70" w:rsidRPr="008039EF" w:rsidRDefault="00343E70" w:rsidP="00343E70">
            <w:pPr>
              <w:suppressAutoHyphens w:val="0"/>
              <w:spacing w:after="0"/>
              <w:jc w:val="center"/>
              <w:rPr>
                <w:rFonts w:cs="Arial"/>
                <w:lang w:eastAsia="ru-RU"/>
              </w:rPr>
            </w:pPr>
            <w:r w:rsidRPr="008039EF">
              <w:rPr>
                <w:rFonts w:cs="Arial"/>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343E70" w:rsidRPr="008039EF" w:rsidRDefault="00343E70" w:rsidP="00343E70">
            <w:pPr>
              <w:suppressAutoHyphens w:val="0"/>
              <w:spacing w:after="0"/>
              <w:jc w:val="center"/>
              <w:rPr>
                <w:rFonts w:cs="Arial"/>
                <w:lang w:eastAsia="ru-RU"/>
              </w:rPr>
            </w:pPr>
            <w:r w:rsidRPr="008039EF">
              <w:rPr>
                <w:rFonts w:cs="Arial"/>
                <w:sz w:val="22"/>
                <w:szCs w:val="22"/>
                <w:lang w:eastAsia="ru-RU"/>
              </w:rPr>
              <w:t>Техническое состояние элементов общего имущества многоквартирного дома</w:t>
            </w:r>
          </w:p>
        </w:tc>
      </w:tr>
      <w:tr w:rsidR="00343E70" w:rsidRPr="008039EF" w:rsidTr="00343E70">
        <w:tc>
          <w:tcPr>
            <w:tcW w:w="3685" w:type="dxa"/>
            <w:tcBorders>
              <w:top w:val="single" w:sz="4" w:space="0" w:color="auto"/>
              <w:left w:val="single" w:sz="4" w:space="0" w:color="auto"/>
              <w:bottom w:val="single" w:sz="4" w:space="0" w:color="auto"/>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Pr>
                <w:rFonts w:cs="Arial"/>
                <w:sz w:val="22"/>
                <w:szCs w:val="22"/>
                <w:lang w:eastAsia="ru-RU"/>
              </w:rPr>
              <w:t>Железобетонный</w:t>
            </w:r>
          </w:p>
        </w:tc>
        <w:tc>
          <w:tcPr>
            <w:tcW w:w="2977" w:type="dxa"/>
            <w:tcBorders>
              <w:top w:val="single" w:sz="4" w:space="0" w:color="auto"/>
              <w:left w:val="single" w:sz="4" w:space="0" w:color="auto"/>
              <w:bottom w:val="single" w:sz="4" w:space="0" w:color="auto"/>
              <w:right w:val="single" w:sz="4" w:space="0" w:color="auto"/>
            </w:tcBorders>
          </w:tcPr>
          <w:p w:rsidR="00343E70" w:rsidRDefault="00343E70" w:rsidP="00343E70">
            <w:r w:rsidRPr="00A3168B">
              <w:t>Удовлетворительное</w:t>
            </w:r>
          </w:p>
        </w:tc>
      </w:tr>
      <w:tr w:rsidR="00343E70" w:rsidRPr="008039EF" w:rsidTr="00343E70">
        <w:tc>
          <w:tcPr>
            <w:tcW w:w="3685" w:type="dxa"/>
            <w:tcBorders>
              <w:top w:val="single" w:sz="4" w:space="0" w:color="auto"/>
              <w:left w:val="single" w:sz="4" w:space="0" w:color="auto"/>
              <w:bottom w:val="single" w:sz="4" w:space="0" w:color="auto"/>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Pr>
                <w:rFonts w:cs="Arial"/>
                <w:sz w:val="22"/>
                <w:szCs w:val="22"/>
                <w:lang w:eastAsia="ru-RU"/>
              </w:rPr>
              <w:t>Кирпичные</w:t>
            </w:r>
          </w:p>
        </w:tc>
        <w:tc>
          <w:tcPr>
            <w:tcW w:w="2977" w:type="dxa"/>
            <w:tcBorders>
              <w:top w:val="single" w:sz="4" w:space="0" w:color="auto"/>
              <w:left w:val="single" w:sz="4" w:space="0" w:color="auto"/>
              <w:bottom w:val="single" w:sz="4" w:space="0" w:color="auto"/>
              <w:right w:val="single" w:sz="4" w:space="0" w:color="auto"/>
            </w:tcBorders>
          </w:tcPr>
          <w:p w:rsidR="00343E70" w:rsidRDefault="00343E70" w:rsidP="00343E70">
            <w:r w:rsidRPr="00A3168B">
              <w:t>Удовлетворительное</w:t>
            </w:r>
          </w:p>
        </w:tc>
      </w:tr>
      <w:tr w:rsidR="00343E70" w:rsidRPr="008039EF" w:rsidTr="00343E70">
        <w:tc>
          <w:tcPr>
            <w:tcW w:w="3685" w:type="dxa"/>
            <w:tcBorders>
              <w:top w:val="single" w:sz="4" w:space="0" w:color="auto"/>
              <w:left w:val="single" w:sz="4" w:space="0" w:color="auto"/>
              <w:bottom w:val="single" w:sz="4" w:space="0" w:color="auto"/>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Pr>
                <w:rFonts w:cs="Arial"/>
                <w:sz w:val="22"/>
                <w:szCs w:val="22"/>
                <w:lang w:eastAsia="ru-RU"/>
              </w:rPr>
              <w:t>Кирпичные</w:t>
            </w:r>
          </w:p>
        </w:tc>
        <w:tc>
          <w:tcPr>
            <w:tcW w:w="2977" w:type="dxa"/>
            <w:tcBorders>
              <w:top w:val="single" w:sz="4" w:space="0" w:color="auto"/>
              <w:left w:val="single" w:sz="4" w:space="0" w:color="auto"/>
              <w:bottom w:val="single" w:sz="4" w:space="0" w:color="auto"/>
              <w:right w:val="single" w:sz="4" w:space="0" w:color="auto"/>
            </w:tcBorders>
          </w:tcPr>
          <w:p w:rsidR="00343E70" w:rsidRDefault="00343E70" w:rsidP="00343E70">
            <w:r w:rsidRPr="00A3168B">
              <w:t>Удовлетворительное</w:t>
            </w:r>
          </w:p>
        </w:tc>
      </w:tr>
      <w:tr w:rsidR="00343E70" w:rsidRPr="008039EF" w:rsidTr="00343E70">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4. Перекрытия</w:t>
            </w:r>
          </w:p>
        </w:tc>
        <w:tc>
          <w:tcPr>
            <w:tcW w:w="2977" w:type="dxa"/>
            <w:vMerge w:val="restart"/>
            <w:tcBorders>
              <w:top w:val="nil"/>
              <w:left w:val="single" w:sz="4" w:space="0" w:color="auto"/>
              <w:bottom w:val="nil"/>
              <w:right w:val="single" w:sz="4" w:space="0" w:color="auto"/>
            </w:tcBorders>
          </w:tcPr>
          <w:p w:rsidR="00343E70" w:rsidRDefault="00343E70" w:rsidP="00343E70">
            <w:pPr>
              <w:suppressAutoHyphens w:val="0"/>
              <w:spacing w:after="0"/>
              <w:ind w:left="57"/>
              <w:jc w:val="left"/>
              <w:rPr>
                <w:rFonts w:cs="Arial"/>
                <w:lang w:eastAsia="ru-RU"/>
              </w:rPr>
            </w:pPr>
          </w:p>
          <w:p w:rsidR="00343E70" w:rsidRPr="008039EF" w:rsidRDefault="00343E70" w:rsidP="00343E70">
            <w:pPr>
              <w:suppressAutoHyphens w:val="0"/>
              <w:spacing w:after="0"/>
              <w:ind w:left="57"/>
              <w:jc w:val="left"/>
              <w:rPr>
                <w:rFonts w:cs="Arial"/>
                <w:lang w:eastAsia="ru-RU"/>
              </w:rPr>
            </w:pPr>
            <w:r>
              <w:rPr>
                <w:rFonts w:cs="Arial"/>
                <w:lang w:eastAsia="ru-RU"/>
              </w:rPr>
              <w:t>Железобетонные</w:t>
            </w:r>
          </w:p>
        </w:tc>
        <w:tc>
          <w:tcPr>
            <w:tcW w:w="2977" w:type="dxa"/>
            <w:vMerge w:val="restart"/>
            <w:tcBorders>
              <w:top w:val="nil"/>
              <w:left w:val="single" w:sz="4" w:space="0" w:color="auto"/>
              <w:bottom w:val="nil"/>
              <w:right w:val="single" w:sz="4" w:space="0" w:color="auto"/>
            </w:tcBorders>
          </w:tcPr>
          <w:p w:rsidR="00343E70" w:rsidRDefault="00343E70" w:rsidP="00343E70">
            <w:r w:rsidRPr="00A3168B">
              <w:t>Удовлетворительное</w:t>
            </w:r>
          </w:p>
        </w:tc>
      </w:tr>
      <w:tr w:rsidR="00343E70" w:rsidRPr="008039EF" w:rsidTr="00343E70">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343E70" w:rsidRPr="008039EF" w:rsidRDefault="00343E70" w:rsidP="00343E70">
            <w:pPr>
              <w:suppressAutoHyphens w:val="0"/>
              <w:spacing w:after="0"/>
              <w:ind w:left="992"/>
              <w:jc w:val="left"/>
              <w:rPr>
                <w:rFonts w:cs="Arial"/>
                <w:lang w:eastAsia="ru-RU"/>
              </w:rPr>
            </w:pPr>
            <w:r w:rsidRPr="008039EF">
              <w:rPr>
                <w:rFonts w:cs="Arial"/>
                <w:sz w:val="22"/>
                <w:szCs w:val="22"/>
                <w:lang w:eastAsia="ru-RU"/>
              </w:rPr>
              <w:t>чердачные</w:t>
            </w:r>
          </w:p>
        </w:tc>
        <w:tc>
          <w:tcPr>
            <w:tcW w:w="2977" w:type="dxa"/>
            <w:vMerge/>
            <w:tcBorders>
              <w:top w:val="nil"/>
              <w:left w:val="single" w:sz="4" w:space="0" w:color="auto"/>
              <w:bottom w:val="nil"/>
              <w:right w:val="single" w:sz="4" w:space="0" w:color="auto"/>
            </w:tcBorders>
          </w:tcPr>
          <w:p w:rsidR="00343E70" w:rsidRPr="008039EF" w:rsidRDefault="00343E70" w:rsidP="00343E70">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343E70" w:rsidRPr="008039EF" w:rsidRDefault="00343E70" w:rsidP="00343E70">
            <w:pPr>
              <w:suppressAutoHyphens w:val="0"/>
              <w:spacing w:after="0"/>
              <w:ind w:left="57"/>
              <w:jc w:val="left"/>
              <w:rPr>
                <w:rFonts w:cs="Arial"/>
                <w:lang w:eastAsia="ru-RU"/>
              </w:rPr>
            </w:pPr>
          </w:p>
        </w:tc>
      </w:tr>
      <w:tr w:rsidR="00343E70" w:rsidRPr="008039EF" w:rsidTr="00343E70">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343E70" w:rsidRPr="008039EF" w:rsidRDefault="00343E70" w:rsidP="00343E70">
            <w:pPr>
              <w:suppressAutoHyphens w:val="0"/>
              <w:spacing w:after="0"/>
              <w:ind w:left="992"/>
              <w:jc w:val="left"/>
              <w:rPr>
                <w:rFonts w:cs="Arial"/>
                <w:lang w:eastAsia="ru-RU"/>
              </w:rPr>
            </w:pPr>
            <w:r w:rsidRPr="008039EF">
              <w:rPr>
                <w:rFonts w:cs="Arial"/>
                <w:sz w:val="22"/>
                <w:szCs w:val="22"/>
                <w:lang w:eastAsia="ru-RU"/>
              </w:rPr>
              <w:t>междуэтажные</w:t>
            </w:r>
          </w:p>
        </w:tc>
        <w:tc>
          <w:tcPr>
            <w:tcW w:w="2977" w:type="dxa"/>
            <w:tcBorders>
              <w:top w:val="nil"/>
              <w:left w:val="single" w:sz="4" w:space="0" w:color="auto"/>
              <w:bottom w:val="nil"/>
              <w:right w:val="single" w:sz="4" w:space="0" w:color="auto"/>
            </w:tcBorders>
          </w:tcPr>
          <w:p w:rsidR="00343E70" w:rsidRPr="008039EF" w:rsidRDefault="00343E70" w:rsidP="00343E70">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343E70" w:rsidRDefault="00343E70" w:rsidP="00343E70"/>
        </w:tc>
      </w:tr>
      <w:tr w:rsidR="00343E70" w:rsidRPr="008039EF" w:rsidTr="00343E70">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343E70" w:rsidRPr="008039EF" w:rsidRDefault="00343E70" w:rsidP="00343E70">
            <w:pPr>
              <w:suppressAutoHyphens w:val="0"/>
              <w:spacing w:after="0"/>
              <w:ind w:left="992"/>
              <w:jc w:val="left"/>
              <w:rPr>
                <w:rFonts w:cs="Arial"/>
                <w:lang w:eastAsia="ru-RU"/>
              </w:rPr>
            </w:pPr>
            <w:r w:rsidRPr="008039EF">
              <w:rPr>
                <w:rFonts w:cs="Arial"/>
                <w:sz w:val="22"/>
                <w:szCs w:val="22"/>
                <w:lang w:eastAsia="ru-RU"/>
              </w:rPr>
              <w:t>подвальные</w:t>
            </w:r>
          </w:p>
        </w:tc>
        <w:tc>
          <w:tcPr>
            <w:tcW w:w="2977" w:type="dxa"/>
            <w:tcBorders>
              <w:top w:val="nil"/>
              <w:left w:val="single" w:sz="4" w:space="0" w:color="auto"/>
              <w:bottom w:val="nil"/>
              <w:right w:val="single" w:sz="4" w:space="0" w:color="auto"/>
            </w:tcBorders>
          </w:tcPr>
          <w:p w:rsidR="00343E70" w:rsidRPr="008039EF" w:rsidRDefault="00343E70" w:rsidP="00343E70">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343E70" w:rsidRDefault="00343E70" w:rsidP="00343E70"/>
        </w:tc>
      </w:tr>
      <w:tr w:rsidR="00343E70" w:rsidRPr="008039EF" w:rsidTr="00343E70">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343E70" w:rsidRPr="008039EF" w:rsidRDefault="00343E70" w:rsidP="00343E70">
            <w:pPr>
              <w:suppressAutoHyphens w:val="0"/>
              <w:spacing w:after="0"/>
              <w:ind w:left="992"/>
              <w:jc w:val="left"/>
              <w:rPr>
                <w:rFonts w:cs="Arial"/>
                <w:lang w:eastAsia="ru-RU"/>
              </w:rPr>
            </w:pPr>
            <w:r w:rsidRPr="008039EF">
              <w:rPr>
                <w:rFonts w:cs="Arial"/>
                <w:sz w:val="22"/>
                <w:szCs w:val="22"/>
                <w:lang w:eastAsia="ru-RU"/>
              </w:rPr>
              <w:t>(другое)</w:t>
            </w:r>
          </w:p>
        </w:tc>
        <w:tc>
          <w:tcPr>
            <w:tcW w:w="2977" w:type="dxa"/>
            <w:tcBorders>
              <w:top w:val="nil"/>
              <w:left w:val="single" w:sz="4" w:space="0" w:color="auto"/>
              <w:bottom w:val="nil"/>
              <w:right w:val="single" w:sz="4" w:space="0" w:color="auto"/>
            </w:tcBorders>
          </w:tcPr>
          <w:p w:rsidR="00343E70" w:rsidRPr="008039EF" w:rsidRDefault="00343E70" w:rsidP="00343E70">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343E70" w:rsidRDefault="00343E70" w:rsidP="00343E70"/>
        </w:tc>
      </w:tr>
      <w:tr w:rsidR="00343E70" w:rsidRPr="008039EF" w:rsidTr="00343E70">
        <w:tc>
          <w:tcPr>
            <w:tcW w:w="3685" w:type="dxa"/>
            <w:tcBorders>
              <w:top w:val="single" w:sz="4" w:space="0" w:color="auto"/>
              <w:left w:val="single" w:sz="4" w:space="0" w:color="auto"/>
              <w:bottom w:val="single" w:sz="4" w:space="0" w:color="auto"/>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Pr>
                <w:rFonts w:cs="Arial"/>
                <w:sz w:val="22"/>
                <w:szCs w:val="22"/>
                <w:lang w:eastAsia="ru-RU"/>
              </w:rPr>
              <w:t>Шифер</w:t>
            </w:r>
          </w:p>
        </w:tc>
        <w:tc>
          <w:tcPr>
            <w:tcW w:w="2977" w:type="dxa"/>
            <w:tcBorders>
              <w:top w:val="single" w:sz="4" w:space="0" w:color="auto"/>
              <w:left w:val="single" w:sz="4" w:space="0" w:color="auto"/>
              <w:bottom w:val="single" w:sz="4" w:space="0" w:color="auto"/>
              <w:right w:val="single" w:sz="4" w:space="0" w:color="auto"/>
            </w:tcBorders>
          </w:tcPr>
          <w:p w:rsidR="00343E70" w:rsidRDefault="00343E70" w:rsidP="00343E70">
            <w:r w:rsidRPr="00A3168B">
              <w:t>Удовлетворительное</w:t>
            </w:r>
          </w:p>
        </w:tc>
      </w:tr>
      <w:tr w:rsidR="00343E70" w:rsidRPr="008039EF" w:rsidTr="00343E70">
        <w:tc>
          <w:tcPr>
            <w:tcW w:w="3685" w:type="dxa"/>
            <w:tcBorders>
              <w:top w:val="single" w:sz="4" w:space="0" w:color="auto"/>
              <w:left w:val="single" w:sz="4" w:space="0" w:color="auto"/>
              <w:bottom w:val="single" w:sz="4" w:space="0" w:color="auto"/>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Дощатые</w:t>
            </w:r>
            <w:r>
              <w:rPr>
                <w:rFonts w:cs="Arial"/>
                <w:sz w:val="22"/>
                <w:szCs w:val="22"/>
                <w:lang w:eastAsia="ru-RU"/>
              </w:rPr>
              <w:t>, окрашены</w:t>
            </w:r>
            <w:r w:rsidRPr="008039EF">
              <w:rPr>
                <w:rFonts w:cs="Arial"/>
                <w:sz w:val="22"/>
                <w:szCs w:val="22"/>
                <w:lang w:eastAsia="ru-RU"/>
              </w:rPr>
              <w:t xml:space="preserve"> </w:t>
            </w:r>
          </w:p>
        </w:tc>
        <w:tc>
          <w:tcPr>
            <w:tcW w:w="2977" w:type="dxa"/>
            <w:tcBorders>
              <w:top w:val="single" w:sz="4" w:space="0" w:color="auto"/>
              <w:left w:val="single" w:sz="4" w:space="0" w:color="auto"/>
              <w:bottom w:val="single" w:sz="4" w:space="0" w:color="auto"/>
              <w:right w:val="single" w:sz="4" w:space="0" w:color="auto"/>
            </w:tcBorders>
          </w:tcPr>
          <w:p w:rsidR="00343E70" w:rsidRDefault="00343E70" w:rsidP="00343E70">
            <w:r w:rsidRPr="00A3168B">
              <w:t>Удовлетворительное</w:t>
            </w:r>
          </w:p>
        </w:tc>
      </w:tr>
      <w:tr w:rsidR="00343E70" w:rsidRPr="008039EF" w:rsidTr="00343E70">
        <w:trPr>
          <w:cantSplit/>
        </w:trPr>
        <w:tc>
          <w:tcPr>
            <w:tcW w:w="3685" w:type="dxa"/>
            <w:tcBorders>
              <w:top w:val="single" w:sz="4" w:space="0" w:color="auto"/>
              <w:left w:val="single" w:sz="4" w:space="0" w:color="auto"/>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Двойные створные</w:t>
            </w:r>
          </w:p>
        </w:tc>
        <w:tc>
          <w:tcPr>
            <w:tcW w:w="2977" w:type="dxa"/>
            <w:vMerge w:val="restart"/>
            <w:tcBorders>
              <w:top w:val="single" w:sz="4" w:space="0" w:color="auto"/>
              <w:left w:val="nil"/>
              <w:bottom w:val="nil"/>
              <w:right w:val="single" w:sz="4" w:space="0" w:color="auto"/>
            </w:tcBorders>
          </w:tcPr>
          <w:p w:rsidR="00343E70" w:rsidRDefault="00343E70" w:rsidP="00343E70">
            <w:r w:rsidRPr="00A3168B">
              <w:t>Удовлетворительное</w:t>
            </w:r>
          </w:p>
        </w:tc>
      </w:tr>
      <w:tr w:rsidR="00343E70" w:rsidRPr="008039EF" w:rsidTr="00343E70">
        <w:trPr>
          <w:cantSplit/>
        </w:trPr>
        <w:tc>
          <w:tcPr>
            <w:tcW w:w="3685" w:type="dxa"/>
            <w:tcBorders>
              <w:top w:val="nil"/>
              <w:left w:val="single" w:sz="4" w:space="0" w:color="auto"/>
              <w:bottom w:val="nil"/>
              <w:right w:val="single" w:sz="4" w:space="0" w:color="auto"/>
            </w:tcBorders>
            <w:vAlign w:val="bottom"/>
          </w:tcPr>
          <w:p w:rsidR="00343E70" w:rsidRPr="008039EF" w:rsidRDefault="00343E70" w:rsidP="00343E70">
            <w:pPr>
              <w:suppressAutoHyphens w:val="0"/>
              <w:spacing w:after="0"/>
              <w:ind w:left="993"/>
              <w:jc w:val="left"/>
              <w:rPr>
                <w:rFonts w:cs="Arial"/>
                <w:lang w:eastAsia="ru-RU"/>
              </w:rPr>
            </w:pPr>
            <w:r w:rsidRPr="008039EF">
              <w:rPr>
                <w:rFonts w:cs="Arial"/>
                <w:sz w:val="22"/>
                <w:szCs w:val="22"/>
                <w:lang w:eastAsia="ru-RU"/>
              </w:rPr>
              <w:t>окна</w:t>
            </w:r>
          </w:p>
        </w:tc>
        <w:tc>
          <w:tcPr>
            <w:tcW w:w="2977" w:type="dxa"/>
            <w:vMerge/>
            <w:tcBorders>
              <w:top w:val="nil"/>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343E70" w:rsidRPr="008039EF" w:rsidRDefault="00343E70" w:rsidP="00343E70">
            <w:pPr>
              <w:suppressAutoHyphens w:val="0"/>
              <w:spacing w:after="0"/>
              <w:ind w:left="57"/>
              <w:jc w:val="left"/>
              <w:rPr>
                <w:rFonts w:cs="Arial"/>
                <w:lang w:eastAsia="ru-RU"/>
              </w:rPr>
            </w:pPr>
          </w:p>
        </w:tc>
      </w:tr>
      <w:tr w:rsidR="00343E70" w:rsidRPr="008039EF" w:rsidTr="00343E70">
        <w:tc>
          <w:tcPr>
            <w:tcW w:w="3685" w:type="dxa"/>
            <w:tcBorders>
              <w:top w:val="nil"/>
              <w:left w:val="single" w:sz="4" w:space="0" w:color="auto"/>
              <w:bottom w:val="nil"/>
              <w:right w:val="single" w:sz="4" w:space="0" w:color="auto"/>
            </w:tcBorders>
            <w:vAlign w:val="bottom"/>
          </w:tcPr>
          <w:p w:rsidR="00343E70" w:rsidRPr="008039EF" w:rsidRDefault="00343E70" w:rsidP="00343E70">
            <w:pPr>
              <w:suppressAutoHyphens w:val="0"/>
              <w:spacing w:after="0"/>
              <w:ind w:left="993"/>
              <w:jc w:val="left"/>
              <w:rPr>
                <w:rFonts w:cs="Arial"/>
                <w:lang w:eastAsia="ru-RU"/>
              </w:rPr>
            </w:pPr>
            <w:r w:rsidRPr="008039EF">
              <w:rPr>
                <w:rFonts w:cs="Arial"/>
                <w:sz w:val="22"/>
                <w:szCs w:val="22"/>
                <w:lang w:eastAsia="ru-RU"/>
              </w:rPr>
              <w:t>двери</w:t>
            </w:r>
          </w:p>
        </w:tc>
        <w:tc>
          <w:tcPr>
            <w:tcW w:w="2977" w:type="dxa"/>
            <w:tcBorders>
              <w:top w:val="nil"/>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Филенчатые</w:t>
            </w:r>
          </w:p>
        </w:tc>
        <w:tc>
          <w:tcPr>
            <w:tcW w:w="2977" w:type="dxa"/>
            <w:tcBorders>
              <w:top w:val="nil"/>
              <w:left w:val="nil"/>
              <w:bottom w:val="nil"/>
              <w:right w:val="single" w:sz="4" w:space="0" w:color="auto"/>
            </w:tcBorders>
          </w:tcPr>
          <w:p w:rsidR="00343E70" w:rsidRDefault="00343E70" w:rsidP="00343E70">
            <w:r w:rsidRPr="00A3168B">
              <w:t>Удовлетворительное</w:t>
            </w:r>
          </w:p>
        </w:tc>
      </w:tr>
      <w:tr w:rsidR="00343E70" w:rsidRPr="008039EF" w:rsidTr="00343E70">
        <w:tc>
          <w:tcPr>
            <w:tcW w:w="3685" w:type="dxa"/>
            <w:tcBorders>
              <w:top w:val="nil"/>
              <w:left w:val="single" w:sz="4" w:space="0" w:color="auto"/>
              <w:bottom w:val="single" w:sz="4" w:space="0" w:color="auto"/>
              <w:right w:val="single" w:sz="4" w:space="0" w:color="auto"/>
            </w:tcBorders>
            <w:vAlign w:val="bottom"/>
          </w:tcPr>
          <w:p w:rsidR="00343E70" w:rsidRPr="008039EF" w:rsidRDefault="00343E70" w:rsidP="00343E70">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343E70" w:rsidRPr="008039EF" w:rsidRDefault="00343E70" w:rsidP="00343E70">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tcPr>
          <w:p w:rsidR="00343E70" w:rsidRDefault="00343E70" w:rsidP="00343E70"/>
        </w:tc>
      </w:tr>
      <w:tr w:rsidR="00343E70" w:rsidRPr="008039EF" w:rsidTr="00343E70">
        <w:trPr>
          <w:cantSplit/>
        </w:trPr>
        <w:tc>
          <w:tcPr>
            <w:tcW w:w="3685" w:type="dxa"/>
            <w:tcBorders>
              <w:top w:val="single" w:sz="4" w:space="0" w:color="auto"/>
              <w:left w:val="single" w:sz="4" w:space="0" w:color="auto"/>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Pr>
                <w:rFonts w:cs="Arial"/>
                <w:lang w:eastAsia="ru-RU"/>
              </w:rPr>
              <w:t>Оклеено, окрашено</w:t>
            </w:r>
          </w:p>
        </w:tc>
        <w:tc>
          <w:tcPr>
            <w:tcW w:w="2977" w:type="dxa"/>
            <w:vMerge w:val="restart"/>
            <w:tcBorders>
              <w:top w:val="single" w:sz="4" w:space="0" w:color="auto"/>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Удовлетворительное</w:t>
            </w:r>
          </w:p>
          <w:p w:rsidR="00343E70" w:rsidRPr="008039EF" w:rsidRDefault="00343E70" w:rsidP="00343E70">
            <w:pPr>
              <w:suppressAutoHyphens w:val="0"/>
              <w:spacing w:after="0"/>
              <w:ind w:left="57"/>
              <w:jc w:val="left"/>
              <w:rPr>
                <w:rFonts w:cs="Arial"/>
                <w:lang w:eastAsia="ru-RU"/>
              </w:rPr>
            </w:pPr>
          </w:p>
        </w:tc>
      </w:tr>
      <w:tr w:rsidR="00343E70" w:rsidRPr="008039EF" w:rsidTr="00343E70">
        <w:trPr>
          <w:cantSplit/>
        </w:trPr>
        <w:tc>
          <w:tcPr>
            <w:tcW w:w="3685" w:type="dxa"/>
            <w:tcBorders>
              <w:top w:val="nil"/>
              <w:left w:val="single" w:sz="4" w:space="0" w:color="auto"/>
              <w:bottom w:val="nil"/>
              <w:right w:val="single" w:sz="4" w:space="0" w:color="auto"/>
            </w:tcBorders>
            <w:vAlign w:val="bottom"/>
          </w:tcPr>
          <w:p w:rsidR="00343E70" w:rsidRPr="008039EF" w:rsidRDefault="00343E70" w:rsidP="00343E70">
            <w:pPr>
              <w:suppressAutoHyphens w:val="0"/>
              <w:spacing w:after="0"/>
              <w:ind w:left="993"/>
              <w:jc w:val="left"/>
              <w:rPr>
                <w:rFonts w:cs="Arial"/>
                <w:lang w:eastAsia="ru-RU"/>
              </w:rPr>
            </w:pPr>
            <w:r w:rsidRPr="008039EF">
              <w:rPr>
                <w:rFonts w:cs="Arial"/>
                <w:sz w:val="22"/>
                <w:szCs w:val="22"/>
                <w:lang w:eastAsia="ru-RU"/>
              </w:rPr>
              <w:t>внутренняя</w:t>
            </w:r>
          </w:p>
        </w:tc>
        <w:tc>
          <w:tcPr>
            <w:tcW w:w="2977" w:type="dxa"/>
            <w:vMerge/>
            <w:tcBorders>
              <w:top w:val="nil"/>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p>
        </w:tc>
      </w:tr>
      <w:tr w:rsidR="00343E70" w:rsidRPr="008039EF" w:rsidTr="00343E70">
        <w:tc>
          <w:tcPr>
            <w:tcW w:w="3685" w:type="dxa"/>
            <w:tcBorders>
              <w:top w:val="nil"/>
              <w:left w:val="single" w:sz="4" w:space="0" w:color="auto"/>
              <w:bottom w:val="nil"/>
              <w:right w:val="single" w:sz="4" w:space="0" w:color="auto"/>
            </w:tcBorders>
            <w:vAlign w:val="bottom"/>
          </w:tcPr>
          <w:p w:rsidR="00343E70" w:rsidRPr="008039EF" w:rsidRDefault="00343E70" w:rsidP="00343E70">
            <w:pPr>
              <w:suppressAutoHyphens w:val="0"/>
              <w:spacing w:after="0"/>
              <w:ind w:left="993"/>
              <w:jc w:val="left"/>
              <w:rPr>
                <w:rFonts w:cs="Arial"/>
                <w:lang w:eastAsia="ru-RU"/>
              </w:rPr>
            </w:pPr>
            <w:proofErr w:type="gramStart"/>
            <w:r w:rsidRPr="008039EF">
              <w:rPr>
                <w:rFonts w:cs="Arial"/>
                <w:sz w:val="22"/>
                <w:szCs w:val="22"/>
                <w:lang w:eastAsia="ru-RU"/>
              </w:rPr>
              <w:t>Наружная</w:t>
            </w:r>
            <w:proofErr w:type="gramEnd"/>
            <w:r w:rsidRPr="008039EF">
              <w:rPr>
                <w:rFonts w:cs="Arial"/>
                <w:sz w:val="22"/>
                <w:szCs w:val="22"/>
                <w:lang w:eastAsia="ru-RU"/>
              </w:rPr>
              <w:t xml:space="preserve"> (цоколь)</w:t>
            </w:r>
          </w:p>
        </w:tc>
        <w:tc>
          <w:tcPr>
            <w:tcW w:w="2977" w:type="dxa"/>
            <w:tcBorders>
              <w:top w:val="nil"/>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p>
        </w:tc>
        <w:tc>
          <w:tcPr>
            <w:tcW w:w="2977" w:type="dxa"/>
            <w:tcBorders>
              <w:top w:val="nil"/>
              <w:left w:val="nil"/>
              <w:bottom w:val="nil"/>
              <w:right w:val="single" w:sz="4" w:space="0" w:color="auto"/>
            </w:tcBorders>
          </w:tcPr>
          <w:p w:rsidR="00343E70" w:rsidRDefault="00343E70" w:rsidP="00343E70"/>
        </w:tc>
      </w:tr>
      <w:tr w:rsidR="00343E70" w:rsidRPr="008039EF" w:rsidTr="00343E70">
        <w:tc>
          <w:tcPr>
            <w:tcW w:w="3685" w:type="dxa"/>
            <w:tcBorders>
              <w:top w:val="nil"/>
              <w:left w:val="single" w:sz="4" w:space="0" w:color="auto"/>
              <w:bottom w:val="single" w:sz="4" w:space="0" w:color="auto"/>
              <w:right w:val="single" w:sz="4" w:space="0" w:color="auto"/>
            </w:tcBorders>
            <w:vAlign w:val="bottom"/>
          </w:tcPr>
          <w:p w:rsidR="00343E70" w:rsidRPr="008039EF" w:rsidRDefault="00343E70" w:rsidP="00343E70">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343E70" w:rsidRPr="008039EF" w:rsidRDefault="00343E70" w:rsidP="00343E70">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tcPr>
          <w:p w:rsidR="00343E70" w:rsidRDefault="00343E70" w:rsidP="00343E70"/>
        </w:tc>
      </w:tr>
      <w:tr w:rsidR="00343E70" w:rsidRPr="008039EF" w:rsidTr="00343E70">
        <w:trPr>
          <w:cantSplit/>
        </w:trPr>
        <w:tc>
          <w:tcPr>
            <w:tcW w:w="3685" w:type="dxa"/>
            <w:tcBorders>
              <w:top w:val="single" w:sz="4" w:space="0" w:color="auto"/>
              <w:left w:val="single" w:sz="4" w:space="0" w:color="auto"/>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tcPr>
          <w:p w:rsidR="00343E70" w:rsidRDefault="00343E70" w:rsidP="00343E70"/>
        </w:tc>
      </w:tr>
      <w:tr w:rsidR="00343E70" w:rsidRPr="008039EF" w:rsidTr="00343E70">
        <w:trPr>
          <w:cantSplit/>
        </w:trPr>
        <w:tc>
          <w:tcPr>
            <w:tcW w:w="3685" w:type="dxa"/>
            <w:tcBorders>
              <w:top w:val="nil"/>
              <w:left w:val="single" w:sz="4" w:space="0" w:color="auto"/>
              <w:bottom w:val="nil"/>
              <w:right w:val="single" w:sz="4" w:space="0" w:color="auto"/>
            </w:tcBorders>
            <w:vAlign w:val="bottom"/>
          </w:tcPr>
          <w:p w:rsidR="00343E70" w:rsidRPr="008039EF" w:rsidRDefault="00343E70" w:rsidP="00343E70">
            <w:pPr>
              <w:suppressAutoHyphens w:val="0"/>
              <w:spacing w:after="0"/>
              <w:ind w:left="993"/>
              <w:jc w:val="left"/>
              <w:rPr>
                <w:rFonts w:cs="Arial"/>
                <w:lang w:eastAsia="ru-RU"/>
              </w:rPr>
            </w:pPr>
            <w:r w:rsidRPr="008039EF">
              <w:rPr>
                <w:rFonts w:cs="Arial"/>
                <w:sz w:val="22"/>
                <w:szCs w:val="22"/>
                <w:lang w:eastAsia="ru-RU"/>
              </w:rPr>
              <w:t>ванны напольные</w:t>
            </w:r>
          </w:p>
        </w:tc>
        <w:tc>
          <w:tcPr>
            <w:tcW w:w="2977" w:type="dxa"/>
            <w:vMerge/>
            <w:tcBorders>
              <w:top w:val="nil"/>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343E70" w:rsidRPr="008039EF" w:rsidRDefault="00343E70" w:rsidP="00343E70">
            <w:pPr>
              <w:suppressAutoHyphens w:val="0"/>
              <w:spacing w:after="0"/>
              <w:ind w:left="57"/>
              <w:jc w:val="left"/>
              <w:rPr>
                <w:rFonts w:cs="Arial"/>
                <w:lang w:eastAsia="ru-RU"/>
              </w:rPr>
            </w:pPr>
          </w:p>
        </w:tc>
      </w:tr>
      <w:tr w:rsidR="00343E70" w:rsidRPr="008039EF" w:rsidTr="00343E70">
        <w:tc>
          <w:tcPr>
            <w:tcW w:w="3685" w:type="dxa"/>
            <w:tcBorders>
              <w:top w:val="nil"/>
              <w:left w:val="single" w:sz="4" w:space="0" w:color="auto"/>
              <w:bottom w:val="nil"/>
              <w:right w:val="single" w:sz="4" w:space="0" w:color="auto"/>
            </w:tcBorders>
            <w:vAlign w:val="bottom"/>
          </w:tcPr>
          <w:p w:rsidR="00343E70" w:rsidRPr="008039EF" w:rsidRDefault="00343E70" w:rsidP="00343E70">
            <w:pPr>
              <w:suppressAutoHyphens w:val="0"/>
              <w:spacing w:after="0"/>
              <w:ind w:left="993"/>
              <w:jc w:val="left"/>
              <w:rPr>
                <w:rFonts w:cs="Arial"/>
                <w:lang w:eastAsia="ru-RU"/>
              </w:rPr>
            </w:pPr>
            <w:r w:rsidRPr="008039EF">
              <w:rPr>
                <w:rFonts w:cs="Arial"/>
                <w:sz w:val="22"/>
                <w:szCs w:val="22"/>
                <w:lang w:eastAsia="ru-RU"/>
              </w:rPr>
              <w:t>электроплиты</w:t>
            </w:r>
          </w:p>
        </w:tc>
        <w:tc>
          <w:tcPr>
            <w:tcW w:w="2977" w:type="dxa"/>
            <w:tcBorders>
              <w:top w:val="nil"/>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p>
        </w:tc>
        <w:tc>
          <w:tcPr>
            <w:tcW w:w="2977" w:type="dxa"/>
            <w:tcBorders>
              <w:top w:val="nil"/>
              <w:left w:val="nil"/>
              <w:bottom w:val="nil"/>
              <w:right w:val="single" w:sz="4" w:space="0" w:color="auto"/>
            </w:tcBorders>
          </w:tcPr>
          <w:p w:rsidR="00343E70" w:rsidRDefault="00343E70" w:rsidP="00343E70"/>
        </w:tc>
      </w:tr>
      <w:tr w:rsidR="00343E70" w:rsidRPr="008039EF" w:rsidTr="00343E70">
        <w:tc>
          <w:tcPr>
            <w:tcW w:w="3685" w:type="dxa"/>
            <w:tcBorders>
              <w:top w:val="nil"/>
              <w:left w:val="single" w:sz="4" w:space="0" w:color="auto"/>
              <w:bottom w:val="nil"/>
              <w:right w:val="single" w:sz="4" w:space="0" w:color="auto"/>
            </w:tcBorders>
            <w:vAlign w:val="bottom"/>
          </w:tcPr>
          <w:p w:rsidR="00343E70" w:rsidRPr="008039EF" w:rsidRDefault="00343E70" w:rsidP="00343E70">
            <w:pPr>
              <w:suppressAutoHyphens w:val="0"/>
              <w:spacing w:after="0"/>
              <w:ind w:left="993"/>
              <w:jc w:val="left"/>
              <w:rPr>
                <w:rFonts w:cs="Arial"/>
                <w:lang w:eastAsia="ru-RU"/>
              </w:rPr>
            </w:pPr>
            <w:r w:rsidRPr="008039EF">
              <w:rPr>
                <w:rFonts w:cs="Arial"/>
                <w:sz w:val="22"/>
                <w:szCs w:val="22"/>
                <w:lang w:eastAsia="ru-RU"/>
              </w:rPr>
              <w:t>мусоропровод</w:t>
            </w:r>
          </w:p>
        </w:tc>
        <w:tc>
          <w:tcPr>
            <w:tcW w:w="2977" w:type="dxa"/>
            <w:tcBorders>
              <w:top w:val="nil"/>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p>
        </w:tc>
        <w:tc>
          <w:tcPr>
            <w:tcW w:w="2977" w:type="dxa"/>
            <w:tcBorders>
              <w:top w:val="nil"/>
              <w:left w:val="nil"/>
              <w:bottom w:val="nil"/>
              <w:right w:val="single" w:sz="4" w:space="0" w:color="auto"/>
            </w:tcBorders>
          </w:tcPr>
          <w:p w:rsidR="00343E70" w:rsidRDefault="00343E70" w:rsidP="00343E70"/>
        </w:tc>
      </w:tr>
      <w:tr w:rsidR="00343E70" w:rsidRPr="008039EF" w:rsidTr="00343E70">
        <w:trPr>
          <w:cantSplit/>
        </w:trPr>
        <w:tc>
          <w:tcPr>
            <w:tcW w:w="3685" w:type="dxa"/>
            <w:tcBorders>
              <w:top w:val="single" w:sz="4" w:space="0" w:color="auto"/>
              <w:left w:val="single" w:sz="4" w:space="0" w:color="auto"/>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proofErr w:type="gramStart"/>
            <w:r w:rsidRPr="008039EF">
              <w:rPr>
                <w:rFonts w:cs="Arial"/>
                <w:sz w:val="22"/>
                <w:szCs w:val="22"/>
                <w:lang w:eastAsia="ru-RU"/>
              </w:rPr>
              <w:t>Центральное</w:t>
            </w:r>
            <w:proofErr w:type="gramEnd"/>
            <w:r w:rsidRPr="008039EF">
              <w:rPr>
                <w:rFonts w:cs="Arial"/>
                <w:sz w:val="22"/>
                <w:szCs w:val="22"/>
                <w:lang w:eastAsia="ru-RU"/>
              </w:rPr>
              <w:t>, открытая проводка</w:t>
            </w:r>
          </w:p>
        </w:tc>
        <w:tc>
          <w:tcPr>
            <w:tcW w:w="2977" w:type="dxa"/>
            <w:vMerge w:val="restart"/>
            <w:tcBorders>
              <w:top w:val="single" w:sz="4" w:space="0" w:color="auto"/>
              <w:left w:val="nil"/>
              <w:bottom w:val="nil"/>
              <w:right w:val="single" w:sz="4" w:space="0" w:color="auto"/>
            </w:tcBorders>
          </w:tcPr>
          <w:p w:rsidR="00343E70" w:rsidRDefault="00343E70" w:rsidP="00343E70">
            <w:r w:rsidRPr="006A1B33">
              <w:t>Удовлетворительное</w:t>
            </w:r>
          </w:p>
        </w:tc>
      </w:tr>
      <w:tr w:rsidR="00343E70" w:rsidRPr="008039EF" w:rsidTr="00343E70">
        <w:trPr>
          <w:cantSplit/>
        </w:trPr>
        <w:tc>
          <w:tcPr>
            <w:tcW w:w="3685" w:type="dxa"/>
            <w:tcBorders>
              <w:top w:val="nil"/>
              <w:left w:val="single" w:sz="4" w:space="0" w:color="auto"/>
              <w:bottom w:val="nil"/>
              <w:right w:val="single" w:sz="4" w:space="0" w:color="auto"/>
            </w:tcBorders>
            <w:vAlign w:val="bottom"/>
          </w:tcPr>
          <w:p w:rsidR="00343E70" w:rsidRPr="008039EF" w:rsidRDefault="00343E70" w:rsidP="00343E70">
            <w:pPr>
              <w:suppressAutoHyphens w:val="0"/>
              <w:spacing w:after="0"/>
              <w:ind w:left="993"/>
              <w:jc w:val="left"/>
              <w:rPr>
                <w:rFonts w:cs="Arial"/>
                <w:lang w:eastAsia="ru-RU"/>
              </w:rPr>
            </w:pPr>
            <w:r w:rsidRPr="008039EF">
              <w:rPr>
                <w:rFonts w:cs="Arial"/>
                <w:sz w:val="22"/>
                <w:szCs w:val="22"/>
                <w:lang w:eastAsia="ru-RU"/>
              </w:rPr>
              <w:t>электроснабжение</w:t>
            </w:r>
          </w:p>
        </w:tc>
        <w:tc>
          <w:tcPr>
            <w:tcW w:w="2977" w:type="dxa"/>
            <w:vMerge/>
            <w:tcBorders>
              <w:top w:val="nil"/>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343E70" w:rsidRPr="008039EF" w:rsidRDefault="00343E70" w:rsidP="00343E70">
            <w:pPr>
              <w:suppressAutoHyphens w:val="0"/>
              <w:spacing w:after="0"/>
              <w:ind w:left="57"/>
              <w:jc w:val="left"/>
              <w:rPr>
                <w:rFonts w:cs="Arial"/>
                <w:lang w:eastAsia="ru-RU"/>
              </w:rPr>
            </w:pPr>
          </w:p>
        </w:tc>
      </w:tr>
      <w:tr w:rsidR="00343E70" w:rsidRPr="008039EF" w:rsidTr="00343E70">
        <w:tc>
          <w:tcPr>
            <w:tcW w:w="3685" w:type="dxa"/>
            <w:tcBorders>
              <w:top w:val="nil"/>
              <w:left w:val="single" w:sz="4" w:space="0" w:color="auto"/>
              <w:bottom w:val="nil"/>
              <w:right w:val="single" w:sz="4" w:space="0" w:color="auto"/>
            </w:tcBorders>
            <w:vAlign w:val="bottom"/>
          </w:tcPr>
          <w:p w:rsidR="00343E70" w:rsidRPr="008039EF" w:rsidRDefault="00343E70" w:rsidP="00343E70">
            <w:pPr>
              <w:suppressAutoHyphens w:val="0"/>
              <w:spacing w:after="0"/>
              <w:ind w:left="993"/>
              <w:jc w:val="left"/>
              <w:rPr>
                <w:rFonts w:cs="Arial"/>
                <w:lang w:eastAsia="ru-RU"/>
              </w:rPr>
            </w:pPr>
            <w:r w:rsidRPr="008039EF">
              <w:rPr>
                <w:rFonts w:cs="Arial"/>
                <w:sz w:val="22"/>
                <w:szCs w:val="22"/>
                <w:lang w:eastAsia="ru-RU"/>
              </w:rPr>
              <w:t>холодное водоснабжение</w:t>
            </w:r>
          </w:p>
        </w:tc>
        <w:tc>
          <w:tcPr>
            <w:tcW w:w="2977" w:type="dxa"/>
            <w:tcBorders>
              <w:top w:val="nil"/>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Pr>
                <w:rFonts w:cs="Arial"/>
                <w:lang w:eastAsia="ru-RU"/>
              </w:rPr>
              <w:t>От сети</w:t>
            </w:r>
          </w:p>
        </w:tc>
        <w:tc>
          <w:tcPr>
            <w:tcW w:w="2977" w:type="dxa"/>
            <w:tcBorders>
              <w:top w:val="nil"/>
              <w:left w:val="nil"/>
              <w:bottom w:val="nil"/>
              <w:right w:val="single" w:sz="4" w:space="0" w:color="auto"/>
            </w:tcBorders>
          </w:tcPr>
          <w:p w:rsidR="00343E70" w:rsidRDefault="00343E70" w:rsidP="00343E70">
            <w:r w:rsidRPr="006A1B33">
              <w:t>Удовлетворительное</w:t>
            </w:r>
          </w:p>
        </w:tc>
      </w:tr>
      <w:tr w:rsidR="00343E70" w:rsidRPr="008039EF" w:rsidTr="00343E70">
        <w:tc>
          <w:tcPr>
            <w:tcW w:w="3685" w:type="dxa"/>
            <w:tcBorders>
              <w:top w:val="nil"/>
              <w:left w:val="single" w:sz="4" w:space="0" w:color="auto"/>
              <w:bottom w:val="nil"/>
              <w:right w:val="single" w:sz="4" w:space="0" w:color="auto"/>
            </w:tcBorders>
            <w:vAlign w:val="bottom"/>
          </w:tcPr>
          <w:p w:rsidR="00343E70" w:rsidRPr="008039EF" w:rsidRDefault="00343E70" w:rsidP="00343E70">
            <w:pPr>
              <w:suppressAutoHyphens w:val="0"/>
              <w:spacing w:after="0"/>
              <w:ind w:left="993"/>
              <w:jc w:val="left"/>
              <w:rPr>
                <w:rFonts w:cs="Arial"/>
                <w:lang w:eastAsia="ru-RU"/>
              </w:rPr>
            </w:pPr>
          </w:p>
          <w:p w:rsidR="00343E70" w:rsidRPr="008039EF" w:rsidRDefault="00343E70" w:rsidP="00343E70">
            <w:pPr>
              <w:suppressAutoHyphens w:val="0"/>
              <w:spacing w:after="0"/>
              <w:ind w:left="993"/>
              <w:jc w:val="left"/>
              <w:rPr>
                <w:rFonts w:cs="Arial"/>
                <w:lang w:eastAsia="ru-RU"/>
              </w:rPr>
            </w:pPr>
            <w:r w:rsidRPr="008039EF">
              <w:rPr>
                <w:rFonts w:cs="Arial"/>
                <w:sz w:val="22"/>
                <w:szCs w:val="22"/>
                <w:lang w:eastAsia="ru-RU"/>
              </w:rPr>
              <w:t>горячее водоснабжение</w:t>
            </w:r>
          </w:p>
        </w:tc>
        <w:tc>
          <w:tcPr>
            <w:tcW w:w="2977" w:type="dxa"/>
            <w:tcBorders>
              <w:top w:val="nil"/>
              <w:left w:val="nil"/>
              <w:bottom w:val="nil"/>
              <w:right w:val="single" w:sz="4" w:space="0" w:color="auto"/>
            </w:tcBorders>
            <w:vAlign w:val="bottom"/>
          </w:tcPr>
          <w:p w:rsidR="00343E70" w:rsidRPr="00505EA5" w:rsidRDefault="00343E70" w:rsidP="00343E70">
            <w:pPr>
              <w:suppressAutoHyphens w:val="0"/>
              <w:spacing w:after="0"/>
              <w:ind w:left="57"/>
              <w:jc w:val="left"/>
              <w:rPr>
                <w:rFonts w:cs="Arial"/>
                <w:lang w:val="en-US" w:eastAsia="ru-RU"/>
              </w:rPr>
            </w:pPr>
          </w:p>
        </w:tc>
        <w:tc>
          <w:tcPr>
            <w:tcW w:w="2977" w:type="dxa"/>
            <w:tcBorders>
              <w:top w:val="nil"/>
              <w:left w:val="nil"/>
              <w:bottom w:val="nil"/>
              <w:right w:val="single" w:sz="4" w:space="0" w:color="auto"/>
            </w:tcBorders>
          </w:tcPr>
          <w:p w:rsidR="00343E70" w:rsidRDefault="00343E70" w:rsidP="00343E70"/>
        </w:tc>
      </w:tr>
      <w:tr w:rsidR="00343E70" w:rsidRPr="008039EF" w:rsidTr="00343E70">
        <w:tc>
          <w:tcPr>
            <w:tcW w:w="3685" w:type="dxa"/>
            <w:tcBorders>
              <w:top w:val="nil"/>
              <w:left w:val="single" w:sz="4" w:space="0" w:color="auto"/>
              <w:bottom w:val="nil"/>
              <w:right w:val="single" w:sz="4" w:space="0" w:color="auto"/>
            </w:tcBorders>
            <w:vAlign w:val="bottom"/>
          </w:tcPr>
          <w:p w:rsidR="00343E70" w:rsidRPr="008039EF" w:rsidRDefault="00343E70" w:rsidP="00343E70">
            <w:pPr>
              <w:suppressAutoHyphens w:val="0"/>
              <w:spacing w:after="0"/>
              <w:ind w:left="993"/>
              <w:jc w:val="left"/>
              <w:rPr>
                <w:rFonts w:cs="Arial"/>
                <w:lang w:eastAsia="ru-RU"/>
              </w:rPr>
            </w:pPr>
            <w:r w:rsidRPr="008039EF">
              <w:rPr>
                <w:rFonts w:cs="Arial"/>
                <w:sz w:val="22"/>
                <w:szCs w:val="22"/>
                <w:lang w:eastAsia="ru-RU"/>
              </w:rPr>
              <w:t>водоотведение</w:t>
            </w:r>
          </w:p>
        </w:tc>
        <w:tc>
          <w:tcPr>
            <w:tcW w:w="2977" w:type="dxa"/>
            <w:tcBorders>
              <w:top w:val="nil"/>
              <w:left w:val="nil"/>
              <w:bottom w:val="nil"/>
              <w:right w:val="single" w:sz="4" w:space="0" w:color="auto"/>
            </w:tcBorders>
            <w:vAlign w:val="bottom"/>
          </w:tcPr>
          <w:p w:rsidR="00343E70" w:rsidRPr="00505EA5" w:rsidRDefault="00343E70" w:rsidP="00343E70">
            <w:pPr>
              <w:suppressAutoHyphens w:val="0"/>
              <w:spacing w:after="0"/>
              <w:ind w:left="57"/>
              <w:jc w:val="left"/>
              <w:rPr>
                <w:rFonts w:cs="Arial"/>
                <w:lang w:eastAsia="ru-RU"/>
              </w:rPr>
            </w:pPr>
            <w:r>
              <w:rPr>
                <w:rFonts w:cs="Arial"/>
                <w:sz w:val="22"/>
                <w:szCs w:val="22"/>
                <w:lang w:eastAsia="ru-RU"/>
              </w:rPr>
              <w:t xml:space="preserve">Септик </w:t>
            </w:r>
          </w:p>
        </w:tc>
        <w:tc>
          <w:tcPr>
            <w:tcW w:w="2977" w:type="dxa"/>
            <w:tcBorders>
              <w:top w:val="nil"/>
              <w:left w:val="nil"/>
              <w:bottom w:val="nil"/>
              <w:right w:val="single" w:sz="4" w:space="0" w:color="auto"/>
            </w:tcBorders>
          </w:tcPr>
          <w:p w:rsidR="00343E70" w:rsidRDefault="00343E70" w:rsidP="00343E70">
            <w:r w:rsidRPr="006A1B33">
              <w:t>Удовлетворительное</w:t>
            </w:r>
          </w:p>
        </w:tc>
      </w:tr>
      <w:tr w:rsidR="00343E70" w:rsidRPr="008039EF" w:rsidTr="00343E70">
        <w:tc>
          <w:tcPr>
            <w:tcW w:w="3685" w:type="dxa"/>
            <w:tcBorders>
              <w:top w:val="nil"/>
              <w:left w:val="single" w:sz="4" w:space="0" w:color="auto"/>
              <w:bottom w:val="nil"/>
              <w:right w:val="single" w:sz="4" w:space="0" w:color="auto"/>
            </w:tcBorders>
            <w:vAlign w:val="bottom"/>
          </w:tcPr>
          <w:p w:rsidR="00343E70" w:rsidRPr="008039EF" w:rsidRDefault="00343E70" w:rsidP="00343E70">
            <w:pPr>
              <w:suppressAutoHyphens w:val="0"/>
              <w:spacing w:after="0"/>
              <w:ind w:left="993"/>
              <w:jc w:val="left"/>
              <w:rPr>
                <w:rFonts w:cs="Arial"/>
                <w:lang w:eastAsia="ru-RU"/>
              </w:rPr>
            </w:pPr>
            <w:r w:rsidRPr="008039EF">
              <w:rPr>
                <w:rFonts w:cs="Arial"/>
                <w:sz w:val="22"/>
                <w:szCs w:val="22"/>
                <w:lang w:eastAsia="ru-RU"/>
              </w:rPr>
              <w:t>отопление (от внешних котельных)</w:t>
            </w:r>
          </w:p>
        </w:tc>
        <w:tc>
          <w:tcPr>
            <w:tcW w:w="2977" w:type="dxa"/>
            <w:tcBorders>
              <w:top w:val="nil"/>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Pr>
                <w:rFonts w:cs="Arial"/>
                <w:sz w:val="22"/>
                <w:szCs w:val="22"/>
                <w:lang w:eastAsia="ru-RU"/>
              </w:rPr>
              <w:t>От сети</w:t>
            </w:r>
          </w:p>
        </w:tc>
        <w:tc>
          <w:tcPr>
            <w:tcW w:w="2977" w:type="dxa"/>
            <w:tcBorders>
              <w:top w:val="nil"/>
              <w:left w:val="nil"/>
              <w:bottom w:val="nil"/>
              <w:right w:val="single" w:sz="4" w:space="0" w:color="auto"/>
            </w:tcBorders>
          </w:tcPr>
          <w:p w:rsidR="00343E70" w:rsidRDefault="00343E70" w:rsidP="00343E70">
            <w:r w:rsidRPr="006A1B33">
              <w:t>Удовлетворительное</w:t>
            </w:r>
          </w:p>
        </w:tc>
      </w:tr>
      <w:tr w:rsidR="00343E70" w:rsidRPr="008039EF" w:rsidTr="00343E70">
        <w:tc>
          <w:tcPr>
            <w:tcW w:w="3685" w:type="dxa"/>
            <w:tcBorders>
              <w:top w:val="nil"/>
              <w:left w:val="single" w:sz="4" w:space="0" w:color="auto"/>
              <w:bottom w:val="nil"/>
              <w:right w:val="single" w:sz="4" w:space="0" w:color="auto"/>
            </w:tcBorders>
            <w:vAlign w:val="bottom"/>
          </w:tcPr>
          <w:p w:rsidR="00343E70" w:rsidRPr="008039EF" w:rsidRDefault="00343E70" w:rsidP="00343E70">
            <w:pPr>
              <w:suppressAutoHyphens w:val="0"/>
              <w:spacing w:after="0"/>
              <w:ind w:left="993"/>
              <w:jc w:val="left"/>
              <w:rPr>
                <w:rFonts w:cs="Arial"/>
                <w:lang w:eastAsia="ru-RU"/>
              </w:rPr>
            </w:pPr>
            <w:r w:rsidRPr="008039EF">
              <w:rPr>
                <w:rFonts w:cs="Arial"/>
                <w:sz w:val="22"/>
                <w:szCs w:val="22"/>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p>
        </w:tc>
        <w:tc>
          <w:tcPr>
            <w:tcW w:w="2977" w:type="dxa"/>
            <w:tcBorders>
              <w:top w:val="nil"/>
              <w:left w:val="nil"/>
              <w:bottom w:val="nil"/>
              <w:right w:val="single" w:sz="4" w:space="0" w:color="auto"/>
            </w:tcBorders>
          </w:tcPr>
          <w:p w:rsidR="00343E70" w:rsidRDefault="00343E70" w:rsidP="00343E70">
            <w:r w:rsidRPr="006A1B33">
              <w:t>Удовлетворительное</w:t>
            </w:r>
          </w:p>
        </w:tc>
      </w:tr>
      <w:tr w:rsidR="00343E70" w:rsidRPr="008039EF" w:rsidTr="00343E70">
        <w:tc>
          <w:tcPr>
            <w:tcW w:w="3685" w:type="dxa"/>
            <w:tcBorders>
              <w:top w:val="single" w:sz="4" w:space="0" w:color="auto"/>
              <w:left w:val="single" w:sz="4" w:space="0" w:color="auto"/>
              <w:bottom w:val="single" w:sz="4" w:space="0" w:color="auto"/>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козырек, шифер</w:t>
            </w:r>
          </w:p>
        </w:tc>
        <w:tc>
          <w:tcPr>
            <w:tcW w:w="2977" w:type="dxa"/>
            <w:tcBorders>
              <w:top w:val="single" w:sz="4" w:space="0" w:color="auto"/>
              <w:left w:val="single" w:sz="4" w:space="0" w:color="auto"/>
              <w:bottom w:val="single" w:sz="4" w:space="0" w:color="auto"/>
              <w:right w:val="single" w:sz="4" w:space="0" w:color="auto"/>
            </w:tcBorders>
          </w:tcPr>
          <w:p w:rsidR="00343E70" w:rsidRDefault="00343E70" w:rsidP="00343E70">
            <w:r w:rsidRPr="006A1B33">
              <w:t>Удовлетворительное</w:t>
            </w:r>
          </w:p>
        </w:tc>
      </w:tr>
    </w:tbl>
    <w:p w:rsidR="00343E70" w:rsidRPr="008039EF" w:rsidRDefault="00343E70" w:rsidP="00343E70">
      <w:pPr>
        <w:suppressAutoHyphens w:val="0"/>
        <w:spacing w:after="0"/>
        <w:jc w:val="center"/>
        <w:rPr>
          <w:rFonts w:cs="Arial"/>
          <w:sz w:val="22"/>
          <w:szCs w:val="22"/>
          <w:lang w:eastAsia="ru-RU"/>
        </w:rPr>
      </w:pPr>
      <w:r>
        <w:rPr>
          <w:rFonts w:cs="Arial"/>
          <w:sz w:val="22"/>
          <w:szCs w:val="22"/>
          <w:lang w:eastAsia="ru-RU"/>
        </w:rPr>
        <w:t>Заместитель</w:t>
      </w:r>
      <w:r w:rsidRPr="002707E6">
        <w:rPr>
          <w:rFonts w:cs="Arial"/>
          <w:sz w:val="22"/>
          <w:szCs w:val="22"/>
          <w:lang w:eastAsia="ru-RU"/>
        </w:rPr>
        <w:t xml:space="preserve"> главы администрации по инфраструктуре, начальника </w:t>
      </w:r>
      <w:r w:rsidRPr="008039EF">
        <w:rPr>
          <w:rFonts w:cs="Arial"/>
          <w:sz w:val="22"/>
          <w:szCs w:val="22"/>
          <w:lang w:eastAsia="ru-RU"/>
        </w:rPr>
        <w:t xml:space="preserve">УИХК администрации </w:t>
      </w:r>
    </w:p>
    <w:p w:rsidR="00343E70" w:rsidRPr="008039EF" w:rsidRDefault="00343E70" w:rsidP="00343E70">
      <w:pPr>
        <w:pBdr>
          <w:top w:val="single" w:sz="4" w:space="1" w:color="auto"/>
        </w:pBdr>
        <w:suppressAutoHyphens w:val="0"/>
        <w:spacing w:after="0"/>
        <w:jc w:val="center"/>
        <w:rPr>
          <w:rFonts w:cs="Arial"/>
          <w:sz w:val="22"/>
          <w:szCs w:val="22"/>
          <w:lang w:eastAsia="ru-RU"/>
        </w:rPr>
      </w:pPr>
      <w:r w:rsidRPr="008039EF">
        <w:rPr>
          <w:rFonts w:cs="Arial"/>
          <w:sz w:val="22"/>
          <w:szCs w:val="22"/>
          <w:lang w:eastAsia="ru-RU"/>
        </w:rPr>
        <w:t xml:space="preserve"> </w:t>
      </w:r>
      <w:proofErr w:type="gramStart"/>
      <w:r w:rsidRPr="008039EF">
        <w:rPr>
          <w:rFonts w:cs="Arial"/>
          <w:sz w:val="22"/>
          <w:szCs w:val="22"/>
          <w:lang w:eastAsia="ru-RU"/>
        </w:rPr>
        <w:t xml:space="preserve">(должность, </w:t>
      </w:r>
      <w:proofErr w:type="spellStart"/>
      <w:r w:rsidRPr="008039EF">
        <w:rPr>
          <w:rFonts w:cs="Arial"/>
          <w:sz w:val="22"/>
          <w:szCs w:val="22"/>
          <w:lang w:eastAsia="ru-RU"/>
        </w:rPr>
        <w:t>ф.и.о.</w:t>
      </w:r>
      <w:proofErr w:type="spellEnd"/>
      <w:r w:rsidRPr="008039EF">
        <w:rPr>
          <w:rFonts w:cs="Arial"/>
          <w:sz w:val="22"/>
          <w:szCs w:val="22"/>
          <w:lang w:eastAsia="ru-RU"/>
        </w:rPr>
        <w:t xml:space="preserve"> руководителя органа местного самоуправления, уполномоченного устанавливать</w:t>
      </w:r>
      <w:proofErr w:type="gramEnd"/>
    </w:p>
    <w:p w:rsidR="00343E70" w:rsidRPr="008039EF" w:rsidRDefault="00343E70" w:rsidP="00343E70">
      <w:pPr>
        <w:suppressAutoHyphens w:val="0"/>
        <w:spacing w:after="0"/>
        <w:jc w:val="center"/>
        <w:rPr>
          <w:rFonts w:cs="Arial"/>
          <w:sz w:val="22"/>
          <w:szCs w:val="22"/>
          <w:lang w:eastAsia="ru-RU"/>
        </w:rPr>
      </w:pPr>
      <w:proofErr w:type="spellStart"/>
      <w:r w:rsidRPr="00343E70">
        <w:rPr>
          <w:rFonts w:cs="Arial"/>
          <w:sz w:val="22"/>
          <w:szCs w:val="22"/>
          <w:lang w:eastAsia="ru-RU"/>
        </w:rPr>
        <w:t>Котласского</w:t>
      </w:r>
      <w:proofErr w:type="spellEnd"/>
      <w:r w:rsidRPr="00343E70">
        <w:rPr>
          <w:rFonts w:cs="Arial"/>
          <w:sz w:val="22"/>
          <w:szCs w:val="22"/>
          <w:lang w:eastAsia="ru-RU"/>
        </w:rPr>
        <w:t xml:space="preserve"> муниципального округа</w:t>
      </w:r>
    </w:p>
    <w:p w:rsidR="00343E70" w:rsidRPr="008039EF" w:rsidRDefault="00343E70" w:rsidP="00343E70">
      <w:pPr>
        <w:pBdr>
          <w:top w:val="single" w:sz="4" w:space="2" w:color="auto"/>
        </w:pBdr>
        <w:suppressAutoHyphens w:val="0"/>
        <w:spacing w:after="0"/>
        <w:jc w:val="center"/>
        <w:rPr>
          <w:rFonts w:cs="Arial"/>
          <w:sz w:val="22"/>
          <w:szCs w:val="22"/>
          <w:lang w:eastAsia="ru-RU"/>
        </w:rPr>
      </w:pPr>
      <w:r w:rsidRPr="008039EF">
        <w:rPr>
          <w:rFonts w:cs="Arial"/>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343E70" w:rsidRPr="008039EF" w:rsidTr="00343E70">
        <w:tc>
          <w:tcPr>
            <w:tcW w:w="2580" w:type="dxa"/>
            <w:tcBorders>
              <w:top w:val="nil"/>
              <w:left w:val="nil"/>
              <w:bottom w:val="single" w:sz="4" w:space="0" w:color="auto"/>
              <w:right w:val="nil"/>
            </w:tcBorders>
            <w:vAlign w:val="bottom"/>
          </w:tcPr>
          <w:p w:rsidR="00343E70" w:rsidRPr="008039EF" w:rsidRDefault="00343E70" w:rsidP="00343E70">
            <w:pPr>
              <w:suppressAutoHyphens w:val="0"/>
              <w:spacing w:after="0"/>
              <w:jc w:val="center"/>
              <w:rPr>
                <w:rFonts w:cs="Arial"/>
                <w:lang w:eastAsia="ru-RU"/>
              </w:rPr>
            </w:pPr>
          </w:p>
        </w:tc>
        <w:tc>
          <w:tcPr>
            <w:tcW w:w="283" w:type="dxa"/>
            <w:tcBorders>
              <w:top w:val="nil"/>
              <w:left w:val="nil"/>
              <w:bottom w:val="nil"/>
              <w:right w:val="nil"/>
            </w:tcBorders>
            <w:vAlign w:val="bottom"/>
          </w:tcPr>
          <w:p w:rsidR="00343E70" w:rsidRPr="008039EF" w:rsidRDefault="00343E70" w:rsidP="00343E70">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343E70" w:rsidRPr="008039EF" w:rsidRDefault="00343E70" w:rsidP="00343E70">
            <w:pPr>
              <w:suppressAutoHyphens w:val="0"/>
              <w:spacing w:after="0"/>
              <w:jc w:val="center"/>
              <w:rPr>
                <w:rFonts w:cs="Arial"/>
                <w:lang w:eastAsia="ru-RU"/>
              </w:rPr>
            </w:pPr>
            <w:r>
              <w:rPr>
                <w:rFonts w:cs="Arial"/>
                <w:sz w:val="22"/>
                <w:szCs w:val="22"/>
                <w:lang w:eastAsia="ru-RU"/>
              </w:rPr>
              <w:t>В.П. Проскуряков</w:t>
            </w:r>
          </w:p>
        </w:tc>
      </w:tr>
      <w:tr w:rsidR="00343E70" w:rsidRPr="008039EF" w:rsidTr="00343E70">
        <w:tc>
          <w:tcPr>
            <w:tcW w:w="2580" w:type="dxa"/>
            <w:tcBorders>
              <w:top w:val="nil"/>
              <w:left w:val="nil"/>
              <w:bottom w:val="nil"/>
              <w:right w:val="nil"/>
            </w:tcBorders>
          </w:tcPr>
          <w:p w:rsidR="00343E70" w:rsidRPr="008039EF" w:rsidRDefault="00343E70" w:rsidP="00343E70">
            <w:pPr>
              <w:suppressAutoHyphens w:val="0"/>
              <w:spacing w:after="0"/>
              <w:jc w:val="center"/>
              <w:rPr>
                <w:rFonts w:cs="Arial"/>
                <w:lang w:eastAsia="ru-RU"/>
              </w:rPr>
            </w:pPr>
            <w:r w:rsidRPr="008039EF">
              <w:rPr>
                <w:rFonts w:cs="Arial"/>
                <w:sz w:val="22"/>
                <w:szCs w:val="22"/>
                <w:lang w:eastAsia="ru-RU"/>
              </w:rPr>
              <w:t>(подпись)</w:t>
            </w:r>
          </w:p>
        </w:tc>
        <w:tc>
          <w:tcPr>
            <w:tcW w:w="283" w:type="dxa"/>
            <w:tcBorders>
              <w:top w:val="nil"/>
              <w:left w:val="nil"/>
              <w:bottom w:val="nil"/>
              <w:right w:val="nil"/>
            </w:tcBorders>
          </w:tcPr>
          <w:p w:rsidR="00343E70" w:rsidRPr="008039EF" w:rsidRDefault="00343E70" w:rsidP="00343E70">
            <w:pPr>
              <w:suppressAutoHyphens w:val="0"/>
              <w:spacing w:after="0"/>
              <w:jc w:val="left"/>
              <w:rPr>
                <w:rFonts w:cs="Arial"/>
                <w:lang w:eastAsia="ru-RU"/>
              </w:rPr>
            </w:pPr>
          </w:p>
        </w:tc>
        <w:tc>
          <w:tcPr>
            <w:tcW w:w="3402" w:type="dxa"/>
            <w:tcBorders>
              <w:top w:val="nil"/>
              <w:left w:val="nil"/>
              <w:bottom w:val="nil"/>
              <w:right w:val="nil"/>
            </w:tcBorders>
          </w:tcPr>
          <w:p w:rsidR="00343E70" w:rsidRPr="008039EF" w:rsidRDefault="00343E70" w:rsidP="00343E70">
            <w:pPr>
              <w:suppressAutoHyphens w:val="0"/>
              <w:spacing w:after="0"/>
              <w:jc w:val="center"/>
              <w:rPr>
                <w:rFonts w:cs="Arial"/>
                <w:lang w:eastAsia="ru-RU"/>
              </w:rPr>
            </w:pPr>
            <w:r w:rsidRPr="008039EF">
              <w:rPr>
                <w:rFonts w:cs="Arial"/>
                <w:sz w:val="22"/>
                <w:szCs w:val="22"/>
                <w:lang w:eastAsia="ru-RU"/>
              </w:rPr>
              <w:t>(</w:t>
            </w:r>
            <w:proofErr w:type="spellStart"/>
            <w:r w:rsidRPr="008039EF">
              <w:rPr>
                <w:rFonts w:cs="Arial"/>
                <w:sz w:val="22"/>
                <w:szCs w:val="22"/>
                <w:lang w:eastAsia="ru-RU"/>
              </w:rPr>
              <w:t>ф.и.о.</w:t>
            </w:r>
            <w:proofErr w:type="spellEnd"/>
            <w:r w:rsidRPr="008039EF">
              <w:rPr>
                <w:rFonts w:cs="Arial"/>
                <w:sz w:val="22"/>
                <w:szCs w:val="22"/>
                <w:lang w:eastAsia="ru-RU"/>
              </w:rPr>
              <w:t>)</w:t>
            </w:r>
          </w:p>
        </w:tc>
      </w:tr>
    </w:tbl>
    <w:p w:rsidR="00343E70" w:rsidRPr="008039EF" w:rsidRDefault="00343E70" w:rsidP="00343E70">
      <w:pPr>
        <w:suppressAutoHyphens w:val="0"/>
        <w:spacing w:after="0"/>
        <w:jc w:val="left"/>
        <w:rPr>
          <w:rFonts w:cs="Arial"/>
          <w:sz w:val="22"/>
          <w:szCs w:val="22"/>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343E70" w:rsidRPr="008039EF" w:rsidTr="00343E70">
        <w:tc>
          <w:tcPr>
            <w:tcW w:w="187" w:type="dxa"/>
            <w:tcBorders>
              <w:top w:val="nil"/>
              <w:left w:val="nil"/>
              <w:bottom w:val="nil"/>
              <w:right w:val="nil"/>
            </w:tcBorders>
            <w:vAlign w:val="bottom"/>
          </w:tcPr>
          <w:p w:rsidR="00343E70" w:rsidRPr="008039EF" w:rsidRDefault="00343E70" w:rsidP="00343E70">
            <w:pPr>
              <w:suppressAutoHyphens w:val="0"/>
              <w:spacing w:after="0"/>
              <w:jc w:val="left"/>
              <w:rPr>
                <w:rFonts w:cs="Arial"/>
                <w:lang w:eastAsia="ru-RU"/>
              </w:rPr>
            </w:pPr>
            <w:r w:rsidRPr="008039EF">
              <w:rPr>
                <w:rFonts w:cs="Arial"/>
                <w:sz w:val="22"/>
                <w:szCs w:val="22"/>
                <w:lang w:eastAsia="ru-RU"/>
              </w:rPr>
              <w:t>“</w:t>
            </w:r>
          </w:p>
        </w:tc>
        <w:tc>
          <w:tcPr>
            <w:tcW w:w="425" w:type="dxa"/>
            <w:tcBorders>
              <w:top w:val="nil"/>
              <w:left w:val="nil"/>
              <w:bottom w:val="single" w:sz="4" w:space="0" w:color="auto"/>
              <w:right w:val="nil"/>
            </w:tcBorders>
            <w:vAlign w:val="bottom"/>
          </w:tcPr>
          <w:p w:rsidR="00343E70" w:rsidRPr="008039EF" w:rsidRDefault="00343E70" w:rsidP="00343E70">
            <w:pPr>
              <w:suppressAutoHyphens w:val="0"/>
              <w:spacing w:after="0"/>
              <w:jc w:val="center"/>
              <w:rPr>
                <w:rFonts w:cs="Arial"/>
                <w:lang w:eastAsia="ru-RU"/>
              </w:rPr>
            </w:pPr>
          </w:p>
        </w:tc>
        <w:tc>
          <w:tcPr>
            <w:tcW w:w="255" w:type="dxa"/>
            <w:tcBorders>
              <w:top w:val="nil"/>
              <w:left w:val="nil"/>
              <w:bottom w:val="nil"/>
              <w:right w:val="nil"/>
            </w:tcBorders>
            <w:vAlign w:val="bottom"/>
          </w:tcPr>
          <w:p w:rsidR="00343E70" w:rsidRPr="008039EF" w:rsidRDefault="00343E70" w:rsidP="00343E70">
            <w:pPr>
              <w:suppressAutoHyphens w:val="0"/>
              <w:spacing w:after="0"/>
              <w:jc w:val="left"/>
              <w:rPr>
                <w:rFonts w:cs="Arial"/>
                <w:lang w:eastAsia="ru-RU"/>
              </w:rPr>
            </w:pPr>
            <w:r w:rsidRPr="008039EF">
              <w:rPr>
                <w:rFonts w:cs="Arial"/>
                <w:sz w:val="22"/>
                <w:szCs w:val="22"/>
                <w:lang w:eastAsia="ru-RU"/>
              </w:rPr>
              <w:t>”</w:t>
            </w:r>
          </w:p>
        </w:tc>
        <w:tc>
          <w:tcPr>
            <w:tcW w:w="1531" w:type="dxa"/>
            <w:tcBorders>
              <w:top w:val="nil"/>
              <w:left w:val="nil"/>
              <w:bottom w:val="single" w:sz="4" w:space="0" w:color="auto"/>
              <w:right w:val="nil"/>
            </w:tcBorders>
            <w:vAlign w:val="bottom"/>
          </w:tcPr>
          <w:p w:rsidR="00343E70" w:rsidRPr="008039EF" w:rsidRDefault="00343E70" w:rsidP="00343E70">
            <w:pPr>
              <w:suppressAutoHyphens w:val="0"/>
              <w:spacing w:after="0"/>
              <w:jc w:val="center"/>
              <w:rPr>
                <w:rFonts w:cs="Arial"/>
                <w:lang w:eastAsia="ru-RU"/>
              </w:rPr>
            </w:pPr>
          </w:p>
        </w:tc>
        <w:tc>
          <w:tcPr>
            <w:tcW w:w="465" w:type="dxa"/>
            <w:tcBorders>
              <w:top w:val="nil"/>
              <w:left w:val="nil"/>
              <w:bottom w:val="nil"/>
              <w:right w:val="nil"/>
            </w:tcBorders>
            <w:vAlign w:val="bottom"/>
          </w:tcPr>
          <w:p w:rsidR="00343E70" w:rsidRPr="008039EF" w:rsidRDefault="00343E70" w:rsidP="00343E70">
            <w:pPr>
              <w:suppressAutoHyphens w:val="0"/>
              <w:spacing w:after="0"/>
              <w:jc w:val="right"/>
              <w:rPr>
                <w:rFonts w:cs="Arial"/>
                <w:lang w:eastAsia="ru-RU"/>
              </w:rPr>
            </w:pPr>
            <w:r w:rsidRPr="008039EF">
              <w:rPr>
                <w:rFonts w:cs="Arial"/>
                <w:sz w:val="22"/>
                <w:szCs w:val="22"/>
                <w:lang w:eastAsia="ru-RU"/>
              </w:rPr>
              <w:t>202</w:t>
            </w:r>
          </w:p>
        </w:tc>
        <w:tc>
          <w:tcPr>
            <w:tcW w:w="227" w:type="dxa"/>
            <w:tcBorders>
              <w:top w:val="nil"/>
              <w:left w:val="nil"/>
              <w:bottom w:val="single" w:sz="4" w:space="0" w:color="auto"/>
              <w:right w:val="nil"/>
            </w:tcBorders>
            <w:vAlign w:val="bottom"/>
          </w:tcPr>
          <w:p w:rsidR="00343E70" w:rsidRPr="008039EF" w:rsidRDefault="00343E70" w:rsidP="00343E70">
            <w:pPr>
              <w:suppressAutoHyphens w:val="0"/>
              <w:spacing w:after="0"/>
              <w:jc w:val="left"/>
              <w:rPr>
                <w:rFonts w:cs="Arial"/>
                <w:lang w:eastAsia="ru-RU"/>
              </w:rPr>
            </w:pPr>
          </w:p>
        </w:tc>
        <w:tc>
          <w:tcPr>
            <w:tcW w:w="255" w:type="dxa"/>
            <w:tcBorders>
              <w:top w:val="nil"/>
              <w:left w:val="nil"/>
              <w:bottom w:val="nil"/>
              <w:right w:val="nil"/>
            </w:tcBorders>
            <w:vAlign w:val="bottom"/>
          </w:tcPr>
          <w:p w:rsidR="00343E70" w:rsidRPr="008039EF" w:rsidRDefault="00343E70" w:rsidP="00343E70">
            <w:pPr>
              <w:suppressAutoHyphens w:val="0"/>
              <w:spacing w:after="0"/>
              <w:jc w:val="right"/>
              <w:rPr>
                <w:rFonts w:cs="Arial"/>
                <w:lang w:eastAsia="ru-RU"/>
              </w:rPr>
            </w:pPr>
            <w:proofErr w:type="gramStart"/>
            <w:r w:rsidRPr="008039EF">
              <w:rPr>
                <w:rFonts w:cs="Arial"/>
                <w:sz w:val="22"/>
                <w:szCs w:val="22"/>
                <w:lang w:eastAsia="ru-RU"/>
              </w:rPr>
              <w:t>г</w:t>
            </w:r>
            <w:proofErr w:type="gramEnd"/>
            <w:r w:rsidRPr="008039EF">
              <w:rPr>
                <w:rFonts w:cs="Arial"/>
                <w:sz w:val="22"/>
                <w:szCs w:val="22"/>
                <w:lang w:eastAsia="ru-RU"/>
              </w:rPr>
              <w:t>.</w:t>
            </w:r>
          </w:p>
        </w:tc>
      </w:tr>
    </w:tbl>
    <w:p w:rsidR="00343E70" w:rsidRDefault="00343E70" w:rsidP="00343E70">
      <w:pPr>
        <w:suppressAutoHyphens w:val="0"/>
        <w:spacing w:after="0"/>
        <w:jc w:val="left"/>
        <w:rPr>
          <w:sz w:val="22"/>
          <w:szCs w:val="22"/>
          <w:lang w:eastAsia="ru-RU"/>
        </w:rPr>
      </w:pPr>
      <w:r>
        <w:rPr>
          <w:sz w:val="22"/>
          <w:szCs w:val="22"/>
          <w:lang w:eastAsia="ru-RU"/>
        </w:rPr>
        <w:t>М.П.</w:t>
      </w:r>
    </w:p>
    <w:p w:rsidR="00343E70" w:rsidRDefault="00343E70" w:rsidP="00343E70">
      <w:pPr>
        <w:suppressAutoHyphens w:val="0"/>
        <w:spacing w:after="0"/>
        <w:jc w:val="left"/>
        <w:rPr>
          <w:b/>
          <w:sz w:val="22"/>
          <w:szCs w:val="22"/>
        </w:rPr>
      </w:pPr>
      <w:r>
        <w:rPr>
          <w:b/>
          <w:sz w:val="22"/>
          <w:szCs w:val="22"/>
        </w:rPr>
        <w:br w:type="page"/>
      </w:r>
    </w:p>
    <w:p w:rsidR="00D27787" w:rsidRPr="00ED6F8A" w:rsidRDefault="00D27787" w:rsidP="00343E70">
      <w:pPr>
        <w:autoSpaceDE w:val="0"/>
        <w:spacing w:after="0"/>
        <w:ind w:left="5670"/>
        <w:contextualSpacing/>
        <w:jc w:val="center"/>
        <w:rPr>
          <w:b/>
          <w:sz w:val="22"/>
          <w:szCs w:val="22"/>
        </w:rPr>
      </w:pPr>
      <w:r w:rsidRPr="00ED6F8A">
        <w:rPr>
          <w:b/>
          <w:sz w:val="22"/>
          <w:szCs w:val="22"/>
        </w:rPr>
        <w:lastRenderedPageBreak/>
        <w:t>Приложение № 4</w:t>
      </w:r>
    </w:p>
    <w:p w:rsidR="00D27787" w:rsidRPr="00ED6F8A" w:rsidRDefault="00D27787" w:rsidP="00343E70">
      <w:pPr>
        <w:autoSpaceDE w:val="0"/>
        <w:spacing w:after="0"/>
        <w:ind w:left="5670"/>
        <w:contextualSpacing/>
        <w:jc w:val="center"/>
        <w:rPr>
          <w:rFonts w:eastAsia="Arial Unicode MS"/>
          <w:color w:val="000000"/>
          <w:sz w:val="22"/>
          <w:szCs w:val="22"/>
          <w:lang w:eastAsia="ru-RU" w:bidi="ru-RU"/>
        </w:rPr>
      </w:pPr>
      <w:r w:rsidRPr="00ED6F8A">
        <w:rPr>
          <w:b/>
          <w:sz w:val="22"/>
          <w:szCs w:val="22"/>
        </w:rPr>
        <w:t>к конкурсной документации</w:t>
      </w:r>
      <w:r w:rsidRPr="00ED6F8A">
        <w:rPr>
          <w:sz w:val="22"/>
          <w:szCs w:val="22"/>
        </w:rPr>
        <w:br/>
      </w:r>
    </w:p>
    <w:p w:rsidR="00D27787" w:rsidRPr="00ED6F8A" w:rsidRDefault="00D27787" w:rsidP="00343E70">
      <w:pPr>
        <w:autoSpaceDE w:val="0"/>
        <w:spacing w:after="0"/>
        <w:ind w:left="5670"/>
        <w:contextualSpacing/>
        <w:jc w:val="center"/>
        <w:rPr>
          <w:rFonts w:eastAsia="Arial Unicode MS"/>
          <w:color w:val="000000"/>
          <w:sz w:val="22"/>
          <w:szCs w:val="22"/>
          <w:lang w:eastAsia="ru-RU" w:bidi="ru-RU"/>
        </w:rPr>
      </w:pPr>
      <w:r w:rsidRPr="00ED6F8A">
        <w:rPr>
          <w:b/>
          <w:bCs/>
          <w:sz w:val="22"/>
          <w:szCs w:val="22"/>
          <w:lang w:eastAsia="ru-RU"/>
        </w:rPr>
        <w:tab/>
      </w:r>
      <w:r w:rsidRPr="00ED6F8A">
        <w:rPr>
          <w:rFonts w:eastAsia="Arial Unicode MS"/>
          <w:color w:val="000000"/>
          <w:sz w:val="22"/>
          <w:szCs w:val="22"/>
          <w:lang w:eastAsia="ru-RU" w:bidi="ru-RU"/>
        </w:rPr>
        <w:t>Утверждаю</w:t>
      </w:r>
    </w:p>
    <w:p w:rsidR="00931782" w:rsidRDefault="00D27787" w:rsidP="00931782">
      <w:pPr>
        <w:widowControl w:val="0"/>
        <w:suppressAutoHyphens w:val="0"/>
        <w:spacing w:before="120" w:after="0"/>
        <w:ind w:left="4678"/>
        <w:jc w:val="center"/>
        <w:rPr>
          <w:rFonts w:eastAsia="Arial Unicode MS" w:cs="Arial"/>
          <w:color w:val="000000"/>
          <w:sz w:val="22"/>
          <w:szCs w:val="22"/>
          <w:lang w:eastAsia="ru-RU" w:bidi="ru-RU"/>
        </w:rPr>
      </w:pPr>
      <w:r w:rsidRPr="00ED6F8A">
        <w:rPr>
          <w:rFonts w:eastAsia="Arial Unicode MS"/>
          <w:b/>
          <w:bCs/>
          <w:color w:val="000000"/>
          <w:sz w:val="22"/>
          <w:szCs w:val="22"/>
          <w:lang w:eastAsia="ru-RU" w:bidi="ru-RU"/>
        </w:rPr>
        <w:tab/>
      </w:r>
      <w:r w:rsidR="00EC772B">
        <w:rPr>
          <w:rFonts w:eastAsia="Arial Unicode MS" w:cs="Arial"/>
          <w:color w:val="000000"/>
          <w:sz w:val="22"/>
          <w:szCs w:val="22"/>
          <w:lang w:eastAsia="ru-RU" w:bidi="ru-RU"/>
        </w:rPr>
        <w:t>Заместитель</w:t>
      </w:r>
      <w:r w:rsidR="00931782">
        <w:rPr>
          <w:rFonts w:eastAsia="Arial Unicode MS" w:cs="Arial"/>
          <w:color w:val="000000"/>
          <w:sz w:val="22"/>
          <w:szCs w:val="22"/>
          <w:lang w:eastAsia="ru-RU" w:bidi="ru-RU"/>
        </w:rPr>
        <w:t xml:space="preserve"> главы администрац</w:t>
      </w:r>
      <w:r w:rsidR="00EC772B">
        <w:rPr>
          <w:rFonts w:eastAsia="Arial Unicode MS" w:cs="Arial"/>
          <w:color w:val="000000"/>
          <w:sz w:val="22"/>
          <w:szCs w:val="22"/>
          <w:lang w:eastAsia="ru-RU" w:bidi="ru-RU"/>
        </w:rPr>
        <w:t>ии по инфраструктуре, начальник</w:t>
      </w:r>
      <w:r w:rsidR="00931782">
        <w:rPr>
          <w:rFonts w:eastAsia="Arial Unicode MS" w:cs="Arial"/>
          <w:color w:val="000000"/>
          <w:sz w:val="22"/>
          <w:szCs w:val="22"/>
          <w:lang w:eastAsia="ru-RU" w:bidi="ru-RU"/>
        </w:rPr>
        <w:t xml:space="preserve"> Управления </w:t>
      </w:r>
      <w:proofErr w:type="spellStart"/>
      <w:r w:rsidR="00931782">
        <w:rPr>
          <w:rFonts w:eastAsia="Arial Unicode MS" w:cs="Arial"/>
          <w:color w:val="000000"/>
          <w:sz w:val="22"/>
          <w:szCs w:val="22"/>
          <w:lang w:eastAsia="ru-RU" w:bidi="ru-RU"/>
        </w:rPr>
        <w:t>имущественно</w:t>
      </w:r>
      <w:proofErr w:type="spellEnd"/>
      <w:r w:rsidR="00931782">
        <w:rPr>
          <w:rFonts w:eastAsia="Arial Unicode MS" w:cs="Arial"/>
          <w:color w:val="000000"/>
          <w:sz w:val="22"/>
          <w:szCs w:val="22"/>
          <w:lang w:eastAsia="ru-RU" w:bidi="ru-RU"/>
        </w:rPr>
        <w:t xml:space="preserve">-хозяйственного комплекса администрации </w:t>
      </w:r>
      <w:proofErr w:type="spellStart"/>
      <w:r w:rsidR="00931782">
        <w:rPr>
          <w:rFonts w:eastAsia="Arial Unicode MS" w:cs="Arial"/>
          <w:color w:val="000000"/>
          <w:sz w:val="22"/>
          <w:szCs w:val="22"/>
          <w:lang w:eastAsia="ru-RU" w:bidi="ru-RU"/>
        </w:rPr>
        <w:t>Котласского</w:t>
      </w:r>
      <w:proofErr w:type="spellEnd"/>
      <w:r w:rsidR="00931782">
        <w:rPr>
          <w:rFonts w:eastAsia="Arial Unicode MS" w:cs="Arial"/>
          <w:color w:val="000000"/>
          <w:sz w:val="22"/>
          <w:szCs w:val="22"/>
          <w:lang w:eastAsia="ru-RU" w:bidi="ru-RU"/>
        </w:rPr>
        <w:t xml:space="preserve"> муниципального округа Архангельской области</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31782" w:rsidTr="009954FA">
        <w:tc>
          <w:tcPr>
            <w:tcW w:w="187"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31782" w:rsidRDefault="003E0E17"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lang w:eastAsia="ru-RU" w:bidi="ru-RU"/>
              </w:rPr>
              <w:t>6</w:t>
            </w:r>
          </w:p>
        </w:tc>
        <w:tc>
          <w:tcPr>
            <w:tcW w:w="25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931782" w:rsidRDefault="00931782" w:rsidP="00931782">
      <w:pPr>
        <w:widowControl w:val="0"/>
        <w:suppressAutoHyphens w:val="0"/>
        <w:spacing w:after="0"/>
        <w:ind w:left="6521" w:right="849"/>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D27787" w:rsidRDefault="006A0C47" w:rsidP="00931782">
      <w:pPr>
        <w:widowControl w:val="0"/>
        <w:suppressAutoHyphens w:val="0"/>
        <w:spacing w:before="120"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                  </w:t>
      </w:r>
      <w:r w:rsidR="00D27787">
        <w:rPr>
          <w:rFonts w:eastAsia="Arial Unicode MS"/>
          <w:color w:val="000000"/>
          <w:sz w:val="22"/>
          <w:szCs w:val="22"/>
          <w:lang w:eastAsia="ru-RU" w:bidi="ru-RU"/>
        </w:rPr>
        <w:t xml:space="preserve">           </w:t>
      </w:r>
      <w:r>
        <w:rPr>
          <w:rFonts w:eastAsia="Arial Unicode MS"/>
          <w:color w:val="000000"/>
          <w:sz w:val="22"/>
          <w:szCs w:val="22"/>
          <w:lang w:eastAsia="ru-RU" w:bidi="ru-RU"/>
        </w:rPr>
        <w:t xml:space="preserve"> </w:t>
      </w:r>
    </w:p>
    <w:p w:rsidR="00EE18F7" w:rsidRPr="00ED6F8A" w:rsidRDefault="00EE18F7" w:rsidP="00B350B7">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931782" w:rsidRDefault="00EC772B" w:rsidP="00931782">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Заместитель</w:t>
      </w:r>
      <w:r w:rsidR="00931782">
        <w:rPr>
          <w:rFonts w:eastAsia="Arial Unicode MS" w:cs="Arial"/>
          <w:color w:val="000000"/>
          <w:sz w:val="22"/>
          <w:szCs w:val="22"/>
          <w:lang w:eastAsia="ru-RU" w:bidi="ru-RU"/>
        </w:rPr>
        <w:t xml:space="preserve"> главы администрац</w:t>
      </w:r>
      <w:r>
        <w:rPr>
          <w:rFonts w:eastAsia="Arial Unicode MS" w:cs="Arial"/>
          <w:color w:val="000000"/>
          <w:sz w:val="22"/>
          <w:szCs w:val="22"/>
          <w:lang w:eastAsia="ru-RU" w:bidi="ru-RU"/>
        </w:rPr>
        <w:t>ии по инфраструктуре, начальник</w:t>
      </w:r>
      <w:r w:rsidR="00931782">
        <w:rPr>
          <w:rFonts w:eastAsia="Arial Unicode MS" w:cs="Arial"/>
          <w:color w:val="000000"/>
          <w:sz w:val="22"/>
          <w:szCs w:val="22"/>
          <w:lang w:eastAsia="ru-RU" w:bidi="ru-RU"/>
        </w:rPr>
        <w:t xml:space="preserve"> Управления </w:t>
      </w:r>
      <w:proofErr w:type="spellStart"/>
      <w:r w:rsidR="00931782">
        <w:rPr>
          <w:rFonts w:eastAsia="Arial Unicode MS" w:cs="Arial"/>
          <w:color w:val="000000"/>
          <w:sz w:val="22"/>
          <w:szCs w:val="22"/>
          <w:lang w:eastAsia="ru-RU" w:bidi="ru-RU"/>
        </w:rPr>
        <w:t>имущественно</w:t>
      </w:r>
      <w:proofErr w:type="spellEnd"/>
      <w:r w:rsidR="00931782">
        <w:rPr>
          <w:rFonts w:eastAsia="Arial Unicode MS" w:cs="Arial"/>
          <w:color w:val="000000"/>
          <w:sz w:val="22"/>
          <w:szCs w:val="22"/>
          <w:lang w:eastAsia="ru-RU" w:bidi="ru-RU"/>
        </w:rPr>
        <w:t xml:space="preserve">-хозяйственного комплекса администрации </w:t>
      </w:r>
      <w:proofErr w:type="spellStart"/>
      <w:r w:rsidR="00931782">
        <w:rPr>
          <w:rFonts w:eastAsia="Arial Unicode MS" w:cs="Arial"/>
          <w:color w:val="000000"/>
          <w:sz w:val="22"/>
          <w:szCs w:val="22"/>
          <w:lang w:eastAsia="ru-RU" w:bidi="ru-RU"/>
        </w:rPr>
        <w:t>Котласского</w:t>
      </w:r>
      <w:proofErr w:type="spellEnd"/>
      <w:r w:rsidR="00931782">
        <w:rPr>
          <w:rFonts w:eastAsia="Arial Unicode MS" w:cs="Arial"/>
          <w:color w:val="000000"/>
          <w:sz w:val="22"/>
          <w:szCs w:val="22"/>
          <w:lang w:eastAsia="ru-RU" w:bidi="ru-RU"/>
        </w:rPr>
        <w:t xml:space="preserve"> муниципального округа Архангельской области</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31782" w:rsidTr="009954FA">
        <w:tc>
          <w:tcPr>
            <w:tcW w:w="187"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31782" w:rsidRPr="003C19A0" w:rsidRDefault="00931782" w:rsidP="009954FA">
            <w:pPr>
              <w:widowControl w:val="0"/>
              <w:suppressAutoHyphens w:val="0"/>
              <w:autoSpaceDE w:val="0"/>
              <w:autoSpaceDN w:val="0"/>
              <w:spacing w:after="0"/>
              <w:jc w:val="right"/>
              <w:rPr>
                <w:rFonts w:eastAsia="Arial Unicode MS" w:cs="Arial"/>
                <w:color w:val="000000"/>
                <w:lang w:eastAsia="ru-RU" w:bidi="ru-RU"/>
              </w:rPr>
            </w:pPr>
            <w:r w:rsidRPr="003C19A0">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31782" w:rsidRPr="003C19A0" w:rsidRDefault="003C19A0" w:rsidP="009954FA">
            <w:pPr>
              <w:widowControl w:val="0"/>
              <w:suppressAutoHyphens w:val="0"/>
              <w:autoSpaceDE w:val="0"/>
              <w:autoSpaceDN w:val="0"/>
              <w:spacing w:after="0"/>
              <w:jc w:val="left"/>
              <w:rPr>
                <w:rFonts w:eastAsia="Arial Unicode MS" w:cs="Arial"/>
                <w:color w:val="000000"/>
                <w:lang w:eastAsia="ru-RU" w:bidi="ru-RU"/>
              </w:rPr>
            </w:pPr>
            <w:r w:rsidRPr="003C19A0">
              <w:rPr>
                <w:rFonts w:eastAsia="Arial Unicode MS" w:cs="Arial"/>
                <w:color w:val="000000"/>
                <w:lang w:eastAsia="ru-RU" w:bidi="ru-RU"/>
              </w:rPr>
              <w:t>6</w:t>
            </w:r>
          </w:p>
        </w:tc>
        <w:tc>
          <w:tcPr>
            <w:tcW w:w="255" w:type="dxa"/>
            <w:vAlign w:val="bottom"/>
            <w:hideMark/>
          </w:tcPr>
          <w:p w:rsidR="00931782" w:rsidRPr="003C19A0" w:rsidRDefault="00931782" w:rsidP="009954FA">
            <w:pPr>
              <w:widowControl w:val="0"/>
              <w:suppressAutoHyphens w:val="0"/>
              <w:autoSpaceDE w:val="0"/>
              <w:autoSpaceDN w:val="0"/>
              <w:spacing w:after="0"/>
              <w:jc w:val="right"/>
              <w:rPr>
                <w:rFonts w:eastAsia="Arial Unicode MS" w:cs="Arial"/>
                <w:color w:val="000000"/>
                <w:lang w:eastAsia="ru-RU" w:bidi="ru-RU"/>
              </w:rPr>
            </w:pPr>
            <w:proofErr w:type="gramStart"/>
            <w:r w:rsidRPr="003C19A0">
              <w:rPr>
                <w:rFonts w:eastAsia="Arial Unicode MS" w:cs="Arial"/>
                <w:color w:val="000000"/>
                <w:sz w:val="22"/>
                <w:szCs w:val="22"/>
                <w:lang w:eastAsia="ru-RU" w:bidi="ru-RU"/>
              </w:rPr>
              <w:t>г</w:t>
            </w:r>
            <w:proofErr w:type="gramEnd"/>
            <w:r w:rsidRPr="003C19A0">
              <w:rPr>
                <w:rFonts w:eastAsia="Arial Unicode MS" w:cs="Arial"/>
                <w:color w:val="000000"/>
                <w:sz w:val="22"/>
                <w:szCs w:val="22"/>
                <w:lang w:eastAsia="ru-RU" w:bidi="ru-RU"/>
              </w:rPr>
              <w:t>.</w:t>
            </w:r>
          </w:p>
        </w:tc>
      </w:tr>
    </w:tbl>
    <w:p w:rsidR="00931782" w:rsidRDefault="00931782" w:rsidP="00931782">
      <w:pPr>
        <w:widowControl w:val="0"/>
        <w:suppressAutoHyphens w:val="0"/>
        <w:spacing w:after="0"/>
        <w:ind w:left="6521" w:right="849"/>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EE18F7" w:rsidRPr="00ED6F8A" w:rsidRDefault="00EE18F7" w:rsidP="00CA4F72">
      <w:pPr>
        <w:widowControl w:val="0"/>
        <w:suppressAutoHyphens w:val="0"/>
        <w:spacing w:before="120" w:after="0"/>
        <w:ind w:left="4678"/>
        <w:jc w:val="center"/>
        <w:rPr>
          <w:sz w:val="22"/>
          <w:szCs w:val="22"/>
          <w:lang w:eastAsia="ru-RU"/>
        </w:rPr>
      </w:pPr>
    </w:p>
    <w:p w:rsidR="00A22164" w:rsidRPr="00ED6F8A" w:rsidRDefault="00A22164" w:rsidP="00A2216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163B2F">
        <w:rPr>
          <w:rFonts w:ascii="Times New Roman" w:hAnsi="Times New Roman"/>
          <w:sz w:val="22"/>
          <w:szCs w:val="22"/>
        </w:rPr>
        <w:t xml:space="preserve"> (ЛОТ 1)</w:t>
      </w:r>
    </w:p>
    <w:p w:rsidR="00A22164" w:rsidRPr="00ED6F8A" w:rsidRDefault="00A22164" w:rsidP="00A22164">
      <w:pPr>
        <w:pStyle w:val="a9"/>
        <w:jc w:val="right"/>
        <w:rPr>
          <w:sz w:val="22"/>
          <w:szCs w:val="22"/>
        </w:rPr>
      </w:pPr>
      <w:r w:rsidRPr="00ED6F8A">
        <w:rPr>
          <w:sz w:val="22"/>
          <w:szCs w:val="22"/>
        </w:rPr>
        <w:t>к договору управления</w:t>
      </w:r>
    </w:p>
    <w:p w:rsidR="00A22164" w:rsidRPr="00ED6F8A" w:rsidRDefault="00A22164" w:rsidP="00A22164">
      <w:pPr>
        <w:pStyle w:val="a9"/>
        <w:jc w:val="right"/>
        <w:rPr>
          <w:sz w:val="22"/>
          <w:szCs w:val="22"/>
        </w:rPr>
      </w:pPr>
      <w:r w:rsidRPr="00ED6F8A">
        <w:rPr>
          <w:sz w:val="22"/>
          <w:szCs w:val="22"/>
        </w:rPr>
        <w:t>многоквартирными домами</w:t>
      </w:r>
    </w:p>
    <w:p w:rsidR="00A22164" w:rsidRPr="00ED6F8A" w:rsidRDefault="00981F40" w:rsidP="00A22164">
      <w:pPr>
        <w:pStyle w:val="a9"/>
        <w:jc w:val="right"/>
        <w:rPr>
          <w:sz w:val="22"/>
          <w:szCs w:val="22"/>
        </w:rPr>
      </w:pPr>
      <w:r>
        <w:rPr>
          <w:sz w:val="22"/>
          <w:szCs w:val="22"/>
        </w:rPr>
        <w:t xml:space="preserve">от «___» __________ </w:t>
      </w:r>
      <w:r w:rsidR="003E0E17">
        <w:rPr>
          <w:sz w:val="22"/>
          <w:szCs w:val="22"/>
        </w:rPr>
        <w:t>2026</w:t>
      </w:r>
      <w:r w:rsidR="00A22164" w:rsidRPr="00ED6F8A">
        <w:rPr>
          <w:sz w:val="22"/>
          <w:szCs w:val="22"/>
        </w:rPr>
        <w:t xml:space="preserve"> г</w:t>
      </w:r>
    </w:p>
    <w:p w:rsidR="00A22164" w:rsidRPr="00ED6F8A" w:rsidRDefault="00A22164" w:rsidP="00AC19BC">
      <w:pPr>
        <w:widowControl w:val="0"/>
        <w:suppressAutoHyphens w:val="0"/>
        <w:spacing w:after="0" w:line="304" w:lineRule="auto"/>
        <w:jc w:val="center"/>
        <w:rPr>
          <w:b/>
          <w:bCs/>
          <w:sz w:val="22"/>
          <w:szCs w:val="22"/>
          <w:lang w:eastAsia="ru-RU"/>
        </w:rPr>
      </w:pPr>
    </w:p>
    <w:p w:rsidR="00905553" w:rsidRPr="00ED6F8A" w:rsidRDefault="00EE18F7" w:rsidP="00AC19BC">
      <w:pPr>
        <w:widowControl w:val="0"/>
        <w:suppressAutoHyphens w:val="0"/>
        <w:spacing w:after="0" w:line="304" w:lineRule="auto"/>
        <w:jc w:val="center"/>
        <w:rPr>
          <w:b/>
          <w:bCs/>
          <w:sz w:val="22"/>
          <w:szCs w:val="22"/>
          <w:lang w:eastAsia="ru-RU"/>
        </w:rPr>
      </w:pPr>
      <w:r w:rsidRPr="00ED6F8A">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w:t>
      </w:r>
      <w:r w:rsidR="00AC19BC" w:rsidRPr="00ED6F8A">
        <w:rPr>
          <w:b/>
          <w:bCs/>
          <w:sz w:val="22"/>
          <w:szCs w:val="22"/>
          <w:lang w:eastAsia="ru-RU"/>
        </w:rPr>
        <w:t xml:space="preserve"> по адресу</w:t>
      </w:r>
      <w:r w:rsidRPr="00ED6F8A">
        <w:rPr>
          <w:b/>
          <w:bCs/>
          <w:sz w:val="22"/>
          <w:szCs w:val="22"/>
          <w:lang w:eastAsia="ru-RU"/>
        </w:rPr>
        <w:t xml:space="preserve">: </w:t>
      </w:r>
      <w:r w:rsidR="002A5771" w:rsidRPr="00ED6F8A">
        <w:rPr>
          <w:b/>
          <w:bCs/>
          <w:sz w:val="22"/>
          <w:szCs w:val="22"/>
          <w:lang w:eastAsia="ru-RU"/>
        </w:rPr>
        <w:t xml:space="preserve">Российская Федерация, Архангельская обл., </w:t>
      </w:r>
      <w:r w:rsidR="00276D82">
        <w:rPr>
          <w:b/>
          <w:bCs/>
          <w:sz w:val="22"/>
          <w:szCs w:val="22"/>
          <w:lang w:eastAsia="ru-RU"/>
        </w:rPr>
        <w:t>Котласский муниципальный округ</w:t>
      </w:r>
      <w:r w:rsidR="002A5771" w:rsidRPr="00ED6F8A">
        <w:rPr>
          <w:b/>
          <w:bCs/>
          <w:sz w:val="22"/>
          <w:szCs w:val="22"/>
          <w:lang w:eastAsia="ru-RU"/>
        </w:rPr>
        <w:t xml:space="preserve">, </w:t>
      </w:r>
      <w:r w:rsidR="00F06571">
        <w:rPr>
          <w:b/>
          <w:bCs/>
          <w:sz w:val="22"/>
          <w:szCs w:val="22"/>
          <w:lang w:eastAsia="ru-RU"/>
        </w:rPr>
        <w:t xml:space="preserve">пос. </w:t>
      </w:r>
      <w:proofErr w:type="spellStart"/>
      <w:r w:rsidR="00F06571">
        <w:rPr>
          <w:b/>
          <w:bCs/>
          <w:sz w:val="22"/>
          <w:szCs w:val="22"/>
          <w:lang w:eastAsia="ru-RU"/>
        </w:rPr>
        <w:t>Черемушский</w:t>
      </w:r>
      <w:proofErr w:type="spellEnd"/>
      <w:r w:rsidR="002A5771" w:rsidRPr="00ED6F8A">
        <w:rPr>
          <w:b/>
          <w:bCs/>
          <w:sz w:val="22"/>
          <w:szCs w:val="22"/>
          <w:lang w:eastAsia="ru-RU"/>
        </w:rPr>
        <w:t xml:space="preserve">, ул. </w:t>
      </w:r>
      <w:r w:rsidR="00F06571">
        <w:rPr>
          <w:b/>
          <w:bCs/>
          <w:sz w:val="22"/>
          <w:szCs w:val="22"/>
          <w:lang w:eastAsia="ru-RU"/>
        </w:rPr>
        <w:t>Песчаная</w:t>
      </w:r>
    </w:p>
    <w:p w:rsidR="00EE18F7" w:rsidRPr="00ED6F8A" w:rsidRDefault="002A5771" w:rsidP="00AC19BC">
      <w:pPr>
        <w:widowControl w:val="0"/>
        <w:suppressAutoHyphens w:val="0"/>
        <w:spacing w:after="0" w:line="304" w:lineRule="auto"/>
        <w:jc w:val="center"/>
        <w:rPr>
          <w:b/>
          <w:bCs/>
          <w:sz w:val="22"/>
          <w:szCs w:val="22"/>
          <w:lang w:eastAsia="ru-RU"/>
        </w:rPr>
      </w:pPr>
      <w:r w:rsidRPr="00ED6F8A">
        <w:rPr>
          <w:b/>
          <w:bCs/>
          <w:sz w:val="22"/>
          <w:szCs w:val="22"/>
          <w:lang w:eastAsia="ru-RU"/>
        </w:rPr>
        <w:t xml:space="preserve">д. </w:t>
      </w:r>
      <w:r w:rsidR="00F06571">
        <w:rPr>
          <w:b/>
          <w:bCs/>
          <w:sz w:val="22"/>
          <w:szCs w:val="22"/>
          <w:lang w:eastAsia="ru-RU"/>
        </w:rPr>
        <w:t>16 «А»</w:t>
      </w:r>
    </w:p>
    <w:tbl>
      <w:tblPr>
        <w:tblW w:w="9776" w:type="dxa"/>
        <w:tblInd w:w="113" w:type="dxa"/>
        <w:tblLook w:val="04A0" w:firstRow="1" w:lastRow="0" w:firstColumn="1" w:lastColumn="0" w:noHBand="0" w:noVBand="1"/>
      </w:tblPr>
      <w:tblGrid>
        <w:gridCol w:w="760"/>
        <w:gridCol w:w="3821"/>
        <w:gridCol w:w="2355"/>
        <w:gridCol w:w="1564"/>
        <w:gridCol w:w="1276"/>
      </w:tblGrid>
      <w:tr w:rsidR="000B3460" w:rsidRPr="00ED6F8A" w:rsidTr="00890A7C">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931782" w:rsidRPr="00ED6F8A" w:rsidTr="00890A7C">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931782" w:rsidRPr="00ED6F8A" w:rsidRDefault="00931782" w:rsidP="00493BA7">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493BA7">
            <w:pPr>
              <w:suppressAutoHyphens w:val="0"/>
              <w:spacing w:after="0"/>
              <w:jc w:val="left"/>
              <w:rPr>
                <w:color w:val="000000"/>
                <w:lang w:eastAsia="ru-RU"/>
              </w:rPr>
            </w:pPr>
            <w:r w:rsidRPr="00931782">
              <w:rPr>
                <w:color w:val="000000"/>
                <w:sz w:val="22"/>
                <w:szCs w:val="22"/>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31782">
            <w:pPr>
              <w:suppressAutoHyphens w:val="0"/>
              <w:spacing w:after="0"/>
              <w:jc w:val="center"/>
              <w:rPr>
                <w:color w:val="000000"/>
                <w:lang w:eastAsia="ru-RU"/>
              </w:rPr>
            </w:pPr>
            <w:r>
              <w:rPr>
                <w:color w:val="000000"/>
                <w:sz w:val="22"/>
                <w:szCs w:val="22"/>
                <w:lang w:eastAsia="ru-RU"/>
              </w:rPr>
              <w:t>26</w:t>
            </w:r>
          </w:p>
        </w:tc>
        <w:tc>
          <w:tcPr>
            <w:tcW w:w="1564"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31782">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4609E8" w:rsidP="00493BA7">
            <w:pPr>
              <w:suppressAutoHyphens w:val="0"/>
              <w:spacing w:after="0"/>
              <w:jc w:val="center"/>
              <w:rPr>
                <w:color w:val="000000"/>
                <w:lang w:eastAsia="ru-RU"/>
              </w:rPr>
            </w:pPr>
            <w:r>
              <w:rPr>
                <w:color w:val="000000"/>
                <w:lang w:eastAsia="ru-RU"/>
              </w:rPr>
              <w:t>3,79</w:t>
            </w:r>
          </w:p>
        </w:tc>
      </w:tr>
      <w:tr w:rsidR="004609E8" w:rsidRPr="00ED6F8A" w:rsidTr="00890A7C">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4609E8" w:rsidRPr="00ED6F8A" w:rsidRDefault="004609E8" w:rsidP="00493BA7">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4609E8" w:rsidRPr="00931782" w:rsidRDefault="004609E8" w:rsidP="00493BA7">
            <w:pPr>
              <w:suppressAutoHyphens w:val="0"/>
              <w:spacing w:after="0"/>
              <w:jc w:val="left"/>
              <w:rPr>
                <w:color w:val="000000"/>
                <w:lang w:eastAsia="ru-RU"/>
              </w:rPr>
            </w:pPr>
            <w:r>
              <w:rPr>
                <w:color w:val="000000"/>
                <w:sz w:val="22"/>
                <w:szCs w:val="22"/>
                <w:lang w:eastAsia="ru-RU"/>
              </w:rPr>
              <w:t>Уборка контейнерной площадки</w:t>
            </w:r>
          </w:p>
        </w:tc>
        <w:tc>
          <w:tcPr>
            <w:tcW w:w="2355" w:type="dxa"/>
            <w:tcBorders>
              <w:top w:val="single" w:sz="4" w:space="0" w:color="auto"/>
              <w:left w:val="nil"/>
              <w:bottom w:val="single" w:sz="4" w:space="0" w:color="auto"/>
              <w:right w:val="single" w:sz="4" w:space="0" w:color="auto"/>
            </w:tcBorders>
            <w:shd w:val="clear" w:color="auto" w:fill="auto"/>
            <w:vAlign w:val="center"/>
          </w:tcPr>
          <w:p w:rsidR="004609E8" w:rsidRDefault="004609E8" w:rsidP="00931782">
            <w:pPr>
              <w:suppressAutoHyphens w:val="0"/>
              <w:spacing w:after="0"/>
              <w:jc w:val="center"/>
              <w:rPr>
                <w:color w:val="000000"/>
                <w:lang w:eastAsia="ru-RU"/>
              </w:rPr>
            </w:pPr>
            <w:r>
              <w:rPr>
                <w:color w:val="000000"/>
                <w:sz w:val="22"/>
                <w:szCs w:val="22"/>
                <w:lang w:eastAsia="ru-RU"/>
              </w:rPr>
              <w:t>104</w:t>
            </w:r>
          </w:p>
        </w:tc>
        <w:tc>
          <w:tcPr>
            <w:tcW w:w="1564" w:type="dxa"/>
            <w:tcBorders>
              <w:top w:val="single" w:sz="4" w:space="0" w:color="auto"/>
              <w:left w:val="nil"/>
              <w:bottom w:val="single" w:sz="4" w:space="0" w:color="auto"/>
              <w:right w:val="single" w:sz="4" w:space="0" w:color="auto"/>
            </w:tcBorders>
            <w:shd w:val="clear" w:color="auto" w:fill="auto"/>
            <w:vAlign w:val="center"/>
          </w:tcPr>
          <w:p w:rsidR="004609E8" w:rsidRDefault="004609E8" w:rsidP="00931782">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93BA7">
            <w:pPr>
              <w:suppressAutoHyphens w:val="0"/>
              <w:spacing w:after="0"/>
              <w:jc w:val="center"/>
              <w:rPr>
                <w:color w:val="000000"/>
                <w:lang w:eastAsia="ru-RU"/>
              </w:rPr>
            </w:pPr>
            <w:r>
              <w:rPr>
                <w:color w:val="000000"/>
                <w:lang w:eastAsia="ru-RU"/>
              </w:rPr>
              <w:t>3,67</w:t>
            </w:r>
          </w:p>
        </w:tc>
      </w:tr>
      <w:tr w:rsidR="00931782" w:rsidRPr="00ED6F8A" w:rsidTr="00890A7C">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931782" w:rsidRPr="00ED6F8A" w:rsidRDefault="00931782" w:rsidP="00493BA7">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493BA7">
            <w:pPr>
              <w:suppressAutoHyphens w:val="0"/>
              <w:spacing w:after="0"/>
              <w:jc w:val="left"/>
              <w:rPr>
                <w:color w:val="000000"/>
                <w:lang w:eastAsia="ru-RU"/>
              </w:rPr>
            </w:pPr>
            <w:r w:rsidRPr="00931782">
              <w:rPr>
                <w:color w:val="000000"/>
                <w:sz w:val="22"/>
                <w:szCs w:val="22"/>
                <w:lang w:eastAsia="ru-RU"/>
              </w:rPr>
              <w:t xml:space="preserve">Проведение технических осмотров и устранение незначительных </w:t>
            </w:r>
            <w:r w:rsidRPr="00931782">
              <w:rPr>
                <w:color w:val="000000"/>
                <w:sz w:val="22"/>
                <w:szCs w:val="22"/>
                <w:lang w:eastAsia="ru-RU"/>
              </w:rPr>
              <w:lastRenderedPageBreak/>
              <w:t>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4609E8" w:rsidP="00931782">
            <w:pPr>
              <w:suppressAutoHyphens w:val="0"/>
              <w:spacing w:after="0"/>
              <w:jc w:val="center"/>
              <w:rPr>
                <w:color w:val="000000"/>
                <w:lang w:eastAsia="ru-RU"/>
              </w:rPr>
            </w:pPr>
            <w:r>
              <w:rPr>
                <w:color w:val="000000"/>
                <w:sz w:val="22"/>
                <w:szCs w:val="22"/>
                <w:lang w:eastAsia="ru-RU"/>
              </w:rPr>
              <w:lastRenderedPageBreak/>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4609E8" w:rsidP="004609E8">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4609E8" w:rsidP="00493BA7">
            <w:pPr>
              <w:suppressAutoHyphens w:val="0"/>
              <w:spacing w:after="0"/>
              <w:jc w:val="center"/>
              <w:rPr>
                <w:color w:val="000000"/>
                <w:lang w:eastAsia="ru-RU"/>
              </w:rPr>
            </w:pPr>
            <w:r>
              <w:rPr>
                <w:color w:val="000000"/>
                <w:lang w:eastAsia="ru-RU"/>
              </w:rPr>
              <w:t>1,60</w:t>
            </w:r>
          </w:p>
        </w:tc>
      </w:tr>
      <w:tr w:rsidR="00A54063" w:rsidRPr="00ED6F8A" w:rsidTr="00890A7C">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lastRenderedPageBreak/>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493BA7" w:rsidRPr="00ED6F8A" w:rsidRDefault="00406D87" w:rsidP="00493BA7">
            <w:pPr>
              <w:suppressAutoHyphens w:val="0"/>
              <w:spacing w:after="0"/>
              <w:jc w:val="left"/>
              <w:rPr>
                <w:color w:val="212529"/>
                <w:lang w:eastAsia="ru-RU"/>
              </w:rPr>
            </w:pPr>
            <w:r w:rsidRPr="00406D87">
              <w:rPr>
                <w:color w:val="212529"/>
                <w:sz w:val="22"/>
                <w:szCs w:val="22"/>
                <w:lang w:eastAsia="ru-RU"/>
              </w:rPr>
              <w:t xml:space="preserve">Ремонт, регулировка, промывка, испытание, </w:t>
            </w:r>
            <w:proofErr w:type="spellStart"/>
            <w:r w:rsidRPr="00406D87">
              <w:rPr>
                <w:color w:val="212529"/>
                <w:sz w:val="22"/>
                <w:szCs w:val="22"/>
                <w:lang w:eastAsia="ru-RU"/>
              </w:rPr>
              <w:t>расконсервация</w:t>
            </w:r>
            <w:proofErr w:type="spellEnd"/>
            <w:r w:rsidRPr="00406D87">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93BA7" w:rsidRPr="00ED6F8A" w:rsidRDefault="00890A7C" w:rsidP="00890A7C">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93BA7" w:rsidRPr="00ED6F8A" w:rsidRDefault="004609E8" w:rsidP="00493BA7">
            <w:pPr>
              <w:suppressAutoHyphens w:val="0"/>
              <w:spacing w:after="0"/>
              <w:jc w:val="center"/>
              <w:rPr>
                <w:color w:val="000000"/>
                <w:lang w:eastAsia="ru-RU"/>
              </w:rPr>
            </w:pPr>
            <w:r>
              <w:rPr>
                <w:color w:val="000000"/>
                <w:lang w:eastAsia="ru-RU"/>
              </w:rPr>
              <w:t>4,79</w:t>
            </w:r>
          </w:p>
        </w:tc>
      </w:tr>
      <w:tr w:rsidR="00A54063" w:rsidRPr="00ED6F8A" w:rsidTr="00890A7C">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493BA7" w:rsidRPr="00ED6F8A" w:rsidRDefault="00890A7C" w:rsidP="00493BA7">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ED6F8A" w:rsidRDefault="004609E8" w:rsidP="00493BA7">
            <w:pPr>
              <w:suppressAutoHyphens w:val="0"/>
              <w:spacing w:after="0"/>
              <w:jc w:val="center"/>
              <w:rPr>
                <w:color w:val="000000"/>
                <w:lang w:eastAsia="ru-RU"/>
              </w:rPr>
            </w:pPr>
            <w:r>
              <w:rPr>
                <w:color w:val="000000"/>
                <w:lang w:eastAsia="ru-RU"/>
              </w:rPr>
              <w:t>0,67</w:t>
            </w:r>
          </w:p>
        </w:tc>
      </w:tr>
      <w:tr w:rsidR="00A54063" w:rsidRPr="00ED6F8A" w:rsidTr="004609E8">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493BA7" w:rsidRPr="00ED6F8A" w:rsidRDefault="00406D87" w:rsidP="00493BA7">
            <w:pPr>
              <w:suppressAutoHyphens w:val="0"/>
              <w:spacing w:after="0"/>
              <w:jc w:val="left"/>
              <w:rPr>
                <w:color w:val="212529"/>
                <w:lang w:eastAsia="ru-RU"/>
              </w:rPr>
            </w:pPr>
            <w:r w:rsidRPr="00406D87">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493BA7" w:rsidRPr="00ED6F8A" w:rsidRDefault="006A0C6A" w:rsidP="00493BA7">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493BA7" w:rsidRPr="00ED6F8A" w:rsidRDefault="006A0C6A"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ED6F8A" w:rsidRDefault="004609E8" w:rsidP="00493BA7">
            <w:pPr>
              <w:suppressAutoHyphens w:val="0"/>
              <w:spacing w:after="0"/>
              <w:jc w:val="center"/>
              <w:rPr>
                <w:color w:val="000000"/>
                <w:lang w:eastAsia="ru-RU"/>
              </w:rPr>
            </w:pPr>
            <w:r>
              <w:rPr>
                <w:color w:val="000000"/>
                <w:lang w:eastAsia="ru-RU"/>
              </w:rPr>
              <w:t>2,21</w:t>
            </w:r>
          </w:p>
        </w:tc>
      </w:tr>
      <w:tr w:rsidR="006A0C6A" w:rsidRPr="00ED6F8A" w:rsidTr="004609E8">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A0C6A" w:rsidRPr="00ED6F8A" w:rsidRDefault="006A0C6A" w:rsidP="00493BA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6A0C6A" w:rsidRPr="006A0C6A" w:rsidRDefault="006A0C6A" w:rsidP="00493BA7">
            <w:pPr>
              <w:suppressAutoHyphens w:val="0"/>
              <w:spacing w:after="0"/>
              <w:jc w:val="left"/>
              <w:rPr>
                <w:color w:val="212529"/>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6A0C6A" w:rsidRDefault="006A0C6A" w:rsidP="00493BA7">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6A0C6A" w:rsidRDefault="006A0C6A"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6A0C6A" w:rsidRDefault="004609E8" w:rsidP="006A0C6A">
            <w:pPr>
              <w:suppressAutoHyphens w:val="0"/>
              <w:spacing w:after="0"/>
              <w:jc w:val="center"/>
              <w:rPr>
                <w:color w:val="000000"/>
                <w:lang w:eastAsia="ru-RU"/>
              </w:rPr>
            </w:pPr>
            <w:r>
              <w:rPr>
                <w:color w:val="000000"/>
                <w:lang w:eastAsia="ru-RU"/>
              </w:rPr>
              <w:t>1,15</w:t>
            </w:r>
          </w:p>
        </w:tc>
      </w:tr>
      <w:tr w:rsidR="00931782" w:rsidRPr="00ED6F8A" w:rsidTr="00163B2F">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1782" w:rsidRPr="00ED6F8A" w:rsidRDefault="00931782" w:rsidP="00493BA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31782" w:rsidRDefault="00931782" w:rsidP="00493BA7">
            <w:pPr>
              <w:suppressAutoHyphens w:val="0"/>
              <w:spacing w:after="0"/>
              <w:jc w:val="left"/>
              <w:rPr>
                <w:color w:val="212529"/>
                <w:lang w:eastAsia="ru-RU"/>
              </w:rPr>
            </w:pPr>
            <w:r>
              <w:rPr>
                <w:color w:val="212529"/>
                <w:sz w:val="22"/>
                <w:szCs w:val="22"/>
                <w:lang w:eastAsia="ru-RU"/>
              </w:rP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31782" w:rsidRDefault="004609E8" w:rsidP="00493BA7">
            <w:pPr>
              <w:suppressAutoHyphens w:val="0"/>
              <w:spacing w:after="0"/>
              <w:jc w:val="center"/>
              <w:rPr>
                <w:color w:val="000000"/>
                <w:lang w:eastAsia="ru-RU"/>
              </w:rPr>
            </w:pPr>
            <w:r>
              <w:rPr>
                <w:color w:val="000000"/>
                <w:lang w:eastAsia="ru-RU"/>
              </w:rPr>
              <w:t>по мере необходимости, но не реже 2 раз в год</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931782" w:rsidRDefault="004609E8" w:rsidP="00493BA7">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31782" w:rsidRDefault="004609E8" w:rsidP="00163B2F">
            <w:pPr>
              <w:suppressAutoHyphens w:val="0"/>
              <w:spacing w:after="0"/>
              <w:jc w:val="center"/>
              <w:rPr>
                <w:color w:val="000000"/>
                <w:lang w:eastAsia="ru-RU"/>
              </w:rPr>
            </w:pPr>
            <w:r>
              <w:rPr>
                <w:color w:val="000000"/>
                <w:lang w:eastAsia="ru-RU"/>
              </w:rPr>
              <w:t>8,11</w:t>
            </w:r>
          </w:p>
        </w:tc>
      </w:tr>
      <w:tr w:rsidR="004609E8" w:rsidRPr="00ED6F8A" w:rsidTr="00163B2F">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09E8" w:rsidRPr="00ED6F8A" w:rsidRDefault="004609E8" w:rsidP="00493BA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4609E8" w:rsidRDefault="004609E8" w:rsidP="00493BA7">
            <w:pPr>
              <w:suppressAutoHyphens w:val="0"/>
              <w:spacing w:after="0"/>
              <w:jc w:val="left"/>
              <w:rPr>
                <w:color w:val="212529"/>
                <w:lang w:eastAsia="ru-RU"/>
              </w:rPr>
            </w:pPr>
            <w:r>
              <w:rPr>
                <w:color w:val="212529"/>
                <w:sz w:val="22"/>
                <w:szCs w:val="22"/>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93BA7">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93BA7">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609E8" w:rsidRDefault="004609E8" w:rsidP="00163B2F">
            <w:pPr>
              <w:suppressAutoHyphens w:val="0"/>
              <w:spacing w:after="0"/>
              <w:jc w:val="center"/>
              <w:rPr>
                <w:color w:val="000000"/>
                <w:lang w:eastAsia="ru-RU"/>
              </w:rPr>
            </w:pPr>
            <w:r>
              <w:rPr>
                <w:color w:val="000000"/>
                <w:lang w:eastAsia="ru-RU"/>
              </w:rPr>
              <w:t>1,80</w:t>
            </w:r>
          </w:p>
        </w:tc>
      </w:tr>
      <w:tr w:rsidR="004609E8" w:rsidRPr="00ED6F8A" w:rsidTr="00163B2F">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09E8" w:rsidRPr="00ED6F8A" w:rsidRDefault="004609E8" w:rsidP="00493BA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4609E8" w:rsidRDefault="004609E8" w:rsidP="00493BA7">
            <w:pPr>
              <w:suppressAutoHyphens w:val="0"/>
              <w:spacing w:after="0"/>
              <w:jc w:val="left"/>
              <w:rPr>
                <w:color w:val="212529"/>
                <w:lang w:eastAsia="ru-RU"/>
              </w:rPr>
            </w:pPr>
            <w:r>
              <w:rPr>
                <w:color w:val="212529"/>
                <w:sz w:val="22"/>
                <w:szCs w:val="22"/>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93BA7">
            <w:pPr>
              <w:suppressAutoHyphens w:val="0"/>
              <w:spacing w:after="0"/>
              <w:jc w:val="center"/>
              <w:rPr>
                <w:color w:val="000000"/>
                <w:lang w:eastAsia="ru-RU"/>
              </w:rPr>
            </w:pPr>
            <w:r>
              <w:rPr>
                <w:color w:val="000000"/>
                <w:lang w:eastAsia="ru-RU"/>
              </w:rPr>
              <w:t>постоянно</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93BA7">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609E8" w:rsidRDefault="004609E8" w:rsidP="00163B2F">
            <w:pPr>
              <w:suppressAutoHyphens w:val="0"/>
              <w:spacing w:after="0"/>
              <w:jc w:val="center"/>
              <w:rPr>
                <w:color w:val="000000"/>
                <w:lang w:eastAsia="ru-RU"/>
              </w:rPr>
            </w:pPr>
            <w:r>
              <w:rPr>
                <w:color w:val="000000"/>
                <w:lang w:eastAsia="ru-RU"/>
              </w:rPr>
              <w:t>7,85</w:t>
            </w:r>
          </w:p>
        </w:tc>
      </w:tr>
      <w:tr w:rsidR="004609E8" w:rsidRPr="00ED6F8A" w:rsidTr="00163B2F">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09E8" w:rsidRPr="00ED6F8A" w:rsidRDefault="004609E8" w:rsidP="00493BA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4609E8" w:rsidRDefault="004609E8" w:rsidP="00493BA7">
            <w:pPr>
              <w:suppressAutoHyphens w:val="0"/>
              <w:spacing w:after="0"/>
              <w:jc w:val="left"/>
              <w:rPr>
                <w:color w:val="212529"/>
                <w:lang w:eastAsia="ru-RU"/>
              </w:rPr>
            </w:pPr>
            <w:r>
              <w:rPr>
                <w:color w:val="212529"/>
                <w:sz w:val="22"/>
                <w:szCs w:val="22"/>
                <w:lang w:eastAsia="ru-RU"/>
              </w:rPr>
              <w:t>Услуги по управлению МКД</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93BA7">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93BA7">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609E8" w:rsidRDefault="004609E8" w:rsidP="00163B2F">
            <w:pPr>
              <w:suppressAutoHyphens w:val="0"/>
              <w:spacing w:after="0"/>
              <w:jc w:val="center"/>
              <w:rPr>
                <w:color w:val="000000"/>
                <w:lang w:eastAsia="ru-RU"/>
              </w:rPr>
            </w:pPr>
            <w:r>
              <w:rPr>
                <w:color w:val="000000"/>
                <w:lang w:eastAsia="ru-RU"/>
              </w:rPr>
              <w:t>4,88</w:t>
            </w:r>
          </w:p>
        </w:tc>
      </w:tr>
      <w:tr w:rsidR="004609E8" w:rsidRPr="00ED6F8A" w:rsidTr="004609E8">
        <w:trPr>
          <w:trHeight w:val="651"/>
        </w:trPr>
        <w:tc>
          <w:tcPr>
            <w:tcW w:w="85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4609E8" w:rsidRDefault="004609E8" w:rsidP="004609E8">
            <w:pPr>
              <w:suppressAutoHyphens w:val="0"/>
              <w:spacing w:after="0"/>
              <w:jc w:val="center"/>
              <w:rPr>
                <w:color w:val="000000"/>
                <w:lang w:eastAsia="ru-RU"/>
              </w:rPr>
            </w:pPr>
            <w:r>
              <w:rPr>
                <w:color w:val="000000"/>
                <w:lang w:eastAsia="ru-RU"/>
              </w:rPr>
              <w:t>Итого тариф по дому:</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4609E8" w:rsidRDefault="004609E8" w:rsidP="004609E8">
            <w:pPr>
              <w:suppressAutoHyphens w:val="0"/>
              <w:spacing w:after="0"/>
              <w:jc w:val="center"/>
              <w:rPr>
                <w:color w:val="000000"/>
                <w:lang w:eastAsia="ru-RU"/>
              </w:rPr>
            </w:pPr>
            <w:r>
              <w:rPr>
                <w:color w:val="000000"/>
                <w:lang w:eastAsia="ru-RU"/>
              </w:rPr>
              <w:t>40,52</w:t>
            </w:r>
          </w:p>
        </w:tc>
      </w:tr>
    </w:tbl>
    <w:p w:rsidR="009C1070" w:rsidRPr="00ED6F8A" w:rsidRDefault="009C1070" w:rsidP="00437EB5">
      <w:pPr>
        <w:autoSpaceDE w:val="0"/>
        <w:spacing w:after="0"/>
        <w:ind w:left="284"/>
        <w:contextualSpacing/>
        <w:jc w:val="left"/>
        <w:rPr>
          <w:sz w:val="22"/>
          <w:szCs w:val="22"/>
        </w:rPr>
      </w:pPr>
    </w:p>
    <w:p w:rsidR="00493BA7" w:rsidRPr="00ED6F8A" w:rsidRDefault="00493BA7" w:rsidP="005273F3">
      <w:pPr>
        <w:autoSpaceDE w:val="0"/>
        <w:spacing w:after="0"/>
        <w:ind w:left="5670"/>
        <w:contextualSpacing/>
        <w:jc w:val="center"/>
        <w:rPr>
          <w:b/>
          <w:sz w:val="22"/>
          <w:szCs w:val="22"/>
        </w:rPr>
      </w:pPr>
    </w:p>
    <w:p w:rsidR="00493BA7" w:rsidRPr="00ED6F8A" w:rsidRDefault="00493BA7" w:rsidP="005273F3">
      <w:pPr>
        <w:autoSpaceDE w:val="0"/>
        <w:spacing w:after="0"/>
        <w:ind w:left="5670"/>
        <w:contextualSpacing/>
        <w:jc w:val="center"/>
        <w:rPr>
          <w:b/>
          <w:sz w:val="22"/>
          <w:szCs w:val="22"/>
        </w:rPr>
      </w:pPr>
    </w:p>
    <w:p w:rsidR="00F06571" w:rsidRPr="00ED6F8A" w:rsidRDefault="00F06571" w:rsidP="00F06571">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r w:rsidR="00276D82">
        <w:rPr>
          <w:b/>
          <w:bCs/>
          <w:sz w:val="22"/>
          <w:szCs w:val="22"/>
          <w:lang w:eastAsia="ru-RU"/>
        </w:rPr>
        <w:t>Котласский муниципальный округ</w:t>
      </w:r>
      <w:r w:rsidRPr="00ED6F8A">
        <w:rPr>
          <w:b/>
          <w:bCs/>
          <w:sz w:val="22"/>
          <w:szCs w:val="22"/>
          <w:lang w:eastAsia="ru-RU"/>
        </w:rPr>
        <w:t xml:space="preserve">,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Pr>
          <w:b/>
          <w:bCs/>
          <w:sz w:val="22"/>
          <w:szCs w:val="22"/>
          <w:lang w:eastAsia="ru-RU"/>
        </w:rPr>
        <w:t>Песчаная</w:t>
      </w:r>
    </w:p>
    <w:p w:rsidR="00F06571" w:rsidRPr="00ED6F8A" w:rsidRDefault="00F06571" w:rsidP="00F06571">
      <w:pPr>
        <w:widowControl w:val="0"/>
        <w:suppressAutoHyphens w:val="0"/>
        <w:spacing w:after="0" w:line="304" w:lineRule="auto"/>
        <w:jc w:val="center"/>
        <w:rPr>
          <w:b/>
          <w:bCs/>
          <w:sz w:val="22"/>
          <w:szCs w:val="22"/>
          <w:lang w:eastAsia="ru-RU"/>
        </w:rPr>
      </w:pPr>
      <w:r w:rsidRPr="00ED6F8A">
        <w:rPr>
          <w:b/>
          <w:bCs/>
          <w:sz w:val="22"/>
          <w:szCs w:val="22"/>
          <w:lang w:eastAsia="ru-RU"/>
        </w:rPr>
        <w:t xml:space="preserve">д. </w:t>
      </w:r>
      <w:r>
        <w:rPr>
          <w:b/>
          <w:bCs/>
          <w:sz w:val="22"/>
          <w:szCs w:val="22"/>
          <w:lang w:eastAsia="ru-RU"/>
        </w:rPr>
        <w:t>16 «А», корпус 1</w:t>
      </w:r>
    </w:p>
    <w:tbl>
      <w:tblPr>
        <w:tblW w:w="9776" w:type="dxa"/>
        <w:tblInd w:w="113" w:type="dxa"/>
        <w:tblLook w:val="04A0" w:firstRow="1" w:lastRow="0" w:firstColumn="1" w:lastColumn="0" w:noHBand="0" w:noVBand="1"/>
      </w:tblPr>
      <w:tblGrid>
        <w:gridCol w:w="760"/>
        <w:gridCol w:w="3821"/>
        <w:gridCol w:w="2355"/>
        <w:gridCol w:w="1564"/>
        <w:gridCol w:w="1276"/>
      </w:tblGrid>
      <w:tr w:rsidR="004609E8" w:rsidRPr="00ED6F8A" w:rsidTr="004609E8">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4609E8" w:rsidRPr="00ED6F8A" w:rsidTr="004609E8">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left"/>
              <w:rPr>
                <w:color w:val="000000"/>
                <w:lang w:eastAsia="ru-RU"/>
              </w:rPr>
            </w:pPr>
            <w:r w:rsidRPr="00931782">
              <w:rPr>
                <w:color w:val="000000"/>
                <w:sz w:val="22"/>
                <w:szCs w:val="22"/>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Pr>
                <w:color w:val="000000"/>
                <w:sz w:val="22"/>
                <w:szCs w:val="22"/>
                <w:lang w:eastAsia="ru-RU"/>
              </w:rPr>
              <w:t>26</w:t>
            </w:r>
          </w:p>
        </w:tc>
        <w:tc>
          <w:tcPr>
            <w:tcW w:w="1564"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Pr>
                <w:color w:val="000000"/>
                <w:lang w:eastAsia="ru-RU"/>
              </w:rPr>
              <w:t>3,79</w:t>
            </w:r>
          </w:p>
        </w:tc>
      </w:tr>
      <w:tr w:rsidR="004609E8" w:rsidRPr="00ED6F8A" w:rsidTr="004609E8">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4609E8" w:rsidRPr="00931782" w:rsidRDefault="004609E8" w:rsidP="004609E8">
            <w:pPr>
              <w:suppressAutoHyphens w:val="0"/>
              <w:spacing w:after="0"/>
              <w:jc w:val="left"/>
              <w:rPr>
                <w:color w:val="000000"/>
                <w:lang w:eastAsia="ru-RU"/>
              </w:rPr>
            </w:pPr>
            <w:r>
              <w:rPr>
                <w:color w:val="000000"/>
                <w:sz w:val="22"/>
                <w:szCs w:val="22"/>
                <w:lang w:eastAsia="ru-RU"/>
              </w:rPr>
              <w:t>Уборка контейнерной площадки</w:t>
            </w:r>
          </w:p>
        </w:tc>
        <w:tc>
          <w:tcPr>
            <w:tcW w:w="2355" w:type="dxa"/>
            <w:tcBorders>
              <w:top w:val="single" w:sz="4" w:space="0" w:color="auto"/>
              <w:left w:val="nil"/>
              <w:bottom w:val="single" w:sz="4" w:space="0" w:color="auto"/>
              <w:right w:val="single" w:sz="4" w:space="0" w:color="auto"/>
            </w:tcBorders>
            <w:shd w:val="clear" w:color="auto" w:fill="auto"/>
            <w:vAlign w:val="center"/>
          </w:tcPr>
          <w:p w:rsidR="004609E8" w:rsidRDefault="004609E8" w:rsidP="004609E8">
            <w:pPr>
              <w:suppressAutoHyphens w:val="0"/>
              <w:spacing w:after="0"/>
              <w:jc w:val="center"/>
              <w:rPr>
                <w:color w:val="000000"/>
                <w:lang w:eastAsia="ru-RU"/>
              </w:rPr>
            </w:pPr>
            <w:r>
              <w:rPr>
                <w:color w:val="000000"/>
                <w:sz w:val="22"/>
                <w:szCs w:val="22"/>
                <w:lang w:eastAsia="ru-RU"/>
              </w:rPr>
              <w:t>104</w:t>
            </w:r>
          </w:p>
        </w:tc>
        <w:tc>
          <w:tcPr>
            <w:tcW w:w="1564" w:type="dxa"/>
            <w:tcBorders>
              <w:top w:val="single" w:sz="4" w:space="0" w:color="auto"/>
              <w:left w:val="nil"/>
              <w:bottom w:val="single" w:sz="4" w:space="0" w:color="auto"/>
              <w:right w:val="single" w:sz="4" w:space="0" w:color="auto"/>
            </w:tcBorders>
            <w:shd w:val="clear" w:color="auto" w:fill="auto"/>
            <w:vAlign w:val="center"/>
          </w:tcPr>
          <w:p w:rsidR="004609E8" w:rsidRDefault="004609E8" w:rsidP="004609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Pr>
                <w:color w:val="000000"/>
                <w:lang w:eastAsia="ru-RU"/>
              </w:rPr>
              <w:t>3,67</w:t>
            </w:r>
          </w:p>
        </w:tc>
      </w:tr>
      <w:tr w:rsidR="004609E8" w:rsidRPr="00ED6F8A" w:rsidTr="004609E8">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left"/>
              <w:rPr>
                <w:color w:val="000000"/>
                <w:lang w:eastAsia="ru-RU"/>
              </w:rPr>
            </w:pPr>
            <w:r w:rsidRPr="00931782">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Pr>
                <w:color w:val="000000"/>
                <w:lang w:eastAsia="ru-RU"/>
              </w:rPr>
              <w:t>1,60</w:t>
            </w:r>
          </w:p>
        </w:tc>
      </w:tr>
      <w:tr w:rsidR="004609E8" w:rsidRPr="00ED6F8A" w:rsidTr="004609E8">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9E8" w:rsidRPr="00ED6F8A" w:rsidRDefault="004609E8" w:rsidP="004609E8">
            <w:pPr>
              <w:suppressAutoHyphens w:val="0"/>
              <w:spacing w:after="0"/>
              <w:jc w:val="left"/>
              <w:rPr>
                <w:color w:val="000000"/>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left"/>
              <w:rPr>
                <w:color w:val="212529"/>
                <w:lang w:eastAsia="ru-RU"/>
              </w:rPr>
            </w:pPr>
            <w:r w:rsidRPr="00406D87">
              <w:rPr>
                <w:color w:val="212529"/>
                <w:sz w:val="22"/>
                <w:szCs w:val="22"/>
                <w:lang w:eastAsia="ru-RU"/>
              </w:rPr>
              <w:t xml:space="preserve">Ремонт, регулировка, промывка, испытание, </w:t>
            </w:r>
            <w:proofErr w:type="spellStart"/>
            <w:r w:rsidRPr="00406D87">
              <w:rPr>
                <w:color w:val="212529"/>
                <w:sz w:val="22"/>
                <w:szCs w:val="22"/>
                <w:lang w:eastAsia="ru-RU"/>
              </w:rPr>
              <w:t>расконсервация</w:t>
            </w:r>
            <w:proofErr w:type="spellEnd"/>
            <w:r w:rsidRPr="00406D87">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609E8" w:rsidRPr="00ED6F8A" w:rsidRDefault="004609E8" w:rsidP="004609E8">
            <w:pPr>
              <w:suppressAutoHyphens w:val="0"/>
              <w:spacing w:after="0"/>
              <w:jc w:val="center"/>
              <w:rPr>
                <w:color w:val="000000"/>
                <w:lang w:eastAsia="ru-RU"/>
              </w:rPr>
            </w:pPr>
            <w:r>
              <w:rPr>
                <w:color w:val="000000"/>
                <w:lang w:eastAsia="ru-RU"/>
              </w:rPr>
              <w:t>4,79</w:t>
            </w:r>
          </w:p>
        </w:tc>
      </w:tr>
      <w:tr w:rsidR="004609E8" w:rsidRPr="00ED6F8A" w:rsidTr="004609E8">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609E8" w:rsidRPr="00ED6F8A" w:rsidRDefault="004609E8" w:rsidP="004609E8">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4609E8" w:rsidRPr="00ED6F8A" w:rsidRDefault="004609E8" w:rsidP="004609E8">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609E8" w:rsidRPr="00ED6F8A" w:rsidRDefault="004609E8" w:rsidP="004609E8">
            <w:pPr>
              <w:suppressAutoHyphens w:val="0"/>
              <w:spacing w:after="0"/>
              <w:jc w:val="center"/>
              <w:rPr>
                <w:color w:val="000000"/>
                <w:lang w:eastAsia="ru-RU"/>
              </w:rPr>
            </w:pPr>
            <w:r>
              <w:rPr>
                <w:color w:val="000000"/>
                <w:lang w:eastAsia="ru-RU"/>
              </w:rPr>
              <w:t>0,67</w:t>
            </w:r>
          </w:p>
        </w:tc>
      </w:tr>
      <w:tr w:rsidR="004609E8" w:rsidRPr="00ED6F8A" w:rsidTr="004609E8">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609E8" w:rsidRPr="00ED6F8A" w:rsidRDefault="004609E8" w:rsidP="004609E8">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4609E8" w:rsidRPr="00ED6F8A" w:rsidRDefault="004609E8" w:rsidP="004609E8">
            <w:pPr>
              <w:suppressAutoHyphens w:val="0"/>
              <w:spacing w:after="0"/>
              <w:jc w:val="left"/>
              <w:rPr>
                <w:color w:val="212529"/>
                <w:lang w:eastAsia="ru-RU"/>
              </w:rPr>
            </w:pPr>
            <w:r w:rsidRPr="00406D87">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609E8" w:rsidRPr="00ED6F8A" w:rsidRDefault="004609E8" w:rsidP="004609E8">
            <w:pPr>
              <w:suppressAutoHyphens w:val="0"/>
              <w:spacing w:after="0"/>
              <w:jc w:val="center"/>
              <w:rPr>
                <w:color w:val="000000"/>
                <w:lang w:eastAsia="ru-RU"/>
              </w:rPr>
            </w:pPr>
            <w:r>
              <w:rPr>
                <w:color w:val="000000"/>
                <w:lang w:eastAsia="ru-RU"/>
              </w:rPr>
              <w:t>2,21</w:t>
            </w:r>
          </w:p>
        </w:tc>
      </w:tr>
      <w:tr w:rsidR="004609E8" w:rsidRPr="00ED6F8A" w:rsidTr="004609E8">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4609E8" w:rsidRPr="006A0C6A" w:rsidRDefault="004609E8" w:rsidP="004609E8">
            <w:pPr>
              <w:suppressAutoHyphens w:val="0"/>
              <w:spacing w:after="0"/>
              <w:jc w:val="left"/>
              <w:rPr>
                <w:color w:val="212529"/>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609E8" w:rsidRDefault="004609E8" w:rsidP="004609E8">
            <w:pPr>
              <w:suppressAutoHyphens w:val="0"/>
              <w:spacing w:after="0"/>
              <w:jc w:val="center"/>
              <w:rPr>
                <w:color w:val="000000"/>
                <w:lang w:eastAsia="ru-RU"/>
              </w:rPr>
            </w:pPr>
            <w:r>
              <w:rPr>
                <w:color w:val="000000"/>
                <w:lang w:eastAsia="ru-RU"/>
              </w:rPr>
              <w:t>1,15</w:t>
            </w:r>
          </w:p>
        </w:tc>
      </w:tr>
      <w:tr w:rsidR="004609E8" w:rsidRPr="00ED6F8A" w:rsidTr="004609E8">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4609E8" w:rsidRDefault="004609E8" w:rsidP="004609E8">
            <w:pPr>
              <w:suppressAutoHyphens w:val="0"/>
              <w:spacing w:after="0"/>
              <w:jc w:val="left"/>
              <w:rPr>
                <w:color w:val="212529"/>
                <w:lang w:eastAsia="ru-RU"/>
              </w:rPr>
            </w:pPr>
            <w:r>
              <w:rPr>
                <w:color w:val="212529"/>
                <w:sz w:val="22"/>
                <w:szCs w:val="22"/>
                <w:lang w:eastAsia="ru-RU"/>
              </w:rP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lang w:eastAsia="ru-RU"/>
              </w:rPr>
              <w:t>по мере необходимости, но не реже 2 раз в год</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609E8" w:rsidRDefault="00BC4F36" w:rsidP="004609E8">
            <w:pPr>
              <w:suppressAutoHyphens w:val="0"/>
              <w:spacing w:after="0"/>
              <w:jc w:val="center"/>
              <w:rPr>
                <w:color w:val="000000"/>
                <w:lang w:eastAsia="ru-RU"/>
              </w:rPr>
            </w:pPr>
            <w:r>
              <w:rPr>
                <w:color w:val="000000"/>
                <w:lang w:eastAsia="ru-RU"/>
              </w:rPr>
              <w:t>6,89</w:t>
            </w:r>
          </w:p>
        </w:tc>
      </w:tr>
      <w:tr w:rsidR="004609E8" w:rsidRPr="00ED6F8A" w:rsidTr="004609E8">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4609E8" w:rsidRDefault="004609E8" w:rsidP="004609E8">
            <w:pPr>
              <w:suppressAutoHyphens w:val="0"/>
              <w:spacing w:after="0"/>
              <w:jc w:val="left"/>
              <w:rPr>
                <w:color w:val="212529"/>
                <w:lang w:eastAsia="ru-RU"/>
              </w:rPr>
            </w:pPr>
            <w:r>
              <w:rPr>
                <w:color w:val="212529"/>
                <w:sz w:val="22"/>
                <w:szCs w:val="22"/>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609E8" w:rsidRDefault="004609E8" w:rsidP="004609E8">
            <w:pPr>
              <w:suppressAutoHyphens w:val="0"/>
              <w:spacing w:after="0"/>
              <w:jc w:val="center"/>
              <w:rPr>
                <w:color w:val="000000"/>
                <w:lang w:eastAsia="ru-RU"/>
              </w:rPr>
            </w:pPr>
            <w:r>
              <w:rPr>
                <w:color w:val="000000"/>
                <w:lang w:eastAsia="ru-RU"/>
              </w:rPr>
              <w:t>1,80</w:t>
            </w:r>
          </w:p>
        </w:tc>
      </w:tr>
      <w:tr w:rsidR="004609E8" w:rsidRPr="00ED6F8A" w:rsidTr="004609E8">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4609E8" w:rsidRDefault="004609E8" w:rsidP="004609E8">
            <w:pPr>
              <w:suppressAutoHyphens w:val="0"/>
              <w:spacing w:after="0"/>
              <w:jc w:val="left"/>
              <w:rPr>
                <w:color w:val="212529"/>
                <w:lang w:eastAsia="ru-RU"/>
              </w:rPr>
            </w:pPr>
            <w:r>
              <w:rPr>
                <w:color w:val="212529"/>
                <w:sz w:val="22"/>
                <w:szCs w:val="22"/>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lang w:eastAsia="ru-RU"/>
              </w:rPr>
              <w:t>постоянно</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609E8" w:rsidRDefault="004609E8" w:rsidP="004609E8">
            <w:pPr>
              <w:suppressAutoHyphens w:val="0"/>
              <w:spacing w:after="0"/>
              <w:jc w:val="center"/>
              <w:rPr>
                <w:color w:val="000000"/>
                <w:lang w:eastAsia="ru-RU"/>
              </w:rPr>
            </w:pPr>
            <w:r>
              <w:rPr>
                <w:color w:val="000000"/>
                <w:lang w:eastAsia="ru-RU"/>
              </w:rPr>
              <w:t>7,85</w:t>
            </w:r>
          </w:p>
        </w:tc>
      </w:tr>
      <w:tr w:rsidR="004609E8" w:rsidRPr="00ED6F8A" w:rsidTr="004609E8">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4609E8" w:rsidRDefault="004609E8" w:rsidP="004609E8">
            <w:pPr>
              <w:suppressAutoHyphens w:val="0"/>
              <w:spacing w:after="0"/>
              <w:jc w:val="left"/>
              <w:rPr>
                <w:color w:val="212529"/>
                <w:lang w:eastAsia="ru-RU"/>
              </w:rPr>
            </w:pPr>
            <w:r>
              <w:rPr>
                <w:color w:val="212529"/>
                <w:sz w:val="22"/>
                <w:szCs w:val="22"/>
                <w:lang w:eastAsia="ru-RU"/>
              </w:rPr>
              <w:t>Услуги по управлению МКД</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609E8" w:rsidRDefault="004609E8" w:rsidP="004609E8">
            <w:pPr>
              <w:suppressAutoHyphens w:val="0"/>
              <w:spacing w:after="0"/>
              <w:jc w:val="center"/>
              <w:rPr>
                <w:color w:val="000000"/>
                <w:lang w:eastAsia="ru-RU"/>
              </w:rPr>
            </w:pPr>
            <w:r>
              <w:rPr>
                <w:color w:val="000000"/>
                <w:lang w:eastAsia="ru-RU"/>
              </w:rPr>
              <w:t>4,88</w:t>
            </w:r>
          </w:p>
        </w:tc>
      </w:tr>
      <w:tr w:rsidR="004609E8" w:rsidRPr="00ED6F8A" w:rsidTr="004609E8">
        <w:trPr>
          <w:trHeight w:val="651"/>
        </w:trPr>
        <w:tc>
          <w:tcPr>
            <w:tcW w:w="85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4609E8" w:rsidRDefault="004609E8" w:rsidP="004609E8">
            <w:pPr>
              <w:suppressAutoHyphens w:val="0"/>
              <w:spacing w:after="0"/>
              <w:jc w:val="center"/>
              <w:rPr>
                <w:color w:val="000000"/>
                <w:lang w:eastAsia="ru-RU"/>
              </w:rPr>
            </w:pPr>
            <w:r>
              <w:rPr>
                <w:color w:val="000000"/>
                <w:lang w:eastAsia="ru-RU"/>
              </w:rPr>
              <w:t>Итого тариф по дому:</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4609E8" w:rsidRDefault="00131906" w:rsidP="004609E8">
            <w:pPr>
              <w:suppressAutoHyphens w:val="0"/>
              <w:spacing w:after="0"/>
              <w:jc w:val="center"/>
              <w:rPr>
                <w:color w:val="000000"/>
                <w:lang w:eastAsia="ru-RU"/>
              </w:rPr>
            </w:pPr>
            <w:r>
              <w:rPr>
                <w:color w:val="000000"/>
                <w:lang w:eastAsia="ru-RU"/>
              </w:rPr>
              <w:t>39,30</w:t>
            </w:r>
          </w:p>
        </w:tc>
      </w:tr>
    </w:tbl>
    <w:p w:rsidR="00F06571" w:rsidRPr="00ED6F8A" w:rsidRDefault="00F06571" w:rsidP="00F06571">
      <w:pPr>
        <w:autoSpaceDE w:val="0"/>
        <w:spacing w:after="0"/>
        <w:ind w:left="284"/>
        <w:contextualSpacing/>
        <w:jc w:val="left"/>
        <w:rPr>
          <w:sz w:val="22"/>
          <w:szCs w:val="22"/>
        </w:rPr>
      </w:pPr>
    </w:p>
    <w:p w:rsidR="00F06571" w:rsidRDefault="00F06571" w:rsidP="00F06571">
      <w:pPr>
        <w:autoSpaceDE w:val="0"/>
        <w:spacing w:after="0"/>
        <w:ind w:left="5670"/>
        <w:contextualSpacing/>
        <w:jc w:val="center"/>
        <w:rPr>
          <w:b/>
          <w:sz w:val="22"/>
          <w:szCs w:val="22"/>
        </w:rPr>
      </w:pPr>
    </w:p>
    <w:p w:rsidR="00F06571" w:rsidRPr="00ED6F8A" w:rsidRDefault="00F06571" w:rsidP="00F06571">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r w:rsidR="00276D82">
        <w:rPr>
          <w:b/>
          <w:bCs/>
          <w:sz w:val="22"/>
          <w:szCs w:val="22"/>
          <w:lang w:eastAsia="ru-RU"/>
        </w:rPr>
        <w:t>Котласский муниципальный округ</w:t>
      </w:r>
      <w:r w:rsidRPr="00ED6F8A">
        <w:rPr>
          <w:b/>
          <w:bCs/>
          <w:sz w:val="22"/>
          <w:szCs w:val="22"/>
          <w:lang w:eastAsia="ru-RU"/>
        </w:rPr>
        <w:t xml:space="preserve">,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Pr>
          <w:b/>
          <w:bCs/>
          <w:sz w:val="22"/>
          <w:szCs w:val="22"/>
          <w:lang w:eastAsia="ru-RU"/>
        </w:rPr>
        <w:t>Песчаная</w:t>
      </w:r>
    </w:p>
    <w:p w:rsidR="00F06571" w:rsidRPr="00ED6F8A" w:rsidRDefault="00F06571" w:rsidP="00F06571">
      <w:pPr>
        <w:widowControl w:val="0"/>
        <w:suppressAutoHyphens w:val="0"/>
        <w:spacing w:after="0" w:line="304" w:lineRule="auto"/>
        <w:jc w:val="center"/>
        <w:rPr>
          <w:b/>
          <w:bCs/>
          <w:sz w:val="22"/>
          <w:szCs w:val="22"/>
          <w:lang w:eastAsia="ru-RU"/>
        </w:rPr>
      </w:pPr>
      <w:r w:rsidRPr="00ED6F8A">
        <w:rPr>
          <w:b/>
          <w:bCs/>
          <w:sz w:val="22"/>
          <w:szCs w:val="22"/>
          <w:lang w:eastAsia="ru-RU"/>
        </w:rPr>
        <w:t xml:space="preserve">д. </w:t>
      </w:r>
      <w:r>
        <w:rPr>
          <w:b/>
          <w:bCs/>
          <w:sz w:val="22"/>
          <w:szCs w:val="22"/>
          <w:lang w:eastAsia="ru-RU"/>
        </w:rPr>
        <w:t>16 «А», корпус 2</w:t>
      </w:r>
    </w:p>
    <w:tbl>
      <w:tblPr>
        <w:tblW w:w="9776" w:type="dxa"/>
        <w:tblInd w:w="113" w:type="dxa"/>
        <w:tblLook w:val="04A0" w:firstRow="1" w:lastRow="0" w:firstColumn="1" w:lastColumn="0" w:noHBand="0" w:noVBand="1"/>
      </w:tblPr>
      <w:tblGrid>
        <w:gridCol w:w="760"/>
        <w:gridCol w:w="3821"/>
        <w:gridCol w:w="2355"/>
        <w:gridCol w:w="1564"/>
        <w:gridCol w:w="1276"/>
      </w:tblGrid>
      <w:tr w:rsidR="004609E8" w:rsidRPr="00ED6F8A" w:rsidTr="004609E8">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4609E8" w:rsidRPr="00ED6F8A" w:rsidTr="004609E8">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left"/>
              <w:rPr>
                <w:color w:val="000000"/>
                <w:lang w:eastAsia="ru-RU"/>
              </w:rPr>
            </w:pPr>
            <w:r w:rsidRPr="00931782">
              <w:rPr>
                <w:color w:val="000000"/>
                <w:sz w:val="22"/>
                <w:szCs w:val="22"/>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Pr>
                <w:color w:val="000000"/>
                <w:sz w:val="22"/>
                <w:szCs w:val="22"/>
                <w:lang w:eastAsia="ru-RU"/>
              </w:rPr>
              <w:t>26</w:t>
            </w:r>
          </w:p>
        </w:tc>
        <w:tc>
          <w:tcPr>
            <w:tcW w:w="1564"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Pr>
                <w:color w:val="000000"/>
                <w:lang w:eastAsia="ru-RU"/>
              </w:rPr>
              <w:t>3,79</w:t>
            </w:r>
          </w:p>
        </w:tc>
      </w:tr>
      <w:tr w:rsidR="004609E8" w:rsidRPr="00ED6F8A" w:rsidTr="004609E8">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4609E8" w:rsidRPr="00931782" w:rsidRDefault="004609E8" w:rsidP="004609E8">
            <w:pPr>
              <w:suppressAutoHyphens w:val="0"/>
              <w:spacing w:after="0"/>
              <w:jc w:val="left"/>
              <w:rPr>
                <w:color w:val="000000"/>
                <w:lang w:eastAsia="ru-RU"/>
              </w:rPr>
            </w:pPr>
            <w:r>
              <w:rPr>
                <w:color w:val="000000"/>
                <w:sz w:val="22"/>
                <w:szCs w:val="22"/>
                <w:lang w:eastAsia="ru-RU"/>
              </w:rPr>
              <w:t>Уборка контейнерной площадки</w:t>
            </w:r>
          </w:p>
        </w:tc>
        <w:tc>
          <w:tcPr>
            <w:tcW w:w="2355" w:type="dxa"/>
            <w:tcBorders>
              <w:top w:val="single" w:sz="4" w:space="0" w:color="auto"/>
              <w:left w:val="nil"/>
              <w:bottom w:val="single" w:sz="4" w:space="0" w:color="auto"/>
              <w:right w:val="single" w:sz="4" w:space="0" w:color="auto"/>
            </w:tcBorders>
            <w:shd w:val="clear" w:color="auto" w:fill="auto"/>
            <w:vAlign w:val="center"/>
          </w:tcPr>
          <w:p w:rsidR="004609E8" w:rsidRDefault="004609E8" w:rsidP="004609E8">
            <w:pPr>
              <w:suppressAutoHyphens w:val="0"/>
              <w:spacing w:after="0"/>
              <w:jc w:val="center"/>
              <w:rPr>
                <w:color w:val="000000"/>
                <w:lang w:eastAsia="ru-RU"/>
              </w:rPr>
            </w:pPr>
            <w:r>
              <w:rPr>
                <w:color w:val="000000"/>
                <w:sz w:val="22"/>
                <w:szCs w:val="22"/>
                <w:lang w:eastAsia="ru-RU"/>
              </w:rPr>
              <w:t>104</w:t>
            </w:r>
          </w:p>
        </w:tc>
        <w:tc>
          <w:tcPr>
            <w:tcW w:w="1564" w:type="dxa"/>
            <w:tcBorders>
              <w:top w:val="single" w:sz="4" w:space="0" w:color="auto"/>
              <w:left w:val="nil"/>
              <w:bottom w:val="single" w:sz="4" w:space="0" w:color="auto"/>
              <w:right w:val="single" w:sz="4" w:space="0" w:color="auto"/>
            </w:tcBorders>
            <w:shd w:val="clear" w:color="auto" w:fill="auto"/>
            <w:vAlign w:val="center"/>
          </w:tcPr>
          <w:p w:rsidR="004609E8" w:rsidRDefault="004609E8" w:rsidP="004609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Pr>
                <w:color w:val="000000"/>
                <w:lang w:eastAsia="ru-RU"/>
              </w:rPr>
              <w:t>3,67</w:t>
            </w:r>
          </w:p>
        </w:tc>
      </w:tr>
      <w:tr w:rsidR="004609E8" w:rsidRPr="00ED6F8A" w:rsidTr="004609E8">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left"/>
              <w:rPr>
                <w:color w:val="000000"/>
                <w:lang w:eastAsia="ru-RU"/>
              </w:rPr>
            </w:pPr>
            <w:r w:rsidRPr="00931782">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Pr>
                <w:color w:val="000000"/>
                <w:lang w:eastAsia="ru-RU"/>
              </w:rPr>
              <w:t>1,60</w:t>
            </w:r>
          </w:p>
        </w:tc>
      </w:tr>
      <w:tr w:rsidR="004609E8" w:rsidRPr="00ED6F8A" w:rsidTr="004609E8">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9E8" w:rsidRPr="00ED6F8A" w:rsidRDefault="004609E8" w:rsidP="004609E8">
            <w:pPr>
              <w:suppressAutoHyphens w:val="0"/>
              <w:spacing w:after="0"/>
              <w:jc w:val="left"/>
              <w:rPr>
                <w:color w:val="000000"/>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left"/>
              <w:rPr>
                <w:color w:val="212529"/>
                <w:lang w:eastAsia="ru-RU"/>
              </w:rPr>
            </w:pPr>
            <w:r w:rsidRPr="00406D87">
              <w:rPr>
                <w:color w:val="212529"/>
                <w:sz w:val="22"/>
                <w:szCs w:val="22"/>
                <w:lang w:eastAsia="ru-RU"/>
              </w:rPr>
              <w:t xml:space="preserve">Ремонт, регулировка, промывка, испытание, </w:t>
            </w:r>
            <w:proofErr w:type="spellStart"/>
            <w:r w:rsidRPr="00406D87">
              <w:rPr>
                <w:color w:val="212529"/>
                <w:sz w:val="22"/>
                <w:szCs w:val="22"/>
                <w:lang w:eastAsia="ru-RU"/>
              </w:rPr>
              <w:t>расконсервация</w:t>
            </w:r>
            <w:proofErr w:type="spellEnd"/>
            <w:r w:rsidRPr="00406D87">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609E8" w:rsidRPr="00ED6F8A" w:rsidRDefault="004609E8" w:rsidP="004609E8">
            <w:pPr>
              <w:suppressAutoHyphens w:val="0"/>
              <w:spacing w:after="0"/>
              <w:jc w:val="center"/>
              <w:rPr>
                <w:color w:val="000000"/>
                <w:lang w:eastAsia="ru-RU"/>
              </w:rPr>
            </w:pPr>
            <w:r>
              <w:rPr>
                <w:color w:val="000000"/>
                <w:lang w:eastAsia="ru-RU"/>
              </w:rPr>
              <w:t>4,79</w:t>
            </w:r>
          </w:p>
        </w:tc>
      </w:tr>
      <w:tr w:rsidR="004609E8" w:rsidRPr="00ED6F8A" w:rsidTr="004609E8">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609E8" w:rsidRPr="00ED6F8A" w:rsidRDefault="004609E8" w:rsidP="004609E8">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4609E8" w:rsidRPr="00ED6F8A" w:rsidRDefault="004609E8" w:rsidP="004609E8">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609E8" w:rsidRPr="00ED6F8A" w:rsidRDefault="004609E8" w:rsidP="004609E8">
            <w:pPr>
              <w:suppressAutoHyphens w:val="0"/>
              <w:spacing w:after="0"/>
              <w:jc w:val="center"/>
              <w:rPr>
                <w:color w:val="000000"/>
                <w:lang w:eastAsia="ru-RU"/>
              </w:rPr>
            </w:pPr>
            <w:r>
              <w:rPr>
                <w:color w:val="000000"/>
                <w:lang w:eastAsia="ru-RU"/>
              </w:rPr>
              <w:t>0,67</w:t>
            </w:r>
          </w:p>
        </w:tc>
      </w:tr>
      <w:tr w:rsidR="004609E8" w:rsidRPr="00ED6F8A" w:rsidTr="004609E8">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609E8" w:rsidRPr="00ED6F8A" w:rsidRDefault="004609E8" w:rsidP="004609E8">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4609E8" w:rsidRPr="00ED6F8A" w:rsidRDefault="004609E8" w:rsidP="004609E8">
            <w:pPr>
              <w:suppressAutoHyphens w:val="0"/>
              <w:spacing w:after="0"/>
              <w:jc w:val="left"/>
              <w:rPr>
                <w:color w:val="212529"/>
                <w:lang w:eastAsia="ru-RU"/>
              </w:rPr>
            </w:pPr>
            <w:r w:rsidRPr="00406D87">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609E8" w:rsidRPr="00ED6F8A" w:rsidRDefault="004609E8" w:rsidP="004609E8">
            <w:pPr>
              <w:suppressAutoHyphens w:val="0"/>
              <w:spacing w:after="0"/>
              <w:jc w:val="center"/>
              <w:rPr>
                <w:color w:val="000000"/>
                <w:lang w:eastAsia="ru-RU"/>
              </w:rPr>
            </w:pPr>
            <w:r>
              <w:rPr>
                <w:color w:val="000000"/>
                <w:lang w:eastAsia="ru-RU"/>
              </w:rPr>
              <w:t>2,21</w:t>
            </w:r>
          </w:p>
        </w:tc>
      </w:tr>
      <w:tr w:rsidR="004609E8" w:rsidRPr="00ED6F8A" w:rsidTr="004609E8">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4609E8" w:rsidRPr="006A0C6A" w:rsidRDefault="004609E8" w:rsidP="004609E8">
            <w:pPr>
              <w:suppressAutoHyphens w:val="0"/>
              <w:spacing w:after="0"/>
              <w:jc w:val="left"/>
              <w:rPr>
                <w:color w:val="212529"/>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609E8" w:rsidRDefault="004609E8" w:rsidP="004609E8">
            <w:pPr>
              <w:suppressAutoHyphens w:val="0"/>
              <w:spacing w:after="0"/>
              <w:jc w:val="center"/>
              <w:rPr>
                <w:color w:val="000000"/>
                <w:lang w:eastAsia="ru-RU"/>
              </w:rPr>
            </w:pPr>
            <w:r>
              <w:rPr>
                <w:color w:val="000000"/>
                <w:lang w:eastAsia="ru-RU"/>
              </w:rPr>
              <w:t>1,15</w:t>
            </w:r>
          </w:p>
        </w:tc>
      </w:tr>
      <w:tr w:rsidR="004609E8" w:rsidRPr="00ED6F8A" w:rsidTr="004609E8">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4609E8" w:rsidRDefault="004609E8" w:rsidP="004609E8">
            <w:pPr>
              <w:suppressAutoHyphens w:val="0"/>
              <w:spacing w:after="0"/>
              <w:jc w:val="left"/>
              <w:rPr>
                <w:color w:val="212529"/>
                <w:lang w:eastAsia="ru-RU"/>
              </w:rPr>
            </w:pPr>
            <w:r>
              <w:rPr>
                <w:color w:val="212529"/>
                <w:sz w:val="22"/>
                <w:szCs w:val="22"/>
                <w:lang w:eastAsia="ru-RU"/>
              </w:rP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lang w:eastAsia="ru-RU"/>
              </w:rPr>
              <w:t>по мере необходимости, но не реже 2 раз в год</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609E8" w:rsidRDefault="00BC4F36" w:rsidP="00BC4F36">
            <w:pPr>
              <w:suppressAutoHyphens w:val="0"/>
              <w:spacing w:after="0"/>
              <w:jc w:val="center"/>
              <w:rPr>
                <w:color w:val="000000"/>
                <w:lang w:eastAsia="ru-RU"/>
              </w:rPr>
            </w:pPr>
            <w:r>
              <w:rPr>
                <w:color w:val="000000"/>
                <w:lang w:eastAsia="ru-RU"/>
              </w:rPr>
              <w:t>6,27</w:t>
            </w:r>
          </w:p>
        </w:tc>
      </w:tr>
      <w:tr w:rsidR="004609E8" w:rsidRPr="00ED6F8A" w:rsidTr="004609E8">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4609E8" w:rsidRDefault="004609E8" w:rsidP="004609E8">
            <w:pPr>
              <w:suppressAutoHyphens w:val="0"/>
              <w:spacing w:after="0"/>
              <w:jc w:val="left"/>
              <w:rPr>
                <w:color w:val="212529"/>
                <w:lang w:eastAsia="ru-RU"/>
              </w:rPr>
            </w:pPr>
            <w:r>
              <w:rPr>
                <w:color w:val="212529"/>
                <w:sz w:val="22"/>
                <w:szCs w:val="22"/>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609E8" w:rsidRDefault="004609E8" w:rsidP="00BC4F36">
            <w:pPr>
              <w:suppressAutoHyphens w:val="0"/>
              <w:spacing w:after="0"/>
              <w:jc w:val="center"/>
              <w:rPr>
                <w:color w:val="000000"/>
                <w:lang w:eastAsia="ru-RU"/>
              </w:rPr>
            </w:pPr>
            <w:r>
              <w:rPr>
                <w:color w:val="000000"/>
                <w:lang w:eastAsia="ru-RU"/>
              </w:rPr>
              <w:t>1,</w:t>
            </w:r>
            <w:r w:rsidR="00BC4F36">
              <w:rPr>
                <w:color w:val="000000"/>
                <w:lang w:eastAsia="ru-RU"/>
              </w:rPr>
              <w:t>5</w:t>
            </w:r>
            <w:r>
              <w:rPr>
                <w:color w:val="000000"/>
                <w:lang w:eastAsia="ru-RU"/>
              </w:rPr>
              <w:t>0</w:t>
            </w:r>
          </w:p>
        </w:tc>
      </w:tr>
      <w:tr w:rsidR="004609E8" w:rsidRPr="00ED6F8A" w:rsidTr="004609E8">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4609E8" w:rsidRDefault="004609E8" w:rsidP="004609E8">
            <w:pPr>
              <w:suppressAutoHyphens w:val="0"/>
              <w:spacing w:after="0"/>
              <w:jc w:val="left"/>
              <w:rPr>
                <w:color w:val="212529"/>
                <w:lang w:eastAsia="ru-RU"/>
              </w:rPr>
            </w:pPr>
            <w:r>
              <w:rPr>
                <w:color w:val="212529"/>
                <w:sz w:val="22"/>
                <w:szCs w:val="22"/>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lang w:eastAsia="ru-RU"/>
              </w:rPr>
              <w:t>постоянно</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609E8" w:rsidRDefault="004609E8" w:rsidP="004609E8">
            <w:pPr>
              <w:suppressAutoHyphens w:val="0"/>
              <w:spacing w:after="0"/>
              <w:jc w:val="center"/>
              <w:rPr>
                <w:color w:val="000000"/>
                <w:lang w:eastAsia="ru-RU"/>
              </w:rPr>
            </w:pPr>
            <w:r>
              <w:rPr>
                <w:color w:val="000000"/>
                <w:lang w:eastAsia="ru-RU"/>
              </w:rPr>
              <w:t>7,85</w:t>
            </w:r>
          </w:p>
        </w:tc>
      </w:tr>
      <w:tr w:rsidR="004609E8" w:rsidRPr="00ED6F8A" w:rsidTr="004609E8">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4609E8" w:rsidRDefault="004609E8" w:rsidP="004609E8">
            <w:pPr>
              <w:suppressAutoHyphens w:val="0"/>
              <w:spacing w:after="0"/>
              <w:jc w:val="left"/>
              <w:rPr>
                <w:color w:val="212529"/>
                <w:lang w:eastAsia="ru-RU"/>
              </w:rPr>
            </w:pPr>
            <w:r>
              <w:rPr>
                <w:color w:val="212529"/>
                <w:sz w:val="22"/>
                <w:szCs w:val="22"/>
                <w:lang w:eastAsia="ru-RU"/>
              </w:rPr>
              <w:t>Услуги по управлению МКД</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609E8" w:rsidRDefault="004609E8" w:rsidP="004609E8">
            <w:pPr>
              <w:suppressAutoHyphens w:val="0"/>
              <w:spacing w:after="0"/>
              <w:jc w:val="center"/>
              <w:rPr>
                <w:color w:val="000000"/>
                <w:lang w:eastAsia="ru-RU"/>
              </w:rPr>
            </w:pPr>
            <w:r>
              <w:rPr>
                <w:color w:val="000000"/>
                <w:lang w:eastAsia="ru-RU"/>
              </w:rPr>
              <w:t>4,88</w:t>
            </w:r>
          </w:p>
        </w:tc>
      </w:tr>
      <w:tr w:rsidR="004609E8" w:rsidRPr="00ED6F8A" w:rsidTr="004609E8">
        <w:trPr>
          <w:trHeight w:val="651"/>
        </w:trPr>
        <w:tc>
          <w:tcPr>
            <w:tcW w:w="85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4609E8" w:rsidRDefault="004609E8" w:rsidP="004609E8">
            <w:pPr>
              <w:suppressAutoHyphens w:val="0"/>
              <w:spacing w:after="0"/>
              <w:jc w:val="center"/>
              <w:rPr>
                <w:color w:val="000000"/>
                <w:lang w:eastAsia="ru-RU"/>
              </w:rPr>
            </w:pPr>
            <w:r>
              <w:rPr>
                <w:color w:val="000000"/>
                <w:lang w:eastAsia="ru-RU"/>
              </w:rPr>
              <w:lastRenderedPageBreak/>
              <w:t>Итого тариф по дому:</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4609E8" w:rsidRDefault="00BC4F36" w:rsidP="004609E8">
            <w:pPr>
              <w:suppressAutoHyphens w:val="0"/>
              <w:spacing w:after="0"/>
              <w:jc w:val="center"/>
              <w:rPr>
                <w:color w:val="000000"/>
                <w:lang w:eastAsia="ru-RU"/>
              </w:rPr>
            </w:pPr>
            <w:r>
              <w:rPr>
                <w:color w:val="000000"/>
                <w:lang w:eastAsia="ru-RU"/>
              </w:rPr>
              <w:t>38,38</w:t>
            </w:r>
          </w:p>
        </w:tc>
      </w:tr>
    </w:tbl>
    <w:p w:rsidR="00F06571" w:rsidRPr="00ED6F8A" w:rsidRDefault="00F06571" w:rsidP="00F06571">
      <w:pPr>
        <w:autoSpaceDE w:val="0"/>
        <w:spacing w:after="0"/>
        <w:ind w:left="284"/>
        <w:contextualSpacing/>
        <w:jc w:val="left"/>
        <w:rPr>
          <w:sz w:val="22"/>
          <w:szCs w:val="22"/>
        </w:rPr>
      </w:pPr>
    </w:p>
    <w:p w:rsidR="00F06571" w:rsidRPr="00ED6F8A" w:rsidRDefault="00F06571" w:rsidP="00CA1B66">
      <w:pPr>
        <w:suppressAutoHyphens w:val="0"/>
        <w:spacing w:after="0"/>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r w:rsidR="00276D82">
        <w:rPr>
          <w:b/>
          <w:bCs/>
          <w:sz w:val="22"/>
          <w:szCs w:val="22"/>
          <w:lang w:eastAsia="ru-RU"/>
        </w:rPr>
        <w:t>Котласский муниципальный округ</w:t>
      </w:r>
      <w:r w:rsidRPr="00ED6F8A">
        <w:rPr>
          <w:b/>
          <w:bCs/>
          <w:sz w:val="22"/>
          <w:szCs w:val="22"/>
          <w:lang w:eastAsia="ru-RU"/>
        </w:rPr>
        <w:t xml:space="preserve">,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Pr>
          <w:b/>
          <w:bCs/>
          <w:sz w:val="22"/>
          <w:szCs w:val="22"/>
          <w:lang w:eastAsia="ru-RU"/>
        </w:rPr>
        <w:t>Песчаная</w:t>
      </w:r>
    </w:p>
    <w:p w:rsidR="00F06571" w:rsidRPr="00ED6F8A" w:rsidRDefault="00F06571" w:rsidP="00F06571">
      <w:pPr>
        <w:widowControl w:val="0"/>
        <w:suppressAutoHyphens w:val="0"/>
        <w:spacing w:after="0" w:line="304" w:lineRule="auto"/>
        <w:jc w:val="center"/>
        <w:rPr>
          <w:b/>
          <w:bCs/>
          <w:sz w:val="22"/>
          <w:szCs w:val="22"/>
          <w:lang w:eastAsia="ru-RU"/>
        </w:rPr>
      </w:pPr>
      <w:r w:rsidRPr="00ED6F8A">
        <w:rPr>
          <w:b/>
          <w:bCs/>
          <w:sz w:val="22"/>
          <w:szCs w:val="22"/>
          <w:lang w:eastAsia="ru-RU"/>
        </w:rPr>
        <w:t xml:space="preserve">д. </w:t>
      </w:r>
      <w:r>
        <w:rPr>
          <w:b/>
          <w:bCs/>
          <w:sz w:val="22"/>
          <w:szCs w:val="22"/>
          <w:lang w:eastAsia="ru-RU"/>
        </w:rPr>
        <w:t>16 «А», корпус 3</w:t>
      </w:r>
    </w:p>
    <w:tbl>
      <w:tblPr>
        <w:tblW w:w="9776" w:type="dxa"/>
        <w:tblInd w:w="113" w:type="dxa"/>
        <w:tblLook w:val="04A0" w:firstRow="1" w:lastRow="0" w:firstColumn="1" w:lastColumn="0" w:noHBand="0" w:noVBand="1"/>
      </w:tblPr>
      <w:tblGrid>
        <w:gridCol w:w="760"/>
        <w:gridCol w:w="3821"/>
        <w:gridCol w:w="2355"/>
        <w:gridCol w:w="1564"/>
        <w:gridCol w:w="1276"/>
      </w:tblGrid>
      <w:tr w:rsidR="004609E8" w:rsidRPr="00ED6F8A" w:rsidTr="004609E8">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4609E8" w:rsidRPr="00ED6F8A" w:rsidTr="004609E8">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left"/>
              <w:rPr>
                <w:color w:val="000000"/>
                <w:lang w:eastAsia="ru-RU"/>
              </w:rPr>
            </w:pPr>
            <w:r w:rsidRPr="00931782">
              <w:rPr>
                <w:color w:val="000000"/>
                <w:sz w:val="22"/>
                <w:szCs w:val="22"/>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Pr>
                <w:color w:val="000000"/>
                <w:sz w:val="22"/>
                <w:szCs w:val="22"/>
                <w:lang w:eastAsia="ru-RU"/>
              </w:rPr>
              <w:t>26</w:t>
            </w:r>
          </w:p>
        </w:tc>
        <w:tc>
          <w:tcPr>
            <w:tcW w:w="1564"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Pr>
                <w:color w:val="000000"/>
                <w:lang w:eastAsia="ru-RU"/>
              </w:rPr>
              <w:t>3,79</w:t>
            </w:r>
          </w:p>
        </w:tc>
      </w:tr>
      <w:tr w:rsidR="004609E8" w:rsidRPr="00ED6F8A" w:rsidTr="004609E8">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4609E8" w:rsidRPr="00931782" w:rsidRDefault="004609E8" w:rsidP="004609E8">
            <w:pPr>
              <w:suppressAutoHyphens w:val="0"/>
              <w:spacing w:after="0"/>
              <w:jc w:val="left"/>
              <w:rPr>
                <w:color w:val="000000"/>
                <w:lang w:eastAsia="ru-RU"/>
              </w:rPr>
            </w:pPr>
            <w:r>
              <w:rPr>
                <w:color w:val="000000"/>
                <w:sz w:val="22"/>
                <w:szCs w:val="22"/>
                <w:lang w:eastAsia="ru-RU"/>
              </w:rPr>
              <w:t>Уборка контейнерной площадки</w:t>
            </w:r>
          </w:p>
        </w:tc>
        <w:tc>
          <w:tcPr>
            <w:tcW w:w="2355" w:type="dxa"/>
            <w:tcBorders>
              <w:top w:val="single" w:sz="4" w:space="0" w:color="auto"/>
              <w:left w:val="nil"/>
              <w:bottom w:val="single" w:sz="4" w:space="0" w:color="auto"/>
              <w:right w:val="single" w:sz="4" w:space="0" w:color="auto"/>
            </w:tcBorders>
            <w:shd w:val="clear" w:color="auto" w:fill="auto"/>
            <w:vAlign w:val="center"/>
          </w:tcPr>
          <w:p w:rsidR="004609E8" w:rsidRDefault="004609E8" w:rsidP="004609E8">
            <w:pPr>
              <w:suppressAutoHyphens w:val="0"/>
              <w:spacing w:after="0"/>
              <w:jc w:val="center"/>
              <w:rPr>
                <w:color w:val="000000"/>
                <w:lang w:eastAsia="ru-RU"/>
              </w:rPr>
            </w:pPr>
            <w:r>
              <w:rPr>
                <w:color w:val="000000"/>
                <w:sz w:val="22"/>
                <w:szCs w:val="22"/>
                <w:lang w:eastAsia="ru-RU"/>
              </w:rPr>
              <w:t>104</w:t>
            </w:r>
          </w:p>
        </w:tc>
        <w:tc>
          <w:tcPr>
            <w:tcW w:w="1564" w:type="dxa"/>
            <w:tcBorders>
              <w:top w:val="single" w:sz="4" w:space="0" w:color="auto"/>
              <w:left w:val="nil"/>
              <w:bottom w:val="single" w:sz="4" w:space="0" w:color="auto"/>
              <w:right w:val="single" w:sz="4" w:space="0" w:color="auto"/>
            </w:tcBorders>
            <w:shd w:val="clear" w:color="auto" w:fill="auto"/>
            <w:vAlign w:val="center"/>
          </w:tcPr>
          <w:p w:rsidR="004609E8" w:rsidRDefault="004609E8" w:rsidP="004609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Pr>
                <w:color w:val="000000"/>
                <w:lang w:eastAsia="ru-RU"/>
              </w:rPr>
              <w:t>3,67</w:t>
            </w:r>
          </w:p>
        </w:tc>
      </w:tr>
      <w:tr w:rsidR="004609E8" w:rsidRPr="00ED6F8A" w:rsidTr="004609E8">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left"/>
              <w:rPr>
                <w:color w:val="000000"/>
                <w:lang w:eastAsia="ru-RU"/>
              </w:rPr>
            </w:pPr>
            <w:r w:rsidRPr="00931782">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Pr>
                <w:color w:val="000000"/>
                <w:lang w:eastAsia="ru-RU"/>
              </w:rPr>
              <w:t>1,60</w:t>
            </w:r>
          </w:p>
        </w:tc>
      </w:tr>
      <w:tr w:rsidR="004609E8" w:rsidRPr="00ED6F8A" w:rsidTr="004609E8">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9E8" w:rsidRPr="00ED6F8A" w:rsidRDefault="004609E8" w:rsidP="004609E8">
            <w:pPr>
              <w:suppressAutoHyphens w:val="0"/>
              <w:spacing w:after="0"/>
              <w:jc w:val="left"/>
              <w:rPr>
                <w:color w:val="000000"/>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left"/>
              <w:rPr>
                <w:color w:val="212529"/>
                <w:lang w:eastAsia="ru-RU"/>
              </w:rPr>
            </w:pPr>
            <w:r w:rsidRPr="00406D87">
              <w:rPr>
                <w:color w:val="212529"/>
                <w:sz w:val="22"/>
                <w:szCs w:val="22"/>
                <w:lang w:eastAsia="ru-RU"/>
              </w:rPr>
              <w:t xml:space="preserve">Ремонт, регулировка, промывка, испытание, </w:t>
            </w:r>
            <w:proofErr w:type="spellStart"/>
            <w:r w:rsidRPr="00406D87">
              <w:rPr>
                <w:color w:val="212529"/>
                <w:sz w:val="22"/>
                <w:szCs w:val="22"/>
                <w:lang w:eastAsia="ru-RU"/>
              </w:rPr>
              <w:t>расконсервация</w:t>
            </w:r>
            <w:proofErr w:type="spellEnd"/>
            <w:r w:rsidRPr="00406D87">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609E8" w:rsidRPr="00ED6F8A" w:rsidRDefault="004609E8" w:rsidP="004609E8">
            <w:pPr>
              <w:suppressAutoHyphens w:val="0"/>
              <w:spacing w:after="0"/>
              <w:jc w:val="center"/>
              <w:rPr>
                <w:color w:val="000000"/>
                <w:lang w:eastAsia="ru-RU"/>
              </w:rPr>
            </w:pPr>
            <w:r>
              <w:rPr>
                <w:color w:val="000000"/>
                <w:lang w:eastAsia="ru-RU"/>
              </w:rPr>
              <w:t>4,79</w:t>
            </w:r>
          </w:p>
        </w:tc>
      </w:tr>
      <w:tr w:rsidR="004609E8" w:rsidRPr="00ED6F8A" w:rsidTr="004609E8">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609E8" w:rsidRPr="00ED6F8A" w:rsidRDefault="004609E8" w:rsidP="004609E8">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4609E8" w:rsidRPr="00ED6F8A" w:rsidRDefault="004609E8" w:rsidP="004609E8">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609E8" w:rsidRPr="00ED6F8A" w:rsidRDefault="004609E8" w:rsidP="004609E8">
            <w:pPr>
              <w:suppressAutoHyphens w:val="0"/>
              <w:spacing w:after="0"/>
              <w:jc w:val="center"/>
              <w:rPr>
                <w:color w:val="000000"/>
                <w:lang w:eastAsia="ru-RU"/>
              </w:rPr>
            </w:pPr>
            <w:r>
              <w:rPr>
                <w:color w:val="000000"/>
                <w:lang w:eastAsia="ru-RU"/>
              </w:rPr>
              <w:t>0,67</w:t>
            </w:r>
          </w:p>
        </w:tc>
      </w:tr>
      <w:tr w:rsidR="004609E8" w:rsidRPr="00ED6F8A" w:rsidTr="004609E8">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609E8" w:rsidRPr="00ED6F8A" w:rsidRDefault="004609E8" w:rsidP="004609E8">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4609E8" w:rsidRPr="00ED6F8A" w:rsidRDefault="004609E8" w:rsidP="004609E8">
            <w:pPr>
              <w:suppressAutoHyphens w:val="0"/>
              <w:spacing w:after="0"/>
              <w:jc w:val="left"/>
              <w:rPr>
                <w:color w:val="212529"/>
                <w:lang w:eastAsia="ru-RU"/>
              </w:rPr>
            </w:pPr>
            <w:r w:rsidRPr="00406D87">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609E8" w:rsidRPr="00ED6F8A" w:rsidRDefault="004609E8" w:rsidP="004609E8">
            <w:pPr>
              <w:suppressAutoHyphens w:val="0"/>
              <w:spacing w:after="0"/>
              <w:jc w:val="center"/>
              <w:rPr>
                <w:color w:val="000000"/>
                <w:lang w:eastAsia="ru-RU"/>
              </w:rPr>
            </w:pPr>
            <w:r>
              <w:rPr>
                <w:color w:val="000000"/>
                <w:lang w:eastAsia="ru-RU"/>
              </w:rPr>
              <w:t>2,21</w:t>
            </w:r>
          </w:p>
        </w:tc>
      </w:tr>
      <w:tr w:rsidR="004609E8" w:rsidRPr="00ED6F8A" w:rsidTr="004609E8">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4609E8" w:rsidRPr="006A0C6A" w:rsidRDefault="004609E8" w:rsidP="004609E8">
            <w:pPr>
              <w:suppressAutoHyphens w:val="0"/>
              <w:spacing w:after="0"/>
              <w:jc w:val="left"/>
              <w:rPr>
                <w:color w:val="212529"/>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609E8" w:rsidRDefault="004609E8" w:rsidP="004609E8">
            <w:pPr>
              <w:suppressAutoHyphens w:val="0"/>
              <w:spacing w:after="0"/>
              <w:jc w:val="center"/>
              <w:rPr>
                <w:color w:val="000000"/>
                <w:lang w:eastAsia="ru-RU"/>
              </w:rPr>
            </w:pPr>
            <w:r>
              <w:rPr>
                <w:color w:val="000000"/>
                <w:lang w:eastAsia="ru-RU"/>
              </w:rPr>
              <w:t>1,15</w:t>
            </w:r>
          </w:p>
        </w:tc>
      </w:tr>
      <w:tr w:rsidR="004609E8" w:rsidRPr="00ED6F8A" w:rsidTr="004609E8">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4609E8" w:rsidRDefault="004609E8" w:rsidP="004609E8">
            <w:pPr>
              <w:suppressAutoHyphens w:val="0"/>
              <w:spacing w:after="0"/>
              <w:jc w:val="left"/>
              <w:rPr>
                <w:color w:val="212529"/>
                <w:lang w:eastAsia="ru-RU"/>
              </w:rPr>
            </w:pPr>
            <w:r>
              <w:rPr>
                <w:color w:val="212529"/>
                <w:sz w:val="22"/>
                <w:szCs w:val="22"/>
                <w:lang w:eastAsia="ru-RU"/>
              </w:rP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lang w:eastAsia="ru-RU"/>
              </w:rPr>
              <w:t>по мере необходимости, но не реже 2 раз в год</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609E8" w:rsidRDefault="00BC4F36" w:rsidP="004609E8">
            <w:pPr>
              <w:suppressAutoHyphens w:val="0"/>
              <w:spacing w:after="0"/>
              <w:jc w:val="center"/>
              <w:rPr>
                <w:color w:val="000000"/>
                <w:lang w:eastAsia="ru-RU"/>
              </w:rPr>
            </w:pPr>
            <w:r>
              <w:rPr>
                <w:color w:val="000000"/>
                <w:lang w:eastAsia="ru-RU"/>
              </w:rPr>
              <w:t>6,56</w:t>
            </w:r>
          </w:p>
        </w:tc>
      </w:tr>
      <w:tr w:rsidR="004609E8" w:rsidRPr="00ED6F8A" w:rsidTr="004609E8">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4609E8" w:rsidRDefault="004609E8" w:rsidP="004609E8">
            <w:pPr>
              <w:suppressAutoHyphens w:val="0"/>
              <w:spacing w:after="0"/>
              <w:jc w:val="left"/>
              <w:rPr>
                <w:color w:val="212529"/>
                <w:lang w:eastAsia="ru-RU"/>
              </w:rPr>
            </w:pPr>
            <w:r>
              <w:rPr>
                <w:color w:val="212529"/>
                <w:sz w:val="22"/>
                <w:szCs w:val="22"/>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609E8" w:rsidRDefault="00BC4F36" w:rsidP="004609E8">
            <w:pPr>
              <w:suppressAutoHyphens w:val="0"/>
              <w:spacing w:after="0"/>
              <w:jc w:val="center"/>
              <w:rPr>
                <w:color w:val="000000"/>
                <w:lang w:eastAsia="ru-RU"/>
              </w:rPr>
            </w:pPr>
            <w:r>
              <w:rPr>
                <w:color w:val="000000"/>
                <w:lang w:eastAsia="ru-RU"/>
              </w:rPr>
              <w:t>1,5</w:t>
            </w:r>
            <w:r w:rsidR="004609E8">
              <w:rPr>
                <w:color w:val="000000"/>
                <w:lang w:eastAsia="ru-RU"/>
              </w:rPr>
              <w:t>0</w:t>
            </w:r>
          </w:p>
        </w:tc>
      </w:tr>
      <w:tr w:rsidR="004609E8" w:rsidRPr="00ED6F8A" w:rsidTr="004609E8">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4609E8" w:rsidRDefault="004609E8" w:rsidP="004609E8">
            <w:pPr>
              <w:suppressAutoHyphens w:val="0"/>
              <w:spacing w:after="0"/>
              <w:jc w:val="left"/>
              <w:rPr>
                <w:color w:val="212529"/>
                <w:lang w:eastAsia="ru-RU"/>
              </w:rPr>
            </w:pPr>
            <w:r>
              <w:rPr>
                <w:color w:val="212529"/>
                <w:sz w:val="22"/>
                <w:szCs w:val="22"/>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lang w:eastAsia="ru-RU"/>
              </w:rPr>
              <w:t>постоянно</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609E8" w:rsidRDefault="004609E8" w:rsidP="004609E8">
            <w:pPr>
              <w:suppressAutoHyphens w:val="0"/>
              <w:spacing w:after="0"/>
              <w:jc w:val="center"/>
              <w:rPr>
                <w:color w:val="000000"/>
                <w:lang w:eastAsia="ru-RU"/>
              </w:rPr>
            </w:pPr>
            <w:r>
              <w:rPr>
                <w:color w:val="000000"/>
                <w:lang w:eastAsia="ru-RU"/>
              </w:rPr>
              <w:t>7,85</w:t>
            </w:r>
          </w:p>
        </w:tc>
      </w:tr>
      <w:tr w:rsidR="004609E8" w:rsidRPr="00ED6F8A" w:rsidTr="004609E8">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4609E8" w:rsidRDefault="004609E8" w:rsidP="004609E8">
            <w:pPr>
              <w:suppressAutoHyphens w:val="0"/>
              <w:spacing w:after="0"/>
              <w:jc w:val="left"/>
              <w:rPr>
                <w:color w:val="212529"/>
                <w:lang w:eastAsia="ru-RU"/>
              </w:rPr>
            </w:pPr>
            <w:r>
              <w:rPr>
                <w:color w:val="212529"/>
                <w:sz w:val="22"/>
                <w:szCs w:val="22"/>
                <w:lang w:eastAsia="ru-RU"/>
              </w:rPr>
              <w:t>Услуги по управлению МКД</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609E8" w:rsidRDefault="004609E8" w:rsidP="004609E8">
            <w:pPr>
              <w:suppressAutoHyphens w:val="0"/>
              <w:spacing w:after="0"/>
              <w:jc w:val="center"/>
              <w:rPr>
                <w:color w:val="000000"/>
                <w:lang w:eastAsia="ru-RU"/>
              </w:rPr>
            </w:pPr>
            <w:r>
              <w:rPr>
                <w:color w:val="000000"/>
                <w:lang w:eastAsia="ru-RU"/>
              </w:rPr>
              <w:t>4,88</w:t>
            </w:r>
          </w:p>
        </w:tc>
      </w:tr>
      <w:tr w:rsidR="004609E8" w:rsidRPr="00ED6F8A" w:rsidTr="004609E8">
        <w:trPr>
          <w:trHeight w:val="651"/>
        </w:trPr>
        <w:tc>
          <w:tcPr>
            <w:tcW w:w="85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4609E8" w:rsidRDefault="004609E8" w:rsidP="004609E8">
            <w:pPr>
              <w:suppressAutoHyphens w:val="0"/>
              <w:spacing w:after="0"/>
              <w:jc w:val="center"/>
              <w:rPr>
                <w:color w:val="000000"/>
                <w:lang w:eastAsia="ru-RU"/>
              </w:rPr>
            </w:pPr>
            <w:r>
              <w:rPr>
                <w:color w:val="000000"/>
                <w:lang w:eastAsia="ru-RU"/>
              </w:rPr>
              <w:t>Итого тариф по дому:</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4609E8" w:rsidRDefault="00164733" w:rsidP="004609E8">
            <w:pPr>
              <w:suppressAutoHyphens w:val="0"/>
              <w:spacing w:after="0"/>
              <w:jc w:val="center"/>
              <w:rPr>
                <w:color w:val="000000"/>
                <w:lang w:eastAsia="ru-RU"/>
              </w:rPr>
            </w:pPr>
            <w:r>
              <w:rPr>
                <w:color w:val="000000"/>
                <w:lang w:eastAsia="ru-RU"/>
              </w:rPr>
              <w:t>38,67</w:t>
            </w:r>
          </w:p>
        </w:tc>
      </w:tr>
    </w:tbl>
    <w:p w:rsidR="00F06571" w:rsidRPr="00ED6F8A" w:rsidRDefault="00F06571" w:rsidP="00F06571">
      <w:pPr>
        <w:autoSpaceDE w:val="0"/>
        <w:spacing w:after="0"/>
        <w:ind w:left="284"/>
        <w:contextualSpacing/>
        <w:jc w:val="left"/>
        <w:rPr>
          <w:sz w:val="22"/>
          <w:szCs w:val="22"/>
        </w:rPr>
      </w:pPr>
    </w:p>
    <w:p w:rsidR="00F06571" w:rsidRPr="00ED6F8A" w:rsidRDefault="00F06571" w:rsidP="00F06571">
      <w:pPr>
        <w:autoSpaceDE w:val="0"/>
        <w:spacing w:after="0"/>
        <w:ind w:left="5670"/>
        <w:contextualSpacing/>
        <w:jc w:val="center"/>
        <w:rPr>
          <w:b/>
          <w:sz w:val="22"/>
          <w:szCs w:val="22"/>
        </w:rPr>
      </w:pPr>
    </w:p>
    <w:p w:rsidR="00F06571" w:rsidRDefault="00F06571" w:rsidP="00F06571">
      <w:pPr>
        <w:suppressAutoHyphens w:val="0"/>
        <w:spacing w:after="0"/>
        <w:jc w:val="left"/>
        <w:rPr>
          <w:b/>
          <w:sz w:val="22"/>
          <w:szCs w:val="22"/>
        </w:rPr>
      </w:pPr>
      <w:r>
        <w:rPr>
          <w:b/>
          <w:sz w:val="22"/>
          <w:szCs w:val="22"/>
        </w:rPr>
        <w:br w:type="page"/>
      </w:r>
    </w:p>
    <w:p w:rsidR="00F06571" w:rsidRDefault="00F06571" w:rsidP="00F06571">
      <w:pPr>
        <w:suppressAutoHyphens w:val="0"/>
        <w:spacing w:after="0"/>
        <w:jc w:val="left"/>
        <w:rPr>
          <w:b/>
          <w:sz w:val="22"/>
          <w:szCs w:val="22"/>
        </w:rPr>
      </w:pPr>
    </w:p>
    <w:p w:rsidR="00163B2F" w:rsidRDefault="00163B2F">
      <w:pPr>
        <w:suppressAutoHyphens w:val="0"/>
        <w:spacing w:after="0"/>
        <w:jc w:val="left"/>
        <w:rPr>
          <w:b/>
          <w:sz w:val="22"/>
          <w:szCs w:val="22"/>
        </w:rPr>
      </w:pPr>
    </w:p>
    <w:p w:rsidR="00F06571" w:rsidRPr="00ED6F8A" w:rsidRDefault="00F06571" w:rsidP="00F06571">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2)</w:t>
      </w:r>
    </w:p>
    <w:p w:rsidR="00F06571" w:rsidRPr="00ED6F8A" w:rsidRDefault="00F06571" w:rsidP="00F06571">
      <w:pPr>
        <w:pStyle w:val="a9"/>
        <w:jc w:val="right"/>
        <w:rPr>
          <w:sz w:val="22"/>
          <w:szCs w:val="22"/>
        </w:rPr>
      </w:pPr>
      <w:r w:rsidRPr="00ED6F8A">
        <w:rPr>
          <w:sz w:val="22"/>
          <w:szCs w:val="22"/>
        </w:rPr>
        <w:t>к договору управления</w:t>
      </w:r>
    </w:p>
    <w:p w:rsidR="00F06571" w:rsidRPr="00ED6F8A" w:rsidRDefault="00F06571" w:rsidP="00F06571">
      <w:pPr>
        <w:pStyle w:val="a9"/>
        <w:jc w:val="right"/>
        <w:rPr>
          <w:sz w:val="22"/>
          <w:szCs w:val="22"/>
        </w:rPr>
      </w:pPr>
      <w:r w:rsidRPr="00ED6F8A">
        <w:rPr>
          <w:sz w:val="22"/>
          <w:szCs w:val="22"/>
        </w:rPr>
        <w:t>многоквартирными домами</w:t>
      </w:r>
    </w:p>
    <w:p w:rsidR="00F06571" w:rsidRPr="00ED6F8A" w:rsidRDefault="00F06571" w:rsidP="00F06571">
      <w:pPr>
        <w:pStyle w:val="a9"/>
        <w:jc w:val="right"/>
        <w:rPr>
          <w:sz w:val="22"/>
          <w:szCs w:val="22"/>
        </w:rPr>
      </w:pPr>
      <w:r w:rsidRPr="00ED6F8A">
        <w:rPr>
          <w:sz w:val="22"/>
          <w:szCs w:val="22"/>
        </w:rPr>
        <w:t xml:space="preserve">от «___» __________ </w:t>
      </w:r>
      <w:r w:rsidR="003E0E17">
        <w:rPr>
          <w:sz w:val="22"/>
          <w:szCs w:val="22"/>
        </w:rPr>
        <w:t>2026</w:t>
      </w:r>
      <w:r w:rsidRPr="00ED6F8A">
        <w:rPr>
          <w:sz w:val="22"/>
          <w:szCs w:val="22"/>
        </w:rPr>
        <w:t xml:space="preserve"> г</w:t>
      </w:r>
    </w:p>
    <w:p w:rsidR="00F06571" w:rsidRPr="00ED6F8A" w:rsidRDefault="00F06571" w:rsidP="00F06571">
      <w:pPr>
        <w:widowControl w:val="0"/>
        <w:suppressAutoHyphens w:val="0"/>
        <w:spacing w:after="0" w:line="304" w:lineRule="auto"/>
        <w:jc w:val="center"/>
        <w:rPr>
          <w:b/>
          <w:bCs/>
          <w:sz w:val="22"/>
          <w:szCs w:val="22"/>
          <w:lang w:eastAsia="ru-RU"/>
        </w:rPr>
      </w:pPr>
    </w:p>
    <w:p w:rsidR="00F06571" w:rsidRDefault="00F06571" w:rsidP="00F06571">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r w:rsidR="00276D82">
        <w:rPr>
          <w:b/>
          <w:bCs/>
          <w:sz w:val="22"/>
          <w:szCs w:val="22"/>
          <w:lang w:eastAsia="ru-RU"/>
        </w:rPr>
        <w:t>Котласский муниципальный округ</w:t>
      </w:r>
      <w:r w:rsidRPr="00ED6F8A">
        <w:rPr>
          <w:b/>
          <w:bCs/>
          <w:sz w:val="22"/>
          <w:szCs w:val="22"/>
          <w:lang w:eastAsia="ru-RU"/>
        </w:rPr>
        <w:t xml:space="preserve">,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sidR="00CA1B66">
        <w:rPr>
          <w:b/>
          <w:bCs/>
          <w:sz w:val="22"/>
          <w:szCs w:val="22"/>
          <w:lang w:eastAsia="ru-RU"/>
        </w:rPr>
        <w:t>Механизаторов, д. 7</w:t>
      </w:r>
    </w:p>
    <w:tbl>
      <w:tblPr>
        <w:tblW w:w="9776" w:type="dxa"/>
        <w:tblInd w:w="113" w:type="dxa"/>
        <w:tblLook w:val="04A0" w:firstRow="1" w:lastRow="0" w:firstColumn="1" w:lastColumn="0" w:noHBand="0" w:noVBand="1"/>
      </w:tblPr>
      <w:tblGrid>
        <w:gridCol w:w="760"/>
        <w:gridCol w:w="3821"/>
        <w:gridCol w:w="2355"/>
        <w:gridCol w:w="1564"/>
        <w:gridCol w:w="1276"/>
      </w:tblGrid>
      <w:tr w:rsidR="00A6356F" w:rsidRPr="00ED6F8A" w:rsidTr="00AE1EE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A6356F" w:rsidRPr="00ED6F8A" w:rsidRDefault="00A6356F" w:rsidP="00AE1EE5">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AE1EE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AE1EE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AE1EE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AE1EE5">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A6356F" w:rsidRPr="00ED6F8A" w:rsidTr="00AE1EE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A6356F" w:rsidRPr="00ED6F8A" w:rsidRDefault="00A6356F" w:rsidP="00AE1EE5">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AE1EE5">
            <w:pPr>
              <w:suppressAutoHyphens w:val="0"/>
              <w:spacing w:after="0"/>
              <w:jc w:val="left"/>
              <w:rPr>
                <w:color w:val="000000"/>
                <w:lang w:eastAsia="ru-RU"/>
              </w:rPr>
            </w:pPr>
            <w:r w:rsidRPr="00931782">
              <w:rPr>
                <w:color w:val="000000"/>
                <w:sz w:val="22"/>
                <w:szCs w:val="22"/>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AE1EE5">
            <w:pPr>
              <w:suppressAutoHyphens w:val="0"/>
              <w:spacing w:after="0"/>
              <w:jc w:val="center"/>
              <w:rPr>
                <w:color w:val="000000"/>
                <w:lang w:eastAsia="ru-RU"/>
              </w:rPr>
            </w:pPr>
            <w:r>
              <w:rPr>
                <w:color w:val="000000"/>
                <w:sz w:val="22"/>
                <w:szCs w:val="22"/>
                <w:lang w:eastAsia="ru-RU"/>
              </w:rPr>
              <w:t>26</w:t>
            </w:r>
          </w:p>
        </w:tc>
        <w:tc>
          <w:tcPr>
            <w:tcW w:w="1564"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AE1E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A6356F">
            <w:pPr>
              <w:suppressAutoHyphens w:val="0"/>
              <w:spacing w:after="0"/>
              <w:jc w:val="center"/>
              <w:rPr>
                <w:color w:val="000000"/>
                <w:lang w:eastAsia="ru-RU"/>
              </w:rPr>
            </w:pPr>
            <w:r>
              <w:rPr>
                <w:color w:val="000000"/>
                <w:lang w:eastAsia="ru-RU"/>
              </w:rPr>
              <w:t>2,00</w:t>
            </w:r>
          </w:p>
        </w:tc>
      </w:tr>
      <w:tr w:rsidR="00A6356F" w:rsidRPr="00ED6F8A" w:rsidTr="00AE1EE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A6356F" w:rsidRPr="00ED6F8A" w:rsidRDefault="00A6356F" w:rsidP="00AE1EE5">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A6356F" w:rsidRPr="00931782" w:rsidRDefault="00A6356F" w:rsidP="00AE1EE5">
            <w:pPr>
              <w:suppressAutoHyphens w:val="0"/>
              <w:spacing w:after="0"/>
              <w:jc w:val="left"/>
              <w:rPr>
                <w:color w:val="000000"/>
                <w:lang w:eastAsia="ru-RU"/>
              </w:rPr>
            </w:pPr>
            <w:r>
              <w:rPr>
                <w:color w:val="000000"/>
                <w:sz w:val="22"/>
                <w:szCs w:val="22"/>
                <w:lang w:eastAsia="ru-RU"/>
              </w:rPr>
              <w:t>Уборка контейнерной площадки</w:t>
            </w:r>
          </w:p>
        </w:tc>
        <w:tc>
          <w:tcPr>
            <w:tcW w:w="2355" w:type="dxa"/>
            <w:tcBorders>
              <w:top w:val="single" w:sz="4" w:space="0" w:color="auto"/>
              <w:left w:val="nil"/>
              <w:bottom w:val="single" w:sz="4" w:space="0" w:color="auto"/>
              <w:right w:val="single" w:sz="4" w:space="0" w:color="auto"/>
            </w:tcBorders>
            <w:shd w:val="clear" w:color="auto" w:fill="auto"/>
            <w:vAlign w:val="center"/>
          </w:tcPr>
          <w:p w:rsidR="00A6356F" w:rsidRDefault="00A6356F" w:rsidP="00AE1EE5">
            <w:pPr>
              <w:suppressAutoHyphens w:val="0"/>
              <w:spacing w:after="0"/>
              <w:jc w:val="center"/>
              <w:rPr>
                <w:color w:val="000000"/>
                <w:lang w:eastAsia="ru-RU"/>
              </w:rPr>
            </w:pPr>
            <w:r>
              <w:rPr>
                <w:color w:val="000000"/>
                <w:sz w:val="22"/>
                <w:szCs w:val="22"/>
                <w:lang w:eastAsia="ru-RU"/>
              </w:rPr>
              <w:t>104</w:t>
            </w:r>
          </w:p>
        </w:tc>
        <w:tc>
          <w:tcPr>
            <w:tcW w:w="1564" w:type="dxa"/>
            <w:tcBorders>
              <w:top w:val="single" w:sz="4" w:space="0" w:color="auto"/>
              <w:left w:val="nil"/>
              <w:bottom w:val="single" w:sz="4" w:space="0" w:color="auto"/>
              <w:right w:val="single" w:sz="4" w:space="0" w:color="auto"/>
            </w:tcBorders>
            <w:shd w:val="clear" w:color="auto" w:fill="auto"/>
            <w:vAlign w:val="center"/>
          </w:tcPr>
          <w:p w:rsidR="00A6356F" w:rsidRDefault="00A6356F" w:rsidP="00AE1E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AE1EE5">
            <w:pPr>
              <w:suppressAutoHyphens w:val="0"/>
              <w:spacing w:after="0"/>
              <w:jc w:val="center"/>
              <w:rPr>
                <w:color w:val="000000"/>
                <w:lang w:eastAsia="ru-RU"/>
              </w:rPr>
            </w:pPr>
            <w:r>
              <w:rPr>
                <w:color w:val="000000"/>
                <w:lang w:eastAsia="ru-RU"/>
              </w:rPr>
              <w:t>3,13</w:t>
            </w:r>
          </w:p>
        </w:tc>
      </w:tr>
      <w:tr w:rsidR="00A6356F" w:rsidRPr="00ED6F8A" w:rsidTr="00AE1EE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A6356F" w:rsidRPr="00ED6F8A" w:rsidRDefault="00A6356F" w:rsidP="00AE1EE5">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AE1EE5">
            <w:pPr>
              <w:suppressAutoHyphens w:val="0"/>
              <w:spacing w:after="0"/>
              <w:jc w:val="left"/>
              <w:rPr>
                <w:color w:val="000000"/>
                <w:lang w:eastAsia="ru-RU"/>
              </w:rPr>
            </w:pPr>
            <w:r w:rsidRPr="00931782">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AE1EE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AE1EE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AE1EE5">
            <w:pPr>
              <w:suppressAutoHyphens w:val="0"/>
              <w:spacing w:after="0"/>
              <w:jc w:val="center"/>
              <w:rPr>
                <w:color w:val="000000"/>
                <w:lang w:eastAsia="ru-RU"/>
              </w:rPr>
            </w:pPr>
            <w:r>
              <w:rPr>
                <w:color w:val="000000"/>
                <w:lang w:eastAsia="ru-RU"/>
              </w:rPr>
              <w:t>1,60</w:t>
            </w:r>
          </w:p>
        </w:tc>
      </w:tr>
      <w:tr w:rsidR="00A6356F" w:rsidRPr="00ED6F8A" w:rsidTr="00AE1EE5">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356F" w:rsidRPr="00ED6F8A" w:rsidRDefault="00A6356F" w:rsidP="00AE1EE5">
            <w:pPr>
              <w:suppressAutoHyphens w:val="0"/>
              <w:spacing w:after="0"/>
              <w:jc w:val="left"/>
              <w:rPr>
                <w:color w:val="000000"/>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AE1EE5">
            <w:pPr>
              <w:suppressAutoHyphens w:val="0"/>
              <w:spacing w:after="0"/>
              <w:jc w:val="left"/>
              <w:rPr>
                <w:color w:val="212529"/>
                <w:lang w:eastAsia="ru-RU"/>
              </w:rPr>
            </w:pPr>
            <w:r w:rsidRPr="00406D87">
              <w:rPr>
                <w:color w:val="212529"/>
                <w:sz w:val="22"/>
                <w:szCs w:val="22"/>
                <w:lang w:eastAsia="ru-RU"/>
              </w:rPr>
              <w:t xml:space="preserve">Ремонт, регулировка, промывка, испытание, </w:t>
            </w:r>
            <w:proofErr w:type="spellStart"/>
            <w:r w:rsidRPr="00406D87">
              <w:rPr>
                <w:color w:val="212529"/>
                <w:sz w:val="22"/>
                <w:szCs w:val="22"/>
                <w:lang w:eastAsia="ru-RU"/>
              </w:rPr>
              <w:t>расконсервация</w:t>
            </w:r>
            <w:proofErr w:type="spellEnd"/>
            <w:r w:rsidRPr="00406D87">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6356F" w:rsidRPr="00ED6F8A" w:rsidRDefault="00A6356F" w:rsidP="00AE1EE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A6356F" w:rsidRPr="00ED6F8A" w:rsidRDefault="00A6356F" w:rsidP="00AE1E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6356F" w:rsidRPr="00ED6F8A" w:rsidRDefault="00A6356F" w:rsidP="00AE1EE5">
            <w:pPr>
              <w:suppressAutoHyphens w:val="0"/>
              <w:spacing w:after="0"/>
              <w:jc w:val="center"/>
              <w:rPr>
                <w:color w:val="000000"/>
                <w:lang w:eastAsia="ru-RU"/>
              </w:rPr>
            </w:pPr>
            <w:r>
              <w:rPr>
                <w:color w:val="000000"/>
                <w:lang w:eastAsia="ru-RU"/>
              </w:rPr>
              <w:t>4,79</w:t>
            </w:r>
          </w:p>
        </w:tc>
      </w:tr>
      <w:tr w:rsidR="00A6356F" w:rsidRPr="00ED6F8A" w:rsidTr="00AE1EE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A6356F" w:rsidRPr="00ED6F8A" w:rsidRDefault="00A6356F" w:rsidP="00AE1EE5">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A6356F" w:rsidRPr="00ED6F8A" w:rsidRDefault="00A6356F" w:rsidP="00AE1EE5">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A6356F" w:rsidRPr="00ED6F8A" w:rsidRDefault="00A6356F" w:rsidP="00AE1EE5">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A6356F" w:rsidRPr="00ED6F8A" w:rsidRDefault="00A6356F" w:rsidP="00AE1E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A6356F" w:rsidRPr="00ED6F8A" w:rsidRDefault="00A6356F" w:rsidP="00AE1EE5">
            <w:pPr>
              <w:suppressAutoHyphens w:val="0"/>
              <w:spacing w:after="0"/>
              <w:jc w:val="center"/>
              <w:rPr>
                <w:color w:val="000000"/>
                <w:lang w:eastAsia="ru-RU"/>
              </w:rPr>
            </w:pPr>
            <w:r>
              <w:rPr>
                <w:color w:val="000000"/>
                <w:lang w:eastAsia="ru-RU"/>
              </w:rPr>
              <w:t>0,67</w:t>
            </w:r>
          </w:p>
        </w:tc>
      </w:tr>
      <w:tr w:rsidR="00A6356F" w:rsidRPr="00ED6F8A" w:rsidTr="00AE1EE5">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A6356F" w:rsidRPr="00ED6F8A" w:rsidRDefault="00A6356F" w:rsidP="00AE1EE5">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A6356F" w:rsidRPr="00ED6F8A" w:rsidRDefault="00A6356F" w:rsidP="00AE1EE5">
            <w:pPr>
              <w:suppressAutoHyphens w:val="0"/>
              <w:spacing w:after="0"/>
              <w:jc w:val="left"/>
              <w:rPr>
                <w:color w:val="212529"/>
                <w:lang w:eastAsia="ru-RU"/>
              </w:rPr>
            </w:pPr>
            <w:r w:rsidRPr="00406D87">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A6356F" w:rsidRPr="00ED6F8A" w:rsidRDefault="00A6356F" w:rsidP="00AE1EE5">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A6356F" w:rsidRPr="00ED6F8A" w:rsidRDefault="00A6356F" w:rsidP="00AE1E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A6356F" w:rsidRPr="00ED6F8A" w:rsidRDefault="00A6356F" w:rsidP="00AE1EE5">
            <w:pPr>
              <w:suppressAutoHyphens w:val="0"/>
              <w:spacing w:after="0"/>
              <w:jc w:val="center"/>
              <w:rPr>
                <w:color w:val="000000"/>
                <w:lang w:eastAsia="ru-RU"/>
              </w:rPr>
            </w:pPr>
            <w:r>
              <w:rPr>
                <w:color w:val="000000"/>
                <w:lang w:eastAsia="ru-RU"/>
              </w:rPr>
              <w:t>2,21</w:t>
            </w:r>
          </w:p>
        </w:tc>
      </w:tr>
      <w:tr w:rsidR="00A6356F" w:rsidRPr="00ED6F8A" w:rsidTr="00AE1EE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356F" w:rsidRPr="00ED6F8A" w:rsidRDefault="00A6356F" w:rsidP="00AE1EE5">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A6356F" w:rsidRPr="006A0C6A" w:rsidRDefault="00A6356F" w:rsidP="00AE1EE5">
            <w:pPr>
              <w:suppressAutoHyphens w:val="0"/>
              <w:spacing w:after="0"/>
              <w:jc w:val="left"/>
              <w:rPr>
                <w:color w:val="212529"/>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6356F" w:rsidRDefault="00A6356F" w:rsidP="00AE1EE5">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A6356F" w:rsidRDefault="00A6356F" w:rsidP="00AE1E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6356F" w:rsidRDefault="00A6356F" w:rsidP="00AE1EE5">
            <w:pPr>
              <w:suppressAutoHyphens w:val="0"/>
              <w:spacing w:after="0"/>
              <w:jc w:val="center"/>
              <w:rPr>
                <w:color w:val="000000"/>
                <w:lang w:eastAsia="ru-RU"/>
              </w:rPr>
            </w:pPr>
            <w:r>
              <w:rPr>
                <w:color w:val="000000"/>
                <w:lang w:eastAsia="ru-RU"/>
              </w:rPr>
              <w:t>1,15</w:t>
            </w:r>
          </w:p>
        </w:tc>
      </w:tr>
      <w:tr w:rsidR="00A6356F" w:rsidRPr="00ED6F8A" w:rsidTr="00AE1EE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356F" w:rsidRPr="00ED6F8A" w:rsidRDefault="00A6356F" w:rsidP="00AE1EE5">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A6356F" w:rsidRDefault="00A6356F" w:rsidP="00AE1EE5">
            <w:pPr>
              <w:suppressAutoHyphens w:val="0"/>
              <w:spacing w:after="0"/>
              <w:jc w:val="left"/>
              <w:rPr>
                <w:color w:val="212529"/>
                <w:lang w:eastAsia="ru-RU"/>
              </w:rPr>
            </w:pPr>
            <w:r>
              <w:rPr>
                <w:color w:val="212529"/>
                <w:sz w:val="22"/>
                <w:szCs w:val="22"/>
                <w:lang w:eastAsia="ru-RU"/>
              </w:rP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6356F" w:rsidRDefault="00A6356F" w:rsidP="00AE1EE5">
            <w:pPr>
              <w:suppressAutoHyphens w:val="0"/>
              <w:spacing w:after="0"/>
              <w:jc w:val="center"/>
              <w:rPr>
                <w:color w:val="000000"/>
                <w:lang w:eastAsia="ru-RU"/>
              </w:rPr>
            </w:pPr>
            <w:r>
              <w:rPr>
                <w:color w:val="000000"/>
                <w:lang w:eastAsia="ru-RU"/>
              </w:rPr>
              <w:t>по мере необходимости, но не реже 2 раз в год</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A6356F" w:rsidRDefault="00A6356F" w:rsidP="00AE1EE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6356F" w:rsidRDefault="00A6356F" w:rsidP="00AE1EE5">
            <w:pPr>
              <w:suppressAutoHyphens w:val="0"/>
              <w:spacing w:after="0"/>
              <w:jc w:val="center"/>
              <w:rPr>
                <w:color w:val="000000"/>
                <w:lang w:eastAsia="ru-RU"/>
              </w:rPr>
            </w:pPr>
            <w:r>
              <w:rPr>
                <w:color w:val="000000"/>
                <w:lang w:eastAsia="ru-RU"/>
              </w:rPr>
              <w:t>7,80</w:t>
            </w:r>
          </w:p>
        </w:tc>
      </w:tr>
      <w:tr w:rsidR="00A6356F" w:rsidRPr="00ED6F8A" w:rsidTr="00AE1EE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356F" w:rsidRPr="00ED6F8A" w:rsidRDefault="00A6356F" w:rsidP="00AE1EE5">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A6356F" w:rsidRDefault="00A6356F" w:rsidP="00AE1EE5">
            <w:pPr>
              <w:suppressAutoHyphens w:val="0"/>
              <w:spacing w:after="0"/>
              <w:jc w:val="left"/>
              <w:rPr>
                <w:color w:val="212529"/>
                <w:lang w:eastAsia="ru-RU"/>
              </w:rPr>
            </w:pPr>
            <w:r>
              <w:rPr>
                <w:color w:val="212529"/>
                <w:sz w:val="22"/>
                <w:szCs w:val="22"/>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6356F" w:rsidRDefault="00A6356F" w:rsidP="00AE1EE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A6356F" w:rsidRDefault="00A6356F" w:rsidP="00AE1EE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6356F" w:rsidRDefault="00A6356F" w:rsidP="00AE1EE5">
            <w:pPr>
              <w:suppressAutoHyphens w:val="0"/>
              <w:spacing w:after="0"/>
              <w:jc w:val="center"/>
              <w:rPr>
                <w:color w:val="000000"/>
                <w:lang w:eastAsia="ru-RU"/>
              </w:rPr>
            </w:pPr>
            <w:r>
              <w:rPr>
                <w:color w:val="000000"/>
                <w:lang w:eastAsia="ru-RU"/>
              </w:rPr>
              <w:t>1,50</w:t>
            </w:r>
          </w:p>
        </w:tc>
      </w:tr>
      <w:tr w:rsidR="00A6356F" w:rsidRPr="00ED6F8A" w:rsidTr="00AE1EE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356F" w:rsidRPr="00ED6F8A" w:rsidRDefault="00A6356F" w:rsidP="00AE1EE5">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A6356F" w:rsidRDefault="00A6356F" w:rsidP="00AE1EE5">
            <w:pPr>
              <w:suppressAutoHyphens w:val="0"/>
              <w:spacing w:after="0"/>
              <w:jc w:val="left"/>
              <w:rPr>
                <w:color w:val="212529"/>
                <w:lang w:eastAsia="ru-RU"/>
              </w:rPr>
            </w:pPr>
            <w:r>
              <w:rPr>
                <w:color w:val="212529"/>
                <w:sz w:val="22"/>
                <w:szCs w:val="22"/>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6356F" w:rsidRDefault="00A6356F" w:rsidP="00AE1EE5">
            <w:pPr>
              <w:suppressAutoHyphens w:val="0"/>
              <w:spacing w:after="0"/>
              <w:jc w:val="center"/>
              <w:rPr>
                <w:color w:val="000000"/>
                <w:lang w:eastAsia="ru-RU"/>
              </w:rPr>
            </w:pPr>
            <w:r>
              <w:rPr>
                <w:color w:val="000000"/>
                <w:lang w:eastAsia="ru-RU"/>
              </w:rPr>
              <w:t>постоянно</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A6356F" w:rsidRDefault="00A6356F" w:rsidP="00AE1EE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6356F" w:rsidRDefault="00A6356F" w:rsidP="00AE1EE5">
            <w:pPr>
              <w:suppressAutoHyphens w:val="0"/>
              <w:spacing w:after="0"/>
              <w:jc w:val="center"/>
              <w:rPr>
                <w:color w:val="000000"/>
                <w:lang w:eastAsia="ru-RU"/>
              </w:rPr>
            </w:pPr>
            <w:r>
              <w:rPr>
                <w:color w:val="000000"/>
                <w:lang w:eastAsia="ru-RU"/>
              </w:rPr>
              <w:t>7,85</w:t>
            </w:r>
          </w:p>
        </w:tc>
      </w:tr>
      <w:tr w:rsidR="00A6356F" w:rsidRPr="00ED6F8A" w:rsidTr="00AE1EE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356F" w:rsidRPr="00ED6F8A" w:rsidRDefault="00A6356F" w:rsidP="00AE1EE5">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A6356F" w:rsidRDefault="00A6356F" w:rsidP="00AE1EE5">
            <w:pPr>
              <w:suppressAutoHyphens w:val="0"/>
              <w:spacing w:after="0"/>
              <w:jc w:val="left"/>
              <w:rPr>
                <w:color w:val="212529"/>
                <w:lang w:eastAsia="ru-RU"/>
              </w:rPr>
            </w:pPr>
            <w:r>
              <w:rPr>
                <w:color w:val="212529"/>
                <w:sz w:val="22"/>
                <w:szCs w:val="22"/>
                <w:lang w:eastAsia="ru-RU"/>
              </w:rPr>
              <w:t>Услуги по управлению МКД</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6356F" w:rsidRDefault="00A6356F" w:rsidP="00AE1EE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A6356F" w:rsidRDefault="00A6356F" w:rsidP="00AE1EE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6356F" w:rsidRDefault="00A6356F" w:rsidP="00AE1EE5">
            <w:pPr>
              <w:suppressAutoHyphens w:val="0"/>
              <w:spacing w:after="0"/>
              <w:jc w:val="center"/>
              <w:rPr>
                <w:color w:val="000000"/>
                <w:lang w:eastAsia="ru-RU"/>
              </w:rPr>
            </w:pPr>
            <w:r>
              <w:rPr>
                <w:color w:val="000000"/>
                <w:lang w:eastAsia="ru-RU"/>
              </w:rPr>
              <w:t>4,88</w:t>
            </w:r>
          </w:p>
        </w:tc>
      </w:tr>
      <w:tr w:rsidR="00A6356F" w:rsidRPr="00ED6F8A" w:rsidTr="00AE1EE5">
        <w:trPr>
          <w:trHeight w:val="651"/>
        </w:trPr>
        <w:tc>
          <w:tcPr>
            <w:tcW w:w="85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A6356F" w:rsidRDefault="00A6356F" w:rsidP="00AE1EE5">
            <w:pPr>
              <w:suppressAutoHyphens w:val="0"/>
              <w:spacing w:after="0"/>
              <w:jc w:val="center"/>
              <w:rPr>
                <w:color w:val="000000"/>
                <w:lang w:eastAsia="ru-RU"/>
              </w:rPr>
            </w:pPr>
            <w:r>
              <w:rPr>
                <w:color w:val="000000"/>
                <w:lang w:eastAsia="ru-RU"/>
              </w:rPr>
              <w:t>Итого тариф по дому:</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A6356F" w:rsidRDefault="0041351B" w:rsidP="00AE1EE5">
            <w:pPr>
              <w:suppressAutoHyphens w:val="0"/>
              <w:spacing w:after="0"/>
              <w:jc w:val="center"/>
              <w:rPr>
                <w:color w:val="000000"/>
                <w:lang w:eastAsia="ru-RU"/>
              </w:rPr>
            </w:pPr>
            <w:r>
              <w:rPr>
                <w:color w:val="000000"/>
                <w:lang w:eastAsia="ru-RU"/>
              </w:rPr>
              <w:t>37,58</w:t>
            </w:r>
          </w:p>
        </w:tc>
      </w:tr>
    </w:tbl>
    <w:p w:rsidR="00CA1B66" w:rsidRPr="00ED6F8A" w:rsidRDefault="00CA1B66" w:rsidP="00F06571">
      <w:pPr>
        <w:widowControl w:val="0"/>
        <w:suppressAutoHyphens w:val="0"/>
        <w:spacing w:after="0" w:line="304" w:lineRule="auto"/>
        <w:jc w:val="center"/>
        <w:rPr>
          <w:b/>
          <w:bCs/>
          <w:sz w:val="22"/>
          <w:szCs w:val="22"/>
          <w:lang w:eastAsia="ru-RU"/>
        </w:rPr>
      </w:pPr>
    </w:p>
    <w:p w:rsidR="00F06571" w:rsidRDefault="00F06571" w:rsidP="00F06571">
      <w:pPr>
        <w:autoSpaceDE w:val="0"/>
        <w:spacing w:after="0"/>
        <w:ind w:left="284"/>
        <w:contextualSpacing/>
        <w:jc w:val="left"/>
        <w:rPr>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207973" w:rsidRDefault="00207973">
      <w:pPr>
        <w:suppressAutoHyphens w:val="0"/>
        <w:spacing w:after="0"/>
        <w:jc w:val="left"/>
        <w:rPr>
          <w:sz w:val="22"/>
          <w:szCs w:val="22"/>
          <w:lang w:eastAsia="ru-RU"/>
        </w:rPr>
      </w:pPr>
      <w:r>
        <w:rPr>
          <w:sz w:val="22"/>
          <w:szCs w:val="22"/>
        </w:rPr>
        <w:br w:type="page"/>
      </w:r>
    </w:p>
    <w:p w:rsidR="00207973" w:rsidRDefault="00207973" w:rsidP="00207973">
      <w:pPr>
        <w:widowControl w:val="0"/>
        <w:suppressAutoHyphens w:val="0"/>
        <w:spacing w:after="0" w:line="304" w:lineRule="auto"/>
        <w:jc w:val="center"/>
        <w:rPr>
          <w:b/>
          <w:bCs/>
          <w:sz w:val="22"/>
          <w:szCs w:val="22"/>
          <w:lang w:eastAsia="ru-RU"/>
        </w:rPr>
      </w:pPr>
      <w:r w:rsidRPr="00ED6F8A">
        <w:rPr>
          <w:b/>
          <w:bCs/>
          <w:sz w:val="22"/>
          <w:szCs w:val="22"/>
          <w:lang w:eastAsia="ru-RU"/>
        </w:rPr>
        <w:lastRenderedPageBreak/>
        <w:t xml:space="preserve">Перечень обязательных работ и услуг по содержанию и ремонту общего имущества собственников помещений в многоквартирном доме по адресу: </w:t>
      </w:r>
      <w:proofErr w:type="gramStart"/>
      <w:r w:rsidRPr="00ED6F8A">
        <w:rPr>
          <w:b/>
          <w:bCs/>
          <w:sz w:val="22"/>
          <w:szCs w:val="22"/>
          <w:lang w:eastAsia="ru-RU"/>
        </w:rPr>
        <w:t>Российская Федерация, Архангельская обл</w:t>
      </w:r>
      <w:r>
        <w:rPr>
          <w:b/>
          <w:bCs/>
          <w:sz w:val="22"/>
          <w:szCs w:val="22"/>
          <w:lang w:eastAsia="ru-RU"/>
        </w:rPr>
        <w:t>., Котласский муниципальный округ</w:t>
      </w:r>
      <w:r w:rsidRPr="00ED6F8A">
        <w:rPr>
          <w:b/>
          <w:bCs/>
          <w:sz w:val="22"/>
          <w:szCs w:val="22"/>
          <w:lang w:eastAsia="ru-RU"/>
        </w:rPr>
        <w:t xml:space="preserve">,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Pr>
          <w:b/>
          <w:bCs/>
          <w:sz w:val="22"/>
          <w:szCs w:val="22"/>
          <w:lang w:eastAsia="ru-RU"/>
        </w:rPr>
        <w:t>Механизаторов, д. 7, к. 1</w:t>
      </w:r>
      <w:proofErr w:type="gramEnd"/>
    </w:p>
    <w:p w:rsidR="00207973" w:rsidRPr="00ED6F8A" w:rsidRDefault="00207973" w:rsidP="00207973">
      <w:pPr>
        <w:widowControl w:val="0"/>
        <w:suppressAutoHyphens w:val="0"/>
        <w:spacing w:after="0" w:line="304" w:lineRule="auto"/>
        <w:jc w:val="center"/>
        <w:rPr>
          <w:b/>
          <w:bCs/>
          <w:sz w:val="22"/>
          <w:szCs w:val="22"/>
          <w:lang w:eastAsia="ru-RU"/>
        </w:rPr>
      </w:pPr>
    </w:p>
    <w:tbl>
      <w:tblPr>
        <w:tblW w:w="9776" w:type="dxa"/>
        <w:tblInd w:w="113" w:type="dxa"/>
        <w:tblLook w:val="04A0" w:firstRow="1" w:lastRow="0" w:firstColumn="1" w:lastColumn="0" w:noHBand="0" w:noVBand="1"/>
      </w:tblPr>
      <w:tblGrid>
        <w:gridCol w:w="760"/>
        <w:gridCol w:w="3821"/>
        <w:gridCol w:w="2355"/>
        <w:gridCol w:w="1564"/>
        <w:gridCol w:w="1276"/>
      </w:tblGrid>
      <w:tr w:rsidR="00A6356F" w:rsidRPr="00ED6F8A" w:rsidTr="00AE1EE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A6356F" w:rsidRPr="00ED6F8A" w:rsidRDefault="00A6356F" w:rsidP="00AE1EE5">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AE1EE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AE1EE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AE1EE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AE1EE5">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A6356F" w:rsidRPr="00ED6F8A" w:rsidTr="00AE1EE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A6356F" w:rsidRPr="00ED6F8A" w:rsidRDefault="00A6356F" w:rsidP="00AE1EE5">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AE1EE5">
            <w:pPr>
              <w:suppressAutoHyphens w:val="0"/>
              <w:spacing w:after="0"/>
              <w:jc w:val="left"/>
              <w:rPr>
                <w:color w:val="000000"/>
                <w:lang w:eastAsia="ru-RU"/>
              </w:rPr>
            </w:pPr>
            <w:r w:rsidRPr="00931782">
              <w:rPr>
                <w:color w:val="000000"/>
                <w:sz w:val="22"/>
                <w:szCs w:val="22"/>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AE1EE5">
            <w:pPr>
              <w:suppressAutoHyphens w:val="0"/>
              <w:spacing w:after="0"/>
              <w:jc w:val="center"/>
              <w:rPr>
                <w:color w:val="000000"/>
                <w:lang w:eastAsia="ru-RU"/>
              </w:rPr>
            </w:pPr>
            <w:r>
              <w:rPr>
                <w:color w:val="000000"/>
                <w:sz w:val="22"/>
                <w:szCs w:val="22"/>
                <w:lang w:eastAsia="ru-RU"/>
              </w:rPr>
              <w:t>26</w:t>
            </w:r>
          </w:p>
        </w:tc>
        <w:tc>
          <w:tcPr>
            <w:tcW w:w="1564"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AE1E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AE1EE5">
            <w:pPr>
              <w:suppressAutoHyphens w:val="0"/>
              <w:spacing w:after="0"/>
              <w:jc w:val="center"/>
              <w:rPr>
                <w:color w:val="000000"/>
                <w:lang w:eastAsia="ru-RU"/>
              </w:rPr>
            </w:pPr>
            <w:r>
              <w:rPr>
                <w:color w:val="000000"/>
                <w:lang w:eastAsia="ru-RU"/>
              </w:rPr>
              <w:t>2,00</w:t>
            </w:r>
          </w:p>
        </w:tc>
      </w:tr>
      <w:tr w:rsidR="00A6356F" w:rsidRPr="00ED6F8A" w:rsidTr="00AE1EE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A6356F" w:rsidRPr="00ED6F8A" w:rsidRDefault="00A6356F" w:rsidP="00AE1EE5">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A6356F" w:rsidRPr="00931782" w:rsidRDefault="00A6356F" w:rsidP="00AE1EE5">
            <w:pPr>
              <w:suppressAutoHyphens w:val="0"/>
              <w:spacing w:after="0"/>
              <w:jc w:val="left"/>
              <w:rPr>
                <w:color w:val="000000"/>
                <w:lang w:eastAsia="ru-RU"/>
              </w:rPr>
            </w:pPr>
            <w:r>
              <w:rPr>
                <w:color w:val="000000"/>
                <w:sz w:val="22"/>
                <w:szCs w:val="22"/>
                <w:lang w:eastAsia="ru-RU"/>
              </w:rPr>
              <w:t>Уборка контейнерной площадки</w:t>
            </w:r>
          </w:p>
        </w:tc>
        <w:tc>
          <w:tcPr>
            <w:tcW w:w="2355" w:type="dxa"/>
            <w:tcBorders>
              <w:top w:val="single" w:sz="4" w:space="0" w:color="auto"/>
              <w:left w:val="nil"/>
              <w:bottom w:val="single" w:sz="4" w:space="0" w:color="auto"/>
              <w:right w:val="single" w:sz="4" w:space="0" w:color="auto"/>
            </w:tcBorders>
            <w:shd w:val="clear" w:color="auto" w:fill="auto"/>
            <w:vAlign w:val="center"/>
          </w:tcPr>
          <w:p w:rsidR="00A6356F" w:rsidRDefault="00A6356F" w:rsidP="00AE1EE5">
            <w:pPr>
              <w:suppressAutoHyphens w:val="0"/>
              <w:spacing w:after="0"/>
              <w:jc w:val="center"/>
              <w:rPr>
                <w:color w:val="000000"/>
                <w:lang w:eastAsia="ru-RU"/>
              </w:rPr>
            </w:pPr>
            <w:r>
              <w:rPr>
                <w:color w:val="000000"/>
                <w:sz w:val="22"/>
                <w:szCs w:val="22"/>
                <w:lang w:eastAsia="ru-RU"/>
              </w:rPr>
              <w:t>104</w:t>
            </w:r>
          </w:p>
        </w:tc>
        <w:tc>
          <w:tcPr>
            <w:tcW w:w="1564" w:type="dxa"/>
            <w:tcBorders>
              <w:top w:val="single" w:sz="4" w:space="0" w:color="auto"/>
              <w:left w:val="nil"/>
              <w:bottom w:val="single" w:sz="4" w:space="0" w:color="auto"/>
              <w:right w:val="single" w:sz="4" w:space="0" w:color="auto"/>
            </w:tcBorders>
            <w:shd w:val="clear" w:color="auto" w:fill="auto"/>
            <w:vAlign w:val="center"/>
          </w:tcPr>
          <w:p w:rsidR="00A6356F" w:rsidRDefault="00A6356F" w:rsidP="00AE1E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AE1EE5">
            <w:pPr>
              <w:suppressAutoHyphens w:val="0"/>
              <w:spacing w:after="0"/>
              <w:jc w:val="center"/>
              <w:rPr>
                <w:color w:val="000000"/>
                <w:lang w:eastAsia="ru-RU"/>
              </w:rPr>
            </w:pPr>
            <w:r>
              <w:rPr>
                <w:color w:val="000000"/>
                <w:lang w:eastAsia="ru-RU"/>
              </w:rPr>
              <w:t>3,13</w:t>
            </w:r>
          </w:p>
        </w:tc>
      </w:tr>
      <w:tr w:rsidR="00A6356F" w:rsidRPr="00ED6F8A" w:rsidTr="00AE1EE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A6356F" w:rsidRPr="00ED6F8A" w:rsidRDefault="00A6356F" w:rsidP="00AE1EE5">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AE1EE5">
            <w:pPr>
              <w:suppressAutoHyphens w:val="0"/>
              <w:spacing w:after="0"/>
              <w:jc w:val="left"/>
              <w:rPr>
                <w:color w:val="000000"/>
                <w:lang w:eastAsia="ru-RU"/>
              </w:rPr>
            </w:pPr>
            <w:r w:rsidRPr="00931782">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AE1EE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AE1EE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AE1EE5">
            <w:pPr>
              <w:suppressAutoHyphens w:val="0"/>
              <w:spacing w:after="0"/>
              <w:jc w:val="center"/>
              <w:rPr>
                <w:color w:val="000000"/>
                <w:lang w:eastAsia="ru-RU"/>
              </w:rPr>
            </w:pPr>
            <w:r>
              <w:rPr>
                <w:color w:val="000000"/>
                <w:lang w:eastAsia="ru-RU"/>
              </w:rPr>
              <w:t>1,60</w:t>
            </w:r>
          </w:p>
        </w:tc>
      </w:tr>
      <w:tr w:rsidR="00A6356F" w:rsidRPr="00ED6F8A" w:rsidTr="00AE1EE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A6356F" w:rsidRPr="00ED6F8A" w:rsidRDefault="00A6356F" w:rsidP="00AE1EE5">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A6356F" w:rsidRPr="00ED6F8A" w:rsidRDefault="00A6356F" w:rsidP="00AE1EE5">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A6356F" w:rsidRPr="00ED6F8A" w:rsidRDefault="00A6356F" w:rsidP="00AE1EE5">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A6356F" w:rsidRPr="00ED6F8A" w:rsidRDefault="00A6356F" w:rsidP="00AE1E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A6356F" w:rsidRPr="00ED6F8A" w:rsidRDefault="00A6356F" w:rsidP="00AE1EE5">
            <w:pPr>
              <w:suppressAutoHyphens w:val="0"/>
              <w:spacing w:after="0"/>
              <w:jc w:val="center"/>
              <w:rPr>
                <w:color w:val="000000"/>
                <w:lang w:eastAsia="ru-RU"/>
              </w:rPr>
            </w:pPr>
            <w:r>
              <w:rPr>
                <w:color w:val="000000"/>
                <w:lang w:eastAsia="ru-RU"/>
              </w:rPr>
              <w:t>2,67</w:t>
            </w:r>
          </w:p>
        </w:tc>
      </w:tr>
      <w:tr w:rsidR="00A6356F" w:rsidRPr="00ED6F8A" w:rsidTr="00AE1EE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356F" w:rsidRPr="00ED6F8A" w:rsidRDefault="00A6356F" w:rsidP="00AE1EE5">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A6356F" w:rsidRPr="006A0C6A" w:rsidRDefault="00A6356F" w:rsidP="00AE1EE5">
            <w:pPr>
              <w:suppressAutoHyphens w:val="0"/>
              <w:spacing w:after="0"/>
              <w:jc w:val="left"/>
              <w:rPr>
                <w:color w:val="212529"/>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6356F" w:rsidRDefault="00A6356F" w:rsidP="00AE1EE5">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A6356F" w:rsidRDefault="00A6356F" w:rsidP="00AE1E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6356F" w:rsidRDefault="00A6356F" w:rsidP="00AE1EE5">
            <w:pPr>
              <w:suppressAutoHyphens w:val="0"/>
              <w:spacing w:after="0"/>
              <w:jc w:val="center"/>
              <w:rPr>
                <w:color w:val="000000"/>
                <w:lang w:eastAsia="ru-RU"/>
              </w:rPr>
            </w:pPr>
            <w:r>
              <w:rPr>
                <w:color w:val="000000"/>
                <w:lang w:eastAsia="ru-RU"/>
              </w:rPr>
              <w:t>1,15</w:t>
            </w:r>
          </w:p>
        </w:tc>
      </w:tr>
      <w:tr w:rsidR="00A6356F" w:rsidRPr="00ED6F8A" w:rsidTr="00AE1EE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356F" w:rsidRPr="00ED6F8A" w:rsidRDefault="00A6356F" w:rsidP="00AE1EE5">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A6356F" w:rsidRDefault="00A6356F" w:rsidP="00AE1EE5">
            <w:pPr>
              <w:suppressAutoHyphens w:val="0"/>
              <w:spacing w:after="0"/>
              <w:jc w:val="left"/>
              <w:rPr>
                <w:color w:val="212529"/>
                <w:lang w:eastAsia="ru-RU"/>
              </w:rPr>
            </w:pPr>
            <w:r>
              <w:rPr>
                <w:color w:val="212529"/>
                <w:sz w:val="22"/>
                <w:szCs w:val="22"/>
                <w:lang w:eastAsia="ru-RU"/>
              </w:rP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6356F" w:rsidRDefault="00A6356F" w:rsidP="00AE1EE5">
            <w:pPr>
              <w:suppressAutoHyphens w:val="0"/>
              <w:spacing w:after="0"/>
              <w:jc w:val="center"/>
              <w:rPr>
                <w:color w:val="000000"/>
                <w:lang w:eastAsia="ru-RU"/>
              </w:rPr>
            </w:pPr>
            <w:r>
              <w:rPr>
                <w:color w:val="000000"/>
                <w:lang w:eastAsia="ru-RU"/>
              </w:rPr>
              <w:t>по мере необходимости, но не реже 2 раз в год</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A6356F" w:rsidRDefault="00A6356F" w:rsidP="00AE1EE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6356F" w:rsidRDefault="00A6356F" w:rsidP="00DC1300">
            <w:pPr>
              <w:suppressAutoHyphens w:val="0"/>
              <w:spacing w:after="0"/>
              <w:jc w:val="center"/>
              <w:rPr>
                <w:color w:val="000000"/>
                <w:lang w:eastAsia="ru-RU"/>
              </w:rPr>
            </w:pPr>
            <w:r>
              <w:rPr>
                <w:color w:val="000000"/>
                <w:lang w:eastAsia="ru-RU"/>
              </w:rPr>
              <w:t>7,</w:t>
            </w:r>
            <w:r w:rsidR="00DC1300">
              <w:rPr>
                <w:color w:val="000000"/>
                <w:lang w:eastAsia="ru-RU"/>
              </w:rPr>
              <w:t>59</w:t>
            </w:r>
          </w:p>
        </w:tc>
      </w:tr>
      <w:tr w:rsidR="00A6356F" w:rsidRPr="00ED6F8A" w:rsidTr="00AE1EE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356F" w:rsidRPr="00ED6F8A" w:rsidRDefault="00A6356F" w:rsidP="00AE1EE5">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A6356F" w:rsidRDefault="00A6356F" w:rsidP="00AE1EE5">
            <w:pPr>
              <w:suppressAutoHyphens w:val="0"/>
              <w:spacing w:after="0"/>
              <w:jc w:val="left"/>
              <w:rPr>
                <w:color w:val="212529"/>
                <w:lang w:eastAsia="ru-RU"/>
              </w:rPr>
            </w:pPr>
            <w:r>
              <w:rPr>
                <w:color w:val="212529"/>
                <w:sz w:val="22"/>
                <w:szCs w:val="22"/>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6356F" w:rsidRDefault="00A6356F" w:rsidP="00AE1EE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A6356F" w:rsidRDefault="00A6356F" w:rsidP="00AE1EE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6356F" w:rsidRDefault="003E0E17" w:rsidP="00AE1EE5">
            <w:pPr>
              <w:suppressAutoHyphens w:val="0"/>
              <w:spacing w:after="0"/>
              <w:jc w:val="center"/>
              <w:rPr>
                <w:color w:val="000000"/>
                <w:lang w:eastAsia="ru-RU"/>
              </w:rPr>
            </w:pPr>
            <w:r>
              <w:rPr>
                <w:color w:val="000000"/>
                <w:lang w:eastAsia="ru-RU"/>
              </w:rPr>
              <w:t>2,71</w:t>
            </w:r>
          </w:p>
        </w:tc>
      </w:tr>
      <w:tr w:rsidR="00A6356F" w:rsidRPr="00ED6F8A" w:rsidTr="00AE1EE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356F" w:rsidRPr="00ED6F8A" w:rsidRDefault="00A6356F" w:rsidP="00AE1EE5">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A6356F" w:rsidRDefault="00A6356F" w:rsidP="00AE1EE5">
            <w:pPr>
              <w:suppressAutoHyphens w:val="0"/>
              <w:spacing w:after="0"/>
              <w:jc w:val="left"/>
              <w:rPr>
                <w:color w:val="212529"/>
                <w:lang w:eastAsia="ru-RU"/>
              </w:rPr>
            </w:pPr>
            <w:r>
              <w:rPr>
                <w:color w:val="212529"/>
                <w:sz w:val="22"/>
                <w:szCs w:val="22"/>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6356F" w:rsidRDefault="00A6356F" w:rsidP="00AE1EE5">
            <w:pPr>
              <w:suppressAutoHyphens w:val="0"/>
              <w:spacing w:after="0"/>
              <w:jc w:val="center"/>
              <w:rPr>
                <w:color w:val="000000"/>
                <w:lang w:eastAsia="ru-RU"/>
              </w:rPr>
            </w:pPr>
            <w:r>
              <w:rPr>
                <w:color w:val="000000"/>
                <w:lang w:eastAsia="ru-RU"/>
              </w:rPr>
              <w:t>постоянно</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A6356F" w:rsidRDefault="00A6356F" w:rsidP="00AE1EE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6356F" w:rsidRDefault="00A6356F" w:rsidP="00AE1EE5">
            <w:pPr>
              <w:suppressAutoHyphens w:val="0"/>
              <w:spacing w:after="0"/>
              <w:jc w:val="center"/>
              <w:rPr>
                <w:color w:val="000000"/>
                <w:lang w:eastAsia="ru-RU"/>
              </w:rPr>
            </w:pPr>
            <w:r>
              <w:rPr>
                <w:color w:val="000000"/>
                <w:lang w:eastAsia="ru-RU"/>
              </w:rPr>
              <w:t>5,85</w:t>
            </w:r>
          </w:p>
        </w:tc>
      </w:tr>
      <w:tr w:rsidR="00A6356F" w:rsidRPr="00ED6F8A" w:rsidTr="00AE1EE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356F" w:rsidRPr="00ED6F8A" w:rsidRDefault="00A6356F" w:rsidP="00AE1EE5">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A6356F" w:rsidRDefault="00A6356F" w:rsidP="00AE1EE5">
            <w:pPr>
              <w:suppressAutoHyphens w:val="0"/>
              <w:spacing w:after="0"/>
              <w:jc w:val="left"/>
              <w:rPr>
                <w:color w:val="212529"/>
                <w:lang w:eastAsia="ru-RU"/>
              </w:rPr>
            </w:pPr>
            <w:r>
              <w:rPr>
                <w:color w:val="212529"/>
                <w:sz w:val="22"/>
                <w:szCs w:val="22"/>
                <w:lang w:eastAsia="ru-RU"/>
              </w:rPr>
              <w:t>Услуги по управлению МКД</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6356F" w:rsidRDefault="00A6356F" w:rsidP="00AE1EE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A6356F" w:rsidRDefault="00A6356F" w:rsidP="00AE1EE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6356F" w:rsidRDefault="00A6356F" w:rsidP="00AE1EE5">
            <w:pPr>
              <w:suppressAutoHyphens w:val="0"/>
              <w:spacing w:after="0"/>
              <w:jc w:val="center"/>
              <w:rPr>
                <w:color w:val="000000"/>
                <w:lang w:eastAsia="ru-RU"/>
              </w:rPr>
            </w:pPr>
            <w:r>
              <w:rPr>
                <w:color w:val="000000"/>
                <w:lang w:eastAsia="ru-RU"/>
              </w:rPr>
              <w:t>4,88</w:t>
            </w:r>
          </w:p>
        </w:tc>
      </w:tr>
      <w:tr w:rsidR="00A6356F" w:rsidRPr="00ED6F8A" w:rsidTr="00AE1EE5">
        <w:trPr>
          <w:trHeight w:val="651"/>
        </w:trPr>
        <w:tc>
          <w:tcPr>
            <w:tcW w:w="85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A6356F" w:rsidRDefault="00A6356F" w:rsidP="00AE1EE5">
            <w:pPr>
              <w:suppressAutoHyphens w:val="0"/>
              <w:spacing w:after="0"/>
              <w:jc w:val="center"/>
              <w:rPr>
                <w:color w:val="000000"/>
                <w:lang w:eastAsia="ru-RU"/>
              </w:rPr>
            </w:pPr>
            <w:r>
              <w:rPr>
                <w:color w:val="000000"/>
                <w:lang w:eastAsia="ru-RU"/>
              </w:rPr>
              <w:t>Итого тариф по дому:</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A6356F" w:rsidRDefault="00DC1300" w:rsidP="00AE1EE5">
            <w:pPr>
              <w:suppressAutoHyphens w:val="0"/>
              <w:spacing w:after="0"/>
              <w:jc w:val="center"/>
              <w:rPr>
                <w:color w:val="000000"/>
                <w:lang w:eastAsia="ru-RU"/>
              </w:rPr>
            </w:pPr>
            <w:r>
              <w:rPr>
                <w:color w:val="000000"/>
                <w:lang w:eastAsia="ru-RU"/>
              </w:rPr>
              <w:t>31,58</w:t>
            </w:r>
          </w:p>
        </w:tc>
      </w:tr>
    </w:tbl>
    <w:p w:rsidR="00207973" w:rsidRDefault="00207973" w:rsidP="00207973">
      <w:pPr>
        <w:autoSpaceDE w:val="0"/>
        <w:spacing w:after="0"/>
        <w:ind w:left="284"/>
        <w:contextualSpacing/>
        <w:jc w:val="left"/>
        <w:rPr>
          <w:sz w:val="22"/>
          <w:szCs w:val="22"/>
        </w:rPr>
      </w:pPr>
    </w:p>
    <w:p w:rsidR="00207973" w:rsidRDefault="00207973" w:rsidP="00207973">
      <w:pPr>
        <w:pStyle w:val="ConsNormal"/>
        <w:widowControl/>
        <w:ind w:right="0" w:firstLine="540"/>
        <w:jc w:val="right"/>
        <w:rPr>
          <w:rFonts w:ascii="Times New Roman" w:hAnsi="Times New Roman"/>
          <w:sz w:val="22"/>
          <w:szCs w:val="22"/>
        </w:rPr>
      </w:pPr>
    </w:p>
    <w:p w:rsidR="00207973" w:rsidRDefault="00207973" w:rsidP="00207973">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207973" w:rsidRDefault="00207973" w:rsidP="00B350B7">
      <w:pPr>
        <w:pStyle w:val="ConsNormal"/>
        <w:widowControl/>
        <w:ind w:right="0" w:firstLine="540"/>
        <w:jc w:val="right"/>
        <w:rPr>
          <w:rFonts w:ascii="Times New Roman" w:hAnsi="Times New Roman"/>
          <w:sz w:val="22"/>
          <w:szCs w:val="22"/>
        </w:rPr>
      </w:pPr>
    </w:p>
    <w:p w:rsidR="00207973" w:rsidRDefault="00207973" w:rsidP="00B350B7">
      <w:pPr>
        <w:pStyle w:val="ConsNormal"/>
        <w:widowControl/>
        <w:ind w:right="0" w:firstLine="540"/>
        <w:jc w:val="right"/>
        <w:rPr>
          <w:rFonts w:ascii="Times New Roman" w:hAnsi="Times New Roman"/>
          <w:sz w:val="22"/>
          <w:szCs w:val="22"/>
        </w:rPr>
      </w:pPr>
    </w:p>
    <w:p w:rsidR="00207973" w:rsidRDefault="00207973">
      <w:pPr>
        <w:suppressAutoHyphens w:val="0"/>
        <w:spacing w:after="0"/>
        <w:jc w:val="left"/>
        <w:rPr>
          <w:sz w:val="22"/>
          <w:szCs w:val="22"/>
          <w:lang w:eastAsia="ru-RU"/>
        </w:rPr>
      </w:pPr>
      <w:r>
        <w:rPr>
          <w:sz w:val="22"/>
          <w:szCs w:val="22"/>
        </w:rPr>
        <w:br w:type="page"/>
      </w:r>
    </w:p>
    <w:p w:rsidR="00B350B7" w:rsidRPr="00ED6F8A" w:rsidRDefault="00B350B7" w:rsidP="00B350B7">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lastRenderedPageBreak/>
        <w:t>Приложение № 3</w:t>
      </w:r>
      <w:r>
        <w:rPr>
          <w:rFonts w:ascii="Times New Roman" w:hAnsi="Times New Roman"/>
          <w:sz w:val="22"/>
          <w:szCs w:val="22"/>
        </w:rPr>
        <w:t xml:space="preserve"> (ЛОТ 3)</w:t>
      </w:r>
    </w:p>
    <w:p w:rsidR="00B350B7" w:rsidRPr="00ED6F8A" w:rsidRDefault="00B350B7" w:rsidP="00B350B7">
      <w:pPr>
        <w:pStyle w:val="a9"/>
        <w:jc w:val="right"/>
        <w:rPr>
          <w:sz w:val="22"/>
          <w:szCs w:val="22"/>
        </w:rPr>
      </w:pPr>
      <w:r w:rsidRPr="00ED6F8A">
        <w:rPr>
          <w:sz w:val="22"/>
          <w:szCs w:val="22"/>
        </w:rPr>
        <w:t>к договору управления</w:t>
      </w:r>
    </w:p>
    <w:p w:rsidR="00B350B7" w:rsidRPr="00ED6F8A" w:rsidRDefault="00B350B7" w:rsidP="00B350B7">
      <w:pPr>
        <w:pStyle w:val="a9"/>
        <w:jc w:val="right"/>
        <w:rPr>
          <w:sz w:val="22"/>
          <w:szCs w:val="22"/>
        </w:rPr>
      </w:pPr>
      <w:r w:rsidRPr="00ED6F8A">
        <w:rPr>
          <w:sz w:val="22"/>
          <w:szCs w:val="22"/>
        </w:rPr>
        <w:t>многоквартирными домами</w:t>
      </w:r>
    </w:p>
    <w:p w:rsidR="00B350B7" w:rsidRDefault="007409A8" w:rsidP="00B350B7">
      <w:pPr>
        <w:pStyle w:val="a9"/>
        <w:jc w:val="right"/>
        <w:rPr>
          <w:sz w:val="22"/>
          <w:szCs w:val="22"/>
        </w:rPr>
      </w:pPr>
      <w:r>
        <w:rPr>
          <w:sz w:val="22"/>
          <w:szCs w:val="22"/>
        </w:rPr>
        <w:t xml:space="preserve">от «___» __________ </w:t>
      </w:r>
      <w:r w:rsidR="003E0E17">
        <w:rPr>
          <w:sz w:val="22"/>
          <w:szCs w:val="22"/>
        </w:rPr>
        <w:t>2026</w:t>
      </w:r>
      <w:r w:rsidR="00B350B7" w:rsidRPr="00ED6F8A">
        <w:rPr>
          <w:sz w:val="22"/>
          <w:szCs w:val="22"/>
        </w:rPr>
        <w:t xml:space="preserve"> г</w:t>
      </w:r>
    </w:p>
    <w:p w:rsidR="00207973" w:rsidRDefault="00207973" w:rsidP="00B350B7">
      <w:pPr>
        <w:widowControl w:val="0"/>
        <w:suppressAutoHyphens w:val="0"/>
        <w:spacing w:after="0" w:line="304" w:lineRule="auto"/>
        <w:jc w:val="center"/>
        <w:rPr>
          <w:b/>
          <w:bCs/>
          <w:sz w:val="22"/>
          <w:szCs w:val="22"/>
          <w:lang w:eastAsia="ru-RU"/>
        </w:rPr>
      </w:pPr>
    </w:p>
    <w:p w:rsidR="00B350B7" w:rsidRPr="00ED6F8A" w:rsidRDefault="00B350B7" w:rsidP="00B350B7">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r w:rsidR="00207973">
        <w:rPr>
          <w:b/>
          <w:bCs/>
          <w:sz w:val="22"/>
          <w:szCs w:val="22"/>
          <w:lang w:eastAsia="ru-RU"/>
        </w:rPr>
        <w:t>Котласский муниципальный округ</w:t>
      </w:r>
      <w:r w:rsidRPr="00ED6F8A">
        <w:rPr>
          <w:b/>
          <w:bCs/>
          <w:sz w:val="22"/>
          <w:szCs w:val="22"/>
          <w:lang w:eastAsia="ru-RU"/>
        </w:rPr>
        <w:t xml:space="preserve">,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sidR="00207973">
        <w:rPr>
          <w:b/>
          <w:bCs/>
          <w:sz w:val="22"/>
          <w:szCs w:val="22"/>
          <w:lang w:eastAsia="ru-RU"/>
        </w:rPr>
        <w:t>Механизаторов, д. 10</w:t>
      </w:r>
    </w:p>
    <w:tbl>
      <w:tblPr>
        <w:tblW w:w="9776" w:type="dxa"/>
        <w:tblInd w:w="113" w:type="dxa"/>
        <w:tblLook w:val="04A0" w:firstRow="1" w:lastRow="0" w:firstColumn="1" w:lastColumn="0" w:noHBand="0" w:noVBand="1"/>
      </w:tblPr>
      <w:tblGrid>
        <w:gridCol w:w="760"/>
        <w:gridCol w:w="3821"/>
        <w:gridCol w:w="2355"/>
        <w:gridCol w:w="1564"/>
        <w:gridCol w:w="1276"/>
      </w:tblGrid>
      <w:tr w:rsidR="00DC1300" w:rsidRPr="00ED6F8A" w:rsidTr="00AE1EE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DC1300" w:rsidRPr="00ED6F8A" w:rsidRDefault="00DC1300" w:rsidP="00AE1EE5">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DC1300" w:rsidRPr="00ED6F8A" w:rsidRDefault="00DC1300" w:rsidP="00AE1EE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DC1300" w:rsidRPr="00ED6F8A" w:rsidRDefault="00DC1300" w:rsidP="00AE1EE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DC1300" w:rsidRPr="00ED6F8A" w:rsidRDefault="00DC1300" w:rsidP="00AE1EE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DC1300" w:rsidRPr="00ED6F8A" w:rsidRDefault="00DC1300" w:rsidP="00AE1EE5">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DC1300" w:rsidRPr="00ED6F8A" w:rsidTr="00AE1EE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DC1300" w:rsidRPr="00ED6F8A" w:rsidRDefault="00DC1300" w:rsidP="00AE1EE5">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DC1300" w:rsidRPr="00ED6F8A" w:rsidRDefault="00DC1300" w:rsidP="00AE1EE5">
            <w:pPr>
              <w:suppressAutoHyphens w:val="0"/>
              <w:spacing w:after="0"/>
              <w:jc w:val="left"/>
              <w:rPr>
                <w:color w:val="000000"/>
                <w:lang w:eastAsia="ru-RU"/>
              </w:rPr>
            </w:pPr>
            <w:r w:rsidRPr="00931782">
              <w:rPr>
                <w:color w:val="000000"/>
                <w:sz w:val="22"/>
                <w:szCs w:val="22"/>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vAlign w:val="center"/>
          </w:tcPr>
          <w:p w:rsidR="00DC1300" w:rsidRPr="00ED6F8A" w:rsidRDefault="00DC1300" w:rsidP="00AE1EE5">
            <w:pPr>
              <w:suppressAutoHyphens w:val="0"/>
              <w:spacing w:after="0"/>
              <w:jc w:val="center"/>
              <w:rPr>
                <w:color w:val="000000"/>
                <w:lang w:eastAsia="ru-RU"/>
              </w:rPr>
            </w:pPr>
            <w:r>
              <w:rPr>
                <w:color w:val="000000"/>
                <w:sz w:val="22"/>
                <w:szCs w:val="22"/>
                <w:lang w:eastAsia="ru-RU"/>
              </w:rPr>
              <w:t>26</w:t>
            </w:r>
          </w:p>
        </w:tc>
        <w:tc>
          <w:tcPr>
            <w:tcW w:w="1564" w:type="dxa"/>
            <w:tcBorders>
              <w:top w:val="single" w:sz="4" w:space="0" w:color="auto"/>
              <w:left w:val="nil"/>
              <w:bottom w:val="single" w:sz="4" w:space="0" w:color="auto"/>
              <w:right w:val="single" w:sz="4" w:space="0" w:color="auto"/>
            </w:tcBorders>
            <w:shd w:val="clear" w:color="auto" w:fill="auto"/>
            <w:vAlign w:val="center"/>
          </w:tcPr>
          <w:p w:rsidR="00DC1300" w:rsidRPr="00ED6F8A" w:rsidRDefault="00DC1300" w:rsidP="00AE1E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DC1300" w:rsidRPr="00ED6F8A" w:rsidRDefault="00DC1300" w:rsidP="00DC1300">
            <w:pPr>
              <w:suppressAutoHyphens w:val="0"/>
              <w:spacing w:after="0"/>
              <w:jc w:val="center"/>
              <w:rPr>
                <w:color w:val="000000"/>
                <w:lang w:eastAsia="ru-RU"/>
              </w:rPr>
            </w:pPr>
            <w:r>
              <w:rPr>
                <w:color w:val="000000"/>
                <w:lang w:eastAsia="ru-RU"/>
              </w:rPr>
              <w:t>1,91</w:t>
            </w:r>
          </w:p>
        </w:tc>
      </w:tr>
      <w:tr w:rsidR="00DC1300" w:rsidRPr="00ED6F8A" w:rsidTr="00AE1EE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DC1300" w:rsidRPr="00ED6F8A" w:rsidRDefault="00DC1300" w:rsidP="00AE1EE5">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DC1300" w:rsidRPr="00931782" w:rsidRDefault="00DC1300" w:rsidP="00AE1EE5">
            <w:pPr>
              <w:suppressAutoHyphens w:val="0"/>
              <w:spacing w:after="0"/>
              <w:jc w:val="left"/>
              <w:rPr>
                <w:color w:val="000000"/>
                <w:lang w:eastAsia="ru-RU"/>
              </w:rPr>
            </w:pPr>
            <w:r>
              <w:rPr>
                <w:color w:val="000000"/>
                <w:sz w:val="22"/>
                <w:szCs w:val="22"/>
                <w:lang w:eastAsia="ru-RU"/>
              </w:rPr>
              <w:t>Уборка контейнерной площадки</w:t>
            </w:r>
          </w:p>
        </w:tc>
        <w:tc>
          <w:tcPr>
            <w:tcW w:w="2355" w:type="dxa"/>
            <w:tcBorders>
              <w:top w:val="single" w:sz="4" w:space="0" w:color="auto"/>
              <w:left w:val="nil"/>
              <w:bottom w:val="single" w:sz="4" w:space="0" w:color="auto"/>
              <w:right w:val="single" w:sz="4" w:space="0" w:color="auto"/>
            </w:tcBorders>
            <w:shd w:val="clear" w:color="auto" w:fill="auto"/>
            <w:vAlign w:val="center"/>
          </w:tcPr>
          <w:p w:rsidR="00DC1300" w:rsidRDefault="00DC1300" w:rsidP="00AE1EE5">
            <w:pPr>
              <w:suppressAutoHyphens w:val="0"/>
              <w:spacing w:after="0"/>
              <w:jc w:val="center"/>
              <w:rPr>
                <w:color w:val="000000"/>
                <w:lang w:eastAsia="ru-RU"/>
              </w:rPr>
            </w:pPr>
            <w:r>
              <w:rPr>
                <w:color w:val="000000"/>
                <w:sz w:val="22"/>
                <w:szCs w:val="22"/>
                <w:lang w:eastAsia="ru-RU"/>
              </w:rPr>
              <w:t>104</w:t>
            </w:r>
          </w:p>
        </w:tc>
        <w:tc>
          <w:tcPr>
            <w:tcW w:w="1564" w:type="dxa"/>
            <w:tcBorders>
              <w:top w:val="single" w:sz="4" w:space="0" w:color="auto"/>
              <w:left w:val="nil"/>
              <w:bottom w:val="single" w:sz="4" w:space="0" w:color="auto"/>
              <w:right w:val="single" w:sz="4" w:space="0" w:color="auto"/>
            </w:tcBorders>
            <w:shd w:val="clear" w:color="auto" w:fill="auto"/>
            <w:vAlign w:val="center"/>
          </w:tcPr>
          <w:p w:rsidR="00DC1300" w:rsidRDefault="00DC1300" w:rsidP="00AE1E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DC1300" w:rsidRPr="00ED6F8A" w:rsidRDefault="00DC1300" w:rsidP="00AE1EE5">
            <w:pPr>
              <w:suppressAutoHyphens w:val="0"/>
              <w:spacing w:after="0"/>
              <w:jc w:val="center"/>
              <w:rPr>
                <w:color w:val="000000"/>
                <w:lang w:eastAsia="ru-RU"/>
              </w:rPr>
            </w:pPr>
            <w:r>
              <w:rPr>
                <w:color w:val="000000"/>
                <w:lang w:eastAsia="ru-RU"/>
              </w:rPr>
              <w:t>1,73</w:t>
            </w:r>
          </w:p>
        </w:tc>
      </w:tr>
      <w:tr w:rsidR="00DC1300" w:rsidRPr="00ED6F8A" w:rsidTr="00AE1EE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DC1300" w:rsidRPr="00ED6F8A" w:rsidRDefault="00DC1300" w:rsidP="00AE1EE5">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DC1300" w:rsidRPr="00ED6F8A" w:rsidRDefault="00DC1300" w:rsidP="00AE1EE5">
            <w:pPr>
              <w:suppressAutoHyphens w:val="0"/>
              <w:spacing w:after="0"/>
              <w:jc w:val="left"/>
              <w:rPr>
                <w:color w:val="000000"/>
                <w:lang w:eastAsia="ru-RU"/>
              </w:rPr>
            </w:pPr>
            <w:r w:rsidRPr="00931782">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DC1300" w:rsidRPr="00ED6F8A" w:rsidRDefault="00DC1300" w:rsidP="00AE1EE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DC1300" w:rsidRPr="00ED6F8A" w:rsidRDefault="00DC1300" w:rsidP="00AE1EE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DC1300" w:rsidRPr="00ED6F8A" w:rsidRDefault="00DC1300" w:rsidP="00AE1EE5">
            <w:pPr>
              <w:suppressAutoHyphens w:val="0"/>
              <w:spacing w:after="0"/>
              <w:jc w:val="center"/>
              <w:rPr>
                <w:color w:val="000000"/>
                <w:lang w:eastAsia="ru-RU"/>
              </w:rPr>
            </w:pPr>
            <w:r>
              <w:rPr>
                <w:color w:val="000000"/>
                <w:lang w:eastAsia="ru-RU"/>
              </w:rPr>
              <w:t>1,60</w:t>
            </w:r>
          </w:p>
        </w:tc>
      </w:tr>
      <w:tr w:rsidR="00DC1300" w:rsidRPr="00ED6F8A" w:rsidTr="00AE1EE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DC1300" w:rsidRPr="00ED6F8A" w:rsidRDefault="00DC1300" w:rsidP="00AE1EE5">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DC1300" w:rsidRPr="00ED6F8A" w:rsidRDefault="00DC1300" w:rsidP="00AE1EE5">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DC1300" w:rsidRPr="00ED6F8A" w:rsidRDefault="00DC1300" w:rsidP="00AE1EE5">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DC1300" w:rsidRPr="00ED6F8A" w:rsidRDefault="00DC1300" w:rsidP="00AE1E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DC1300" w:rsidRPr="00ED6F8A" w:rsidRDefault="00DC1300" w:rsidP="00AE1EE5">
            <w:pPr>
              <w:suppressAutoHyphens w:val="0"/>
              <w:spacing w:after="0"/>
              <w:jc w:val="center"/>
              <w:rPr>
                <w:color w:val="000000"/>
                <w:lang w:eastAsia="ru-RU"/>
              </w:rPr>
            </w:pPr>
            <w:r>
              <w:rPr>
                <w:color w:val="000000"/>
                <w:lang w:eastAsia="ru-RU"/>
              </w:rPr>
              <w:t>2,67</w:t>
            </w:r>
          </w:p>
        </w:tc>
      </w:tr>
      <w:tr w:rsidR="00DC1300" w:rsidRPr="00ED6F8A" w:rsidTr="00AE1EE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C1300" w:rsidRPr="00ED6F8A" w:rsidRDefault="00DC1300" w:rsidP="00AE1EE5">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DC1300" w:rsidRPr="006A0C6A" w:rsidRDefault="00DC1300" w:rsidP="00AE1EE5">
            <w:pPr>
              <w:suppressAutoHyphens w:val="0"/>
              <w:spacing w:after="0"/>
              <w:jc w:val="left"/>
              <w:rPr>
                <w:color w:val="212529"/>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C1300" w:rsidRDefault="00DC1300" w:rsidP="00AE1EE5">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DC1300" w:rsidRDefault="00DC1300" w:rsidP="00AE1E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C1300" w:rsidRDefault="00DC1300" w:rsidP="00AE1EE5">
            <w:pPr>
              <w:suppressAutoHyphens w:val="0"/>
              <w:spacing w:after="0"/>
              <w:jc w:val="center"/>
              <w:rPr>
                <w:color w:val="000000"/>
                <w:lang w:eastAsia="ru-RU"/>
              </w:rPr>
            </w:pPr>
            <w:r>
              <w:rPr>
                <w:color w:val="000000"/>
                <w:lang w:eastAsia="ru-RU"/>
              </w:rPr>
              <w:t>1,15</w:t>
            </w:r>
          </w:p>
        </w:tc>
      </w:tr>
      <w:tr w:rsidR="00DC1300" w:rsidRPr="00ED6F8A" w:rsidTr="00AE1EE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C1300" w:rsidRPr="00ED6F8A" w:rsidRDefault="00DC1300" w:rsidP="00AE1EE5">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DC1300" w:rsidRDefault="00DC1300" w:rsidP="00AE1EE5">
            <w:pPr>
              <w:suppressAutoHyphens w:val="0"/>
              <w:spacing w:after="0"/>
              <w:jc w:val="left"/>
              <w:rPr>
                <w:color w:val="212529"/>
                <w:lang w:eastAsia="ru-RU"/>
              </w:rPr>
            </w:pPr>
            <w:r>
              <w:rPr>
                <w:color w:val="212529"/>
                <w:sz w:val="22"/>
                <w:szCs w:val="22"/>
                <w:lang w:eastAsia="ru-RU"/>
              </w:rP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C1300" w:rsidRDefault="00DC1300" w:rsidP="00AE1EE5">
            <w:pPr>
              <w:suppressAutoHyphens w:val="0"/>
              <w:spacing w:after="0"/>
              <w:jc w:val="center"/>
              <w:rPr>
                <w:color w:val="000000"/>
                <w:lang w:eastAsia="ru-RU"/>
              </w:rPr>
            </w:pPr>
            <w:r>
              <w:rPr>
                <w:color w:val="000000"/>
                <w:lang w:eastAsia="ru-RU"/>
              </w:rPr>
              <w:t>по мере необходимости, но не реже 2 раз в год</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DC1300" w:rsidRDefault="00DC1300" w:rsidP="00AE1EE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C1300" w:rsidRDefault="00DC1300" w:rsidP="00AE1EE5">
            <w:pPr>
              <w:suppressAutoHyphens w:val="0"/>
              <w:spacing w:after="0"/>
              <w:jc w:val="center"/>
              <w:rPr>
                <w:color w:val="000000"/>
                <w:lang w:eastAsia="ru-RU"/>
              </w:rPr>
            </w:pPr>
            <w:r>
              <w:rPr>
                <w:color w:val="000000"/>
                <w:lang w:eastAsia="ru-RU"/>
              </w:rPr>
              <w:t>7,59</w:t>
            </w:r>
          </w:p>
        </w:tc>
      </w:tr>
      <w:tr w:rsidR="00DC1300" w:rsidRPr="00ED6F8A" w:rsidTr="00AE1EE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C1300" w:rsidRPr="00ED6F8A" w:rsidRDefault="00DC1300" w:rsidP="00AE1EE5">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DC1300" w:rsidRDefault="00DC1300" w:rsidP="00AE1EE5">
            <w:pPr>
              <w:suppressAutoHyphens w:val="0"/>
              <w:spacing w:after="0"/>
              <w:jc w:val="left"/>
              <w:rPr>
                <w:color w:val="212529"/>
                <w:lang w:eastAsia="ru-RU"/>
              </w:rPr>
            </w:pPr>
            <w:r>
              <w:rPr>
                <w:color w:val="212529"/>
                <w:sz w:val="22"/>
                <w:szCs w:val="22"/>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C1300" w:rsidRDefault="00DC1300" w:rsidP="00AE1EE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DC1300" w:rsidRDefault="00DC1300" w:rsidP="00AE1EE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C1300" w:rsidRDefault="003E0E17" w:rsidP="00AE1EE5">
            <w:pPr>
              <w:suppressAutoHyphens w:val="0"/>
              <w:spacing w:after="0"/>
              <w:jc w:val="center"/>
              <w:rPr>
                <w:color w:val="000000"/>
                <w:lang w:eastAsia="ru-RU"/>
              </w:rPr>
            </w:pPr>
            <w:r>
              <w:rPr>
                <w:color w:val="000000"/>
                <w:lang w:eastAsia="ru-RU"/>
              </w:rPr>
              <w:t>2,71</w:t>
            </w:r>
          </w:p>
        </w:tc>
      </w:tr>
      <w:tr w:rsidR="00DC1300" w:rsidRPr="00ED6F8A" w:rsidTr="00AE1EE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C1300" w:rsidRPr="00ED6F8A" w:rsidRDefault="00DC1300" w:rsidP="00AE1EE5">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DC1300" w:rsidRDefault="00DC1300" w:rsidP="00AE1EE5">
            <w:pPr>
              <w:suppressAutoHyphens w:val="0"/>
              <w:spacing w:after="0"/>
              <w:jc w:val="left"/>
              <w:rPr>
                <w:color w:val="212529"/>
                <w:lang w:eastAsia="ru-RU"/>
              </w:rPr>
            </w:pPr>
            <w:r>
              <w:rPr>
                <w:color w:val="212529"/>
                <w:sz w:val="22"/>
                <w:szCs w:val="22"/>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C1300" w:rsidRDefault="00DC1300" w:rsidP="00AE1EE5">
            <w:pPr>
              <w:suppressAutoHyphens w:val="0"/>
              <w:spacing w:after="0"/>
              <w:jc w:val="center"/>
              <w:rPr>
                <w:color w:val="000000"/>
                <w:lang w:eastAsia="ru-RU"/>
              </w:rPr>
            </w:pPr>
            <w:r>
              <w:rPr>
                <w:color w:val="000000"/>
                <w:lang w:eastAsia="ru-RU"/>
              </w:rPr>
              <w:t>постоянно</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DC1300" w:rsidRDefault="00DC1300" w:rsidP="00AE1EE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C1300" w:rsidRDefault="00DC1300" w:rsidP="00AE1EE5">
            <w:pPr>
              <w:suppressAutoHyphens w:val="0"/>
              <w:spacing w:after="0"/>
              <w:jc w:val="center"/>
              <w:rPr>
                <w:color w:val="000000"/>
                <w:lang w:eastAsia="ru-RU"/>
              </w:rPr>
            </w:pPr>
            <w:r>
              <w:rPr>
                <w:color w:val="000000"/>
                <w:lang w:eastAsia="ru-RU"/>
              </w:rPr>
              <w:t>5,85</w:t>
            </w:r>
          </w:p>
        </w:tc>
      </w:tr>
      <w:tr w:rsidR="00DC1300" w:rsidRPr="00ED6F8A" w:rsidTr="00AE1EE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C1300" w:rsidRPr="00ED6F8A" w:rsidRDefault="00DC1300" w:rsidP="00AE1EE5">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DC1300" w:rsidRDefault="00DC1300" w:rsidP="00AE1EE5">
            <w:pPr>
              <w:suppressAutoHyphens w:val="0"/>
              <w:spacing w:after="0"/>
              <w:jc w:val="left"/>
              <w:rPr>
                <w:color w:val="212529"/>
                <w:lang w:eastAsia="ru-RU"/>
              </w:rPr>
            </w:pPr>
            <w:r>
              <w:rPr>
                <w:color w:val="212529"/>
                <w:sz w:val="22"/>
                <w:szCs w:val="22"/>
                <w:lang w:eastAsia="ru-RU"/>
              </w:rPr>
              <w:t>Услуги по управлению МКД</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C1300" w:rsidRDefault="00DC1300" w:rsidP="00AE1EE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DC1300" w:rsidRDefault="00DC1300" w:rsidP="00AE1EE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C1300" w:rsidRDefault="00DC1300" w:rsidP="00AE1EE5">
            <w:pPr>
              <w:suppressAutoHyphens w:val="0"/>
              <w:spacing w:after="0"/>
              <w:jc w:val="center"/>
              <w:rPr>
                <w:color w:val="000000"/>
                <w:lang w:eastAsia="ru-RU"/>
              </w:rPr>
            </w:pPr>
            <w:r>
              <w:rPr>
                <w:color w:val="000000"/>
                <w:lang w:eastAsia="ru-RU"/>
              </w:rPr>
              <w:t>4,88</w:t>
            </w:r>
          </w:p>
        </w:tc>
      </w:tr>
      <w:tr w:rsidR="00DC1300" w:rsidRPr="00ED6F8A" w:rsidTr="00AE1EE5">
        <w:trPr>
          <w:trHeight w:val="651"/>
        </w:trPr>
        <w:tc>
          <w:tcPr>
            <w:tcW w:w="85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DC1300" w:rsidRDefault="00DC1300" w:rsidP="00AE1EE5">
            <w:pPr>
              <w:suppressAutoHyphens w:val="0"/>
              <w:spacing w:after="0"/>
              <w:jc w:val="center"/>
              <w:rPr>
                <w:color w:val="000000"/>
                <w:lang w:eastAsia="ru-RU"/>
              </w:rPr>
            </w:pPr>
            <w:r>
              <w:rPr>
                <w:color w:val="000000"/>
                <w:lang w:eastAsia="ru-RU"/>
              </w:rPr>
              <w:t>Итого тариф по дому:</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DC1300" w:rsidRDefault="00DC1300" w:rsidP="00AE1EE5">
            <w:pPr>
              <w:suppressAutoHyphens w:val="0"/>
              <w:spacing w:after="0"/>
              <w:jc w:val="center"/>
              <w:rPr>
                <w:color w:val="000000"/>
                <w:lang w:eastAsia="ru-RU"/>
              </w:rPr>
            </w:pPr>
            <w:r>
              <w:rPr>
                <w:color w:val="000000"/>
                <w:lang w:eastAsia="ru-RU"/>
              </w:rPr>
              <w:t>30,09</w:t>
            </w:r>
          </w:p>
        </w:tc>
      </w:tr>
    </w:tbl>
    <w:p w:rsidR="00B350B7" w:rsidRPr="00ED6F8A" w:rsidRDefault="00B350B7" w:rsidP="00207973">
      <w:pPr>
        <w:pStyle w:val="a9"/>
        <w:jc w:val="center"/>
        <w:rPr>
          <w:sz w:val="22"/>
          <w:szCs w:val="22"/>
        </w:rPr>
      </w:pPr>
    </w:p>
    <w:p w:rsidR="00B350B7" w:rsidRPr="00ED6F8A" w:rsidRDefault="00B350B7" w:rsidP="00F06571">
      <w:pPr>
        <w:autoSpaceDE w:val="0"/>
        <w:spacing w:after="0"/>
        <w:ind w:left="284"/>
        <w:contextualSpacing/>
        <w:jc w:val="left"/>
        <w:rPr>
          <w:sz w:val="22"/>
          <w:szCs w:val="22"/>
        </w:rPr>
      </w:pPr>
    </w:p>
    <w:p w:rsidR="00F06571" w:rsidRPr="00ED6F8A" w:rsidRDefault="00F06571" w:rsidP="00F06571">
      <w:pPr>
        <w:autoSpaceDE w:val="0"/>
        <w:spacing w:after="0"/>
        <w:ind w:left="5670"/>
        <w:contextualSpacing/>
        <w:jc w:val="center"/>
        <w:rPr>
          <w:b/>
          <w:sz w:val="22"/>
          <w:szCs w:val="22"/>
        </w:rPr>
      </w:pPr>
    </w:p>
    <w:p w:rsidR="00CA1B66" w:rsidRDefault="00CA1B66">
      <w:pPr>
        <w:suppressAutoHyphens w:val="0"/>
        <w:spacing w:after="0"/>
        <w:jc w:val="left"/>
        <w:rPr>
          <w:sz w:val="22"/>
          <w:szCs w:val="22"/>
          <w:lang w:eastAsia="ru-RU"/>
        </w:rPr>
      </w:pPr>
      <w:r>
        <w:rPr>
          <w:sz w:val="22"/>
          <w:szCs w:val="22"/>
        </w:rPr>
        <w:br w:type="page"/>
      </w:r>
    </w:p>
    <w:p w:rsidR="00B350B7" w:rsidRPr="00ED6F8A" w:rsidRDefault="00B350B7" w:rsidP="00B350B7">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lastRenderedPageBreak/>
        <w:t>Приложение № 3</w:t>
      </w:r>
      <w:r>
        <w:rPr>
          <w:rFonts w:ascii="Times New Roman" w:hAnsi="Times New Roman"/>
          <w:sz w:val="22"/>
          <w:szCs w:val="22"/>
        </w:rPr>
        <w:t xml:space="preserve"> (ЛОТ 4)</w:t>
      </w:r>
    </w:p>
    <w:p w:rsidR="00B350B7" w:rsidRPr="00ED6F8A" w:rsidRDefault="00B350B7" w:rsidP="00B350B7">
      <w:pPr>
        <w:pStyle w:val="a9"/>
        <w:jc w:val="right"/>
        <w:rPr>
          <w:sz w:val="22"/>
          <w:szCs w:val="22"/>
        </w:rPr>
      </w:pPr>
      <w:r w:rsidRPr="00ED6F8A">
        <w:rPr>
          <w:sz w:val="22"/>
          <w:szCs w:val="22"/>
        </w:rPr>
        <w:t>к договору управления</w:t>
      </w:r>
    </w:p>
    <w:p w:rsidR="00B350B7" w:rsidRPr="00ED6F8A" w:rsidRDefault="00B350B7" w:rsidP="00B350B7">
      <w:pPr>
        <w:pStyle w:val="a9"/>
        <w:jc w:val="right"/>
        <w:rPr>
          <w:sz w:val="22"/>
          <w:szCs w:val="22"/>
        </w:rPr>
      </w:pPr>
      <w:r w:rsidRPr="00ED6F8A">
        <w:rPr>
          <w:sz w:val="22"/>
          <w:szCs w:val="22"/>
        </w:rPr>
        <w:t>многоквартирными домами</w:t>
      </w:r>
    </w:p>
    <w:p w:rsidR="00B350B7" w:rsidRDefault="007409A8" w:rsidP="00B350B7">
      <w:pPr>
        <w:pStyle w:val="a9"/>
        <w:jc w:val="right"/>
        <w:rPr>
          <w:sz w:val="22"/>
          <w:szCs w:val="22"/>
        </w:rPr>
      </w:pPr>
      <w:r>
        <w:rPr>
          <w:sz w:val="22"/>
          <w:szCs w:val="22"/>
        </w:rPr>
        <w:t xml:space="preserve">от «___» __________ </w:t>
      </w:r>
      <w:r w:rsidR="003E0E17">
        <w:rPr>
          <w:sz w:val="22"/>
          <w:szCs w:val="22"/>
        </w:rPr>
        <w:t>2026</w:t>
      </w:r>
      <w:r w:rsidR="00B350B7" w:rsidRPr="00ED6F8A">
        <w:rPr>
          <w:sz w:val="22"/>
          <w:szCs w:val="22"/>
        </w:rPr>
        <w:t xml:space="preserve"> г</w:t>
      </w:r>
    </w:p>
    <w:p w:rsidR="00B350B7" w:rsidRDefault="00B350B7" w:rsidP="00B350B7">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r w:rsidR="00276D82">
        <w:rPr>
          <w:b/>
          <w:bCs/>
          <w:sz w:val="22"/>
          <w:szCs w:val="22"/>
          <w:lang w:eastAsia="ru-RU"/>
        </w:rPr>
        <w:t>Котласский муниципальный округ</w:t>
      </w:r>
      <w:r w:rsidRPr="00ED6F8A">
        <w:rPr>
          <w:b/>
          <w:bCs/>
          <w:sz w:val="22"/>
          <w:szCs w:val="22"/>
          <w:lang w:eastAsia="ru-RU"/>
        </w:rPr>
        <w:t xml:space="preserve">,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Pr>
          <w:b/>
          <w:bCs/>
          <w:sz w:val="22"/>
          <w:szCs w:val="22"/>
          <w:lang w:eastAsia="ru-RU"/>
        </w:rPr>
        <w:t>Комсомольская, д. 10</w:t>
      </w:r>
    </w:p>
    <w:tbl>
      <w:tblPr>
        <w:tblW w:w="9776" w:type="dxa"/>
        <w:tblInd w:w="113" w:type="dxa"/>
        <w:tblLook w:val="04A0" w:firstRow="1" w:lastRow="0" w:firstColumn="1" w:lastColumn="0" w:noHBand="0" w:noVBand="1"/>
      </w:tblPr>
      <w:tblGrid>
        <w:gridCol w:w="760"/>
        <w:gridCol w:w="3821"/>
        <w:gridCol w:w="2355"/>
        <w:gridCol w:w="1564"/>
        <w:gridCol w:w="1276"/>
      </w:tblGrid>
      <w:tr w:rsidR="00846B04" w:rsidRPr="00ED6F8A" w:rsidTr="00343E70">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846B04" w:rsidRPr="00ED6F8A" w:rsidTr="00343E70">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846B04" w:rsidRPr="00D33182" w:rsidRDefault="00846B04" w:rsidP="00343E70">
            <w:r w:rsidRPr="00D33182">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DC1300" w:rsidP="00343E70">
            <w:pPr>
              <w:suppressAutoHyphens w:val="0"/>
              <w:spacing w:after="0"/>
              <w:jc w:val="center"/>
              <w:rPr>
                <w:color w:val="000000"/>
                <w:lang w:eastAsia="ru-RU"/>
              </w:rPr>
            </w:pPr>
            <w:r>
              <w:rPr>
                <w:color w:val="000000"/>
                <w:lang w:eastAsia="ru-RU"/>
              </w:rPr>
              <w:t>1,46</w:t>
            </w:r>
          </w:p>
        </w:tc>
      </w:tr>
      <w:tr w:rsidR="00846B04" w:rsidRPr="00ED6F8A" w:rsidTr="00343E70">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846B04" w:rsidRPr="00D33182" w:rsidRDefault="00846B04" w:rsidP="00343E70">
            <w:r w:rsidRPr="00D33182">
              <w:t>Определение целостности конструкций и проверка работоспособности дымоходов печей</w:t>
            </w:r>
          </w:p>
        </w:tc>
        <w:tc>
          <w:tcPr>
            <w:tcW w:w="2355" w:type="dxa"/>
            <w:tcBorders>
              <w:top w:val="single" w:sz="4" w:space="0" w:color="auto"/>
              <w:left w:val="nil"/>
              <w:bottom w:val="single" w:sz="4" w:space="0" w:color="auto"/>
              <w:right w:val="single" w:sz="4" w:space="0" w:color="auto"/>
            </w:tcBorders>
            <w:shd w:val="clear" w:color="auto" w:fill="auto"/>
            <w:vAlign w:val="center"/>
          </w:tcPr>
          <w:p w:rsidR="00846B04" w:rsidRDefault="00846B04" w:rsidP="00343E70">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846B04" w:rsidRDefault="00846B04" w:rsidP="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DC1300" w:rsidP="00544098">
            <w:pPr>
              <w:suppressAutoHyphens w:val="0"/>
              <w:spacing w:after="0"/>
              <w:jc w:val="center"/>
              <w:rPr>
                <w:color w:val="000000"/>
                <w:lang w:eastAsia="ru-RU"/>
              </w:rPr>
            </w:pPr>
            <w:r>
              <w:rPr>
                <w:color w:val="000000"/>
                <w:lang w:eastAsia="ru-RU"/>
              </w:rPr>
              <w:t>0,</w:t>
            </w:r>
            <w:r w:rsidR="00544098">
              <w:rPr>
                <w:color w:val="000000"/>
                <w:lang w:eastAsia="ru-RU"/>
              </w:rPr>
              <w:t>50</w:t>
            </w:r>
          </w:p>
        </w:tc>
      </w:tr>
      <w:tr w:rsidR="00846B04" w:rsidRPr="00ED6F8A" w:rsidTr="00343E70">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46B04" w:rsidRPr="00ED6F8A" w:rsidRDefault="00846B04" w:rsidP="00343E70">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846B04" w:rsidRPr="00D33182" w:rsidRDefault="00846B04" w:rsidP="00343E70">
            <w:r w:rsidRPr="00D33182">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vAlign w:val="bottom"/>
          </w:tcPr>
          <w:p w:rsidR="00846B04" w:rsidRPr="00ED6F8A" w:rsidRDefault="00846B04" w:rsidP="00343E70">
            <w:pPr>
              <w:suppressAutoHyphens w:val="0"/>
              <w:spacing w:after="0"/>
              <w:jc w:val="center"/>
              <w:rPr>
                <w:color w:val="000000"/>
                <w:lang w:eastAsia="ru-RU"/>
              </w:rPr>
            </w:pPr>
            <w:r>
              <w:rPr>
                <w:color w:val="000000"/>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846B04" w:rsidRPr="00ED6F8A" w:rsidRDefault="00846B04" w:rsidP="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846B04" w:rsidRPr="00ED6F8A" w:rsidRDefault="00DC1300" w:rsidP="00343E70">
            <w:pPr>
              <w:suppressAutoHyphens w:val="0"/>
              <w:spacing w:after="0"/>
              <w:jc w:val="center"/>
              <w:rPr>
                <w:color w:val="000000"/>
                <w:lang w:eastAsia="ru-RU"/>
              </w:rPr>
            </w:pPr>
            <w:r>
              <w:rPr>
                <w:color w:val="000000"/>
                <w:lang w:eastAsia="ru-RU"/>
              </w:rPr>
              <w:t>2,35</w:t>
            </w:r>
          </w:p>
        </w:tc>
      </w:tr>
      <w:tr w:rsidR="00846B04" w:rsidRPr="00ED6F8A" w:rsidTr="00343E70">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46B04" w:rsidRPr="00ED6F8A" w:rsidRDefault="00846B04" w:rsidP="00343E70">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846B04" w:rsidRPr="00D33182" w:rsidRDefault="00846B04" w:rsidP="00343E70">
            <w:r w:rsidRPr="00D33182">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846B04" w:rsidRPr="00ED6F8A" w:rsidRDefault="00846B04" w:rsidP="00343E70">
            <w:pPr>
              <w:suppressAutoHyphens w:val="0"/>
              <w:spacing w:after="0"/>
              <w:jc w:val="center"/>
              <w:rPr>
                <w:color w:val="000000"/>
                <w:lang w:eastAsia="ru-RU"/>
              </w:rPr>
            </w:pPr>
            <w:r>
              <w:rPr>
                <w:color w:val="000000"/>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46B04" w:rsidRPr="00ED6F8A" w:rsidRDefault="00846B04" w:rsidP="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846B04" w:rsidRPr="00ED6F8A" w:rsidRDefault="00544098" w:rsidP="00343E70">
            <w:pPr>
              <w:suppressAutoHyphens w:val="0"/>
              <w:spacing w:after="0"/>
              <w:jc w:val="center"/>
              <w:rPr>
                <w:color w:val="000000"/>
                <w:lang w:eastAsia="ru-RU"/>
              </w:rPr>
            </w:pPr>
            <w:r>
              <w:rPr>
                <w:color w:val="000000"/>
                <w:lang w:eastAsia="ru-RU"/>
              </w:rPr>
              <w:t>0,27</w:t>
            </w:r>
          </w:p>
        </w:tc>
      </w:tr>
      <w:tr w:rsidR="00846B04" w:rsidRPr="00ED6F8A" w:rsidTr="00343E70">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46B04" w:rsidRPr="00ED6F8A" w:rsidRDefault="00846B04" w:rsidP="00343E70">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846B04" w:rsidRPr="00D33182" w:rsidRDefault="00846B04" w:rsidP="00343E70">
            <w:r w:rsidRPr="00D33182">
              <w:t>Устранение неисправностей печей, каминов и очагов,  а также обледенение оголовков дымовых труб (дымоходов)</w:t>
            </w:r>
          </w:p>
        </w:tc>
        <w:tc>
          <w:tcPr>
            <w:tcW w:w="2355" w:type="dxa"/>
            <w:tcBorders>
              <w:top w:val="nil"/>
              <w:left w:val="nil"/>
              <w:bottom w:val="single" w:sz="4" w:space="0" w:color="auto"/>
              <w:right w:val="single" w:sz="4" w:space="0" w:color="auto"/>
            </w:tcBorders>
            <w:shd w:val="clear" w:color="auto" w:fill="auto"/>
            <w:noWrap/>
            <w:vAlign w:val="bottom"/>
          </w:tcPr>
          <w:p w:rsidR="00846B04" w:rsidRPr="00ED6F8A" w:rsidRDefault="00846B04" w:rsidP="00343E70">
            <w:pPr>
              <w:suppressAutoHyphens w:val="0"/>
              <w:spacing w:after="0"/>
              <w:jc w:val="center"/>
              <w:rPr>
                <w:color w:val="000000"/>
                <w:lang w:eastAsia="ru-RU"/>
              </w:rPr>
            </w:pPr>
            <w:r>
              <w:rPr>
                <w:color w:val="000000"/>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846B04" w:rsidRPr="00ED6F8A" w:rsidRDefault="00846B04" w:rsidP="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846B04" w:rsidRPr="00ED6F8A" w:rsidRDefault="00544098" w:rsidP="00343E70">
            <w:pPr>
              <w:suppressAutoHyphens w:val="0"/>
              <w:spacing w:after="0"/>
              <w:jc w:val="center"/>
              <w:rPr>
                <w:color w:val="000000"/>
                <w:lang w:eastAsia="ru-RU"/>
              </w:rPr>
            </w:pPr>
            <w:r>
              <w:rPr>
                <w:color w:val="000000"/>
                <w:lang w:eastAsia="ru-RU"/>
              </w:rPr>
              <w:t>2,45</w:t>
            </w:r>
          </w:p>
        </w:tc>
      </w:tr>
      <w:tr w:rsidR="00846B04" w:rsidRPr="00ED6F8A" w:rsidTr="00544098">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46B04" w:rsidRPr="00ED6F8A" w:rsidRDefault="00846B04" w:rsidP="00343E70">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846B04" w:rsidRPr="00D33182" w:rsidRDefault="00846B04" w:rsidP="00343E70">
            <w:r w:rsidRPr="00D33182">
              <w:t xml:space="preserve">Вывоз ЖБО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846B04" w:rsidRDefault="00846B04" w:rsidP="00343E70">
            <w:pPr>
              <w:suppressAutoHyphens w:val="0"/>
              <w:spacing w:after="0"/>
              <w:jc w:val="center"/>
              <w:rPr>
                <w:color w:val="000000"/>
                <w:lang w:eastAsia="ru-RU"/>
              </w:rPr>
            </w:pPr>
            <w:r>
              <w:rPr>
                <w:color w:val="000000"/>
                <w:lang w:eastAsia="ru-RU"/>
              </w:rPr>
              <w:t>по мере необходимости</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846B04" w:rsidRDefault="00846B04" w:rsidP="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846B04" w:rsidRDefault="00544098" w:rsidP="00343E70">
            <w:pPr>
              <w:suppressAutoHyphens w:val="0"/>
              <w:spacing w:after="0"/>
              <w:jc w:val="center"/>
              <w:rPr>
                <w:color w:val="000000"/>
                <w:lang w:eastAsia="ru-RU"/>
              </w:rPr>
            </w:pPr>
            <w:r>
              <w:rPr>
                <w:color w:val="000000"/>
                <w:lang w:eastAsia="ru-RU"/>
              </w:rPr>
              <w:t>3,69</w:t>
            </w:r>
          </w:p>
        </w:tc>
      </w:tr>
      <w:tr w:rsidR="00544098" w:rsidRPr="00ED6F8A" w:rsidTr="00544098">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4098" w:rsidRPr="00ED6F8A" w:rsidRDefault="00544098" w:rsidP="00343E70">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544098" w:rsidRPr="00D33182" w:rsidRDefault="00544098" w:rsidP="00343E70">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343E70">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44098" w:rsidRDefault="00544098" w:rsidP="00343E70">
            <w:pPr>
              <w:suppressAutoHyphens w:val="0"/>
              <w:spacing w:after="0"/>
              <w:jc w:val="center"/>
              <w:rPr>
                <w:color w:val="000000"/>
                <w:lang w:eastAsia="ru-RU"/>
              </w:rPr>
            </w:pPr>
            <w:r>
              <w:rPr>
                <w:color w:val="000000"/>
                <w:lang w:eastAsia="ru-RU"/>
              </w:rPr>
              <w:t>2,00</w:t>
            </w:r>
          </w:p>
        </w:tc>
      </w:tr>
      <w:tr w:rsidR="00544098" w:rsidRPr="00ED6F8A" w:rsidTr="00544098">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4098" w:rsidRPr="00ED6F8A" w:rsidRDefault="00544098" w:rsidP="00343E70">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544098" w:rsidRPr="00D33182" w:rsidRDefault="00544098" w:rsidP="00343E70">
            <w: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343E70">
            <w:pPr>
              <w:suppressAutoHyphens w:val="0"/>
              <w:spacing w:after="0"/>
              <w:jc w:val="center"/>
              <w:rPr>
                <w:color w:val="000000"/>
                <w:lang w:eastAsia="ru-RU"/>
              </w:rPr>
            </w:pPr>
            <w:r>
              <w:rPr>
                <w:color w:val="000000"/>
                <w:lang w:eastAsia="ru-RU"/>
              </w:rPr>
              <w:t>постоянно</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44098" w:rsidRDefault="00544098" w:rsidP="00343E70">
            <w:pPr>
              <w:suppressAutoHyphens w:val="0"/>
              <w:spacing w:after="0"/>
              <w:jc w:val="center"/>
              <w:rPr>
                <w:color w:val="000000"/>
                <w:lang w:eastAsia="ru-RU"/>
              </w:rPr>
            </w:pPr>
            <w:r>
              <w:rPr>
                <w:color w:val="000000"/>
                <w:lang w:eastAsia="ru-RU"/>
              </w:rPr>
              <w:t>4,88</w:t>
            </w:r>
          </w:p>
        </w:tc>
      </w:tr>
      <w:tr w:rsidR="00544098" w:rsidRPr="00ED6F8A" w:rsidTr="00544098">
        <w:trPr>
          <w:trHeight w:val="651"/>
        </w:trPr>
        <w:tc>
          <w:tcPr>
            <w:tcW w:w="760" w:type="dxa"/>
            <w:tcBorders>
              <w:top w:val="single" w:sz="4" w:space="0" w:color="auto"/>
              <w:left w:val="single" w:sz="4" w:space="0" w:color="auto"/>
              <w:bottom w:val="nil"/>
              <w:right w:val="single" w:sz="4" w:space="0" w:color="auto"/>
            </w:tcBorders>
            <w:shd w:val="clear" w:color="auto" w:fill="auto"/>
            <w:noWrap/>
            <w:vAlign w:val="center"/>
          </w:tcPr>
          <w:p w:rsidR="00544098" w:rsidRPr="00ED6F8A" w:rsidRDefault="00544098" w:rsidP="00544098">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544098" w:rsidRDefault="00544098" w:rsidP="00544098">
            <w:pPr>
              <w:jc w:val="left"/>
            </w:pPr>
            <w:r>
              <w:t>Услуги по управлению</w:t>
            </w:r>
          </w:p>
        </w:tc>
        <w:tc>
          <w:tcPr>
            <w:tcW w:w="2355" w:type="dxa"/>
            <w:tcBorders>
              <w:top w:val="single" w:sz="4" w:space="0" w:color="auto"/>
              <w:left w:val="nil"/>
              <w:bottom w:val="nil"/>
              <w:right w:val="single" w:sz="4" w:space="0" w:color="auto"/>
            </w:tcBorders>
            <w:shd w:val="clear" w:color="auto" w:fill="auto"/>
            <w:noWrap/>
            <w:vAlign w:val="center"/>
          </w:tcPr>
          <w:p w:rsidR="00544098" w:rsidRDefault="00544098" w:rsidP="00544098">
            <w:pPr>
              <w:suppressAutoHyphens w:val="0"/>
              <w:spacing w:after="0"/>
              <w:jc w:val="center"/>
              <w:rPr>
                <w:color w:val="000000"/>
                <w:lang w:eastAsia="ru-RU"/>
              </w:rPr>
            </w:pPr>
          </w:p>
        </w:tc>
        <w:tc>
          <w:tcPr>
            <w:tcW w:w="1564" w:type="dxa"/>
            <w:tcBorders>
              <w:top w:val="single" w:sz="4" w:space="0" w:color="auto"/>
              <w:left w:val="nil"/>
              <w:bottom w:val="nil"/>
              <w:right w:val="single" w:sz="4" w:space="0" w:color="auto"/>
            </w:tcBorders>
            <w:shd w:val="clear" w:color="auto" w:fill="auto"/>
            <w:noWrap/>
            <w:vAlign w:val="center"/>
          </w:tcPr>
          <w:p w:rsidR="00544098" w:rsidRDefault="00544098" w:rsidP="0054409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center"/>
          </w:tcPr>
          <w:p w:rsidR="00544098" w:rsidRDefault="00544098" w:rsidP="00544098">
            <w:pPr>
              <w:suppressAutoHyphens w:val="0"/>
              <w:spacing w:after="0"/>
              <w:jc w:val="center"/>
              <w:rPr>
                <w:color w:val="000000"/>
                <w:lang w:eastAsia="ru-RU"/>
              </w:rPr>
            </w:pPr>
            <w:r>
              <w:rPr>
                <w:color w:val="000000"/>
                <w:lang w:eastAsia="ru-RU"/>
              </w:rPr>
              <w:t>2,53</w:t>
            </w:r>
          </w:p>
        </w:tc>
      </w:tr>
      <w:tr w:rsidR="00544098" w:rsidTr="00AE1EE5">
        <w:trPr>
          <w:trHeight w:val="651"/>
        </w:trPr>
        <w:tc>
          <w:tcPr>
            <w:tcW w:w="85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44098" w:rsidRDefault="00544098" w:rsidP="00AE1EE5">
            <w:pPr>
              <w:suppressAutoHyphens w:val="0"/>
              <w:spacing w:after="0"/>
              <w:jc w:val="center"/>
              <w:rPr>
                <w:color w:val="000000"/>
                <w:lang w:eastAsia="ru-RU"/>
              </w:rPr>
            </w:pPr>
            <w:r>
              <w:rPr>
                <w:color w:val="000000"/>
                <w:lang w:eastAsia="ru-RU"/>
              </w:rPr>
              <w:t>Итого тариф по дому:</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544098" w:rsidRDefault="00544098" w:rsidP="00AE1EE5">
            <w:pPr>
              <w:suppressAutoHyphens w:val="0"/>
              <w:spacing w:after="0"/>
              <w:jc w:val="center"/>
              <w:rPr>
                <w:color w:val="000000"/>
                <w:lang w:eastAsia="ru-RU"/>
              </w:rPr>
            </w:pPr>
            <w:r>
              <w:rPr>
                <w:color w:val="000000"/>
                <w:lang w:eastAsia="ru-RU"/>
              </w:rPr>
              <w:t>20,13</w:t>
            </w:r>
          </w:p>
        </w:tc>
      </w:tr>
    </w:tbl>
    <w:p w:rsidR="00846B04" w:rsidRDefault="00846B04" w:rsidP="00B350B7">
      <w:pPr>
        <w:widowControl w:val="0"/>
        <w:suppressAutoHyphens w:val="0"/>
        <w:spacing w:after="0" w:line="304" w:lineRule="auto"/>
        <w:jc w:val="center"/>
        <w:rPr>
          <w:b/>
          <w:bCs/>
          <w:sz w:val="22"/>
          <w:szCs w:val="22"/>
          <w:lang w:eastAsia="ru-RU"/>
        </w:rPr>
      </w:pPr>
    </w:p>
    <w:p w:rsidR="00846B04" w:rsidRDefault="00846B04" w:rsidP="00B350B7">
      <w:pPr>
        <w:widowControl w:val="0"/>
        <w:suppressAutoHyphens w:val="0"/>
        <w:spacing w:after="0" w:line="304" w:lineRule="auto"/>
        <w:jc w:val="center"/>
        <w:rPr>
          <w:b/>
          <w:bCs/>
          <w:sz w:val="22"/>
          <w:szCs w:val="22"/>
          <w:lang w:eastAsia="ru-RU"/>
        </w:rPr>
      </w:pPr>
    </w:p>
    <w:p w:rsidR="00846B04" w:rsidRDefault="00846B04" w:rsidP="00B350B7">
      <w:pPr>
        <w:widowControl w:val="0"/>
        <w:suppressAutoHyphens w:val="0"/>
        <w:spacing w:after="0" w:line="304" w:lineRule="auto"/>
        <w:jc w:val="center"/>
        <w:rPr>
          <w:b/>
          <w:bCs/>
          <w:sz w:val="22"/>
          <w:szCs w:val="22"/>
          <w:lang w:eastAsia="ru-RU"/>
        </w:rPr>
      </w:pPr>
    </w:p>
    <w:p w:rsidR="00846B04" w:rsidRDefault="00846B04" w:rsidP="00B350B7">
      <w:pPr>
        <w:widowControl w:val="0"/>
        <w:suppressAutoHyphens w:val="0"/>
        <w:spacing w:after="0" w:line="304" w:lineRule="auto"/>
        <w:jc w:val="center"/>
        <w:rPr>
          <w:b/>
          <w:bCs/>
          <w:sz w:val="22"/>
          <w:szCs w:val="22"/>
          <w:lang w:eastAsia="ru-RU"/>
        </w:rPr>
      </w:pPr>
    </w:p>
    <w:p w:rsidR="00846B04" w:rsidRPr="00ED6F8A" w:rsidRDefault="00846B04" w:rsidP="00B350B7">
      <w:pPr>
        <w:widowControl w:val="0"/>
        <w:suppressAutoHyphens w:val="0"/>
        <w:spacing w:after="0" w:line="304" w:lineRule="auto"/>
        <w:jc w:val="center"/>
        <w:rPr>
          <w:b/>
          <w:bCs/>
          <w:sz w:val="22"/>
          <w:szCs w:val="22"/>
          <w:lang w:eastAsia="ru-RU"/>
        </w:rPr>
      </w:pPr>
    </w:p>
    <w:p w:rsidR="00B350B7" w:rsidRPr="00ED6F8A" w:rsidRDefault="00B350B7" w:rsidP="00B350B7">
      <w:pPr>
        <w:pStyle w:val="a9"/>
        <w:jc w:val="right"/>
        <w:rPr>
          <w:sz w:val="22"/>
          <w:szCs w:val="22"/>
        </w:rPr>
      </w:pPr>
    </w:p>
    <w:p w:rsidR="00846B04" w:rsidRDefault="00846B04" w:rsidP="00207973">
      <w:pPr>
        <w:pStyle w:val="ConsNormal"/>
        <w:widowControl/>
        <w:ind w:right="0" w:firstLine="540"/>
        <w:jc w:val="right"/>
        <w:rPr>
          <w:rFonts w:ascii="Times New Roman" w:hAnsi="Times New Roman"/>
          <w:sz w:val="22"/>
          <w:szCs w:val="22"/>
        </w:rPr>
      </w:pPr>
    </w:p>
    <w:p w:rsidR="00846B04" w:rsidRDefault="00846B04" w:rsidP="00207973">
      <w:pPr>
        <w:pStyle w:val="ConsNormal"/>
        <w:widowControl/>
        <w:ind w:right="0" w:firstLine="540"/>
        <w:jc w:val="right"/>
        <w:rPr>
          <w:rFonts w:ascii="Times New Roman" w:hAnsi="Times New Roman"/>
          <w:sz w:val="22"/>
          <w:szCs w:val="22"/>
        </w:rPr>
      </w:pPr>
    </w:p>
    <w:p w:rsidR="00846B04" w:rsidRDefault="00846B04" w:rsidP="00207973">
      <w:pPr>
        <w:pStyle w:val="ConsNormal"/>
        <w:widowControl/>
        <w:ind w:right="0" w:firstLine="540"/>
        <w:jc w:val="right"/>
        <w:rPr>
          <w:rFonts w:ascii="Times New Roman" w:hAnsi="Times New Roman"/>
          <w:sz w:val="22"/>
          <w:szCs w:val="22"/>
        </w:rPr>
      </w:pPr>
    </w:p>
    <w:p w:rsidR="00846B04" w:rsidRDefault="00846B04" w:rsidP="00207973">
      <w:pPr>
        <w:pStyle w:val="ConsNormal"/>
        <w:widowControl/>
        <w:ind w:right="0" w:firstLine="540"/>
        <w:jc w:val="right"/>
        <w:rPr>
          <w:rFonts w:ascii="Times New Roman" w:hAnsi="Times New Roman"/>
          <w:sz w:val="22"/>
          <w:szCs w:val="22"/>
        </w:rPr>
      </w:pPr>
    </w:p>
    <w:p w:rsidR="00846B04" w:rsidRDefault="00846B04" w:rsidP="00207973">
      <w:pPr>
        <w:pStyle w:val="ConsNormal"/>
        <w:widowControl/>
        <w:ind w:right="0" w:firstLine="540"/>
        <w:jc w:val="right"/>
        <w:rPr>
          <w:rFonts w:ascii="Times New Roman" w:hAnsi="Times New Roman"/>
          <w:sz w:val="22"/>
          <w:szCs w:val="22"/>
        </w:rPr>
      </w:pPr>
    </w:p>
    <w:p w:rsidR="00846B04" w:rsidRDefault="00846B04">
      <w:pPr>
        <w:suppressAutoHyphens w:val="0"/>
        <w:spacing w:after="0"/>
        <w:jc w:val="left"/>
        <w:rPr>
          <w:sz w:val="22"/>
          <w:szCs w:val="22"/>
          <w:lang w:eastAsia="ru-RU"/>
        </w:rPr>
      </w:pPr>
    </w:p>
    <w:p w:rsidR="00207973" w:rsidRPr="00ED6F8A" w:rsidRDefault="00207973" w:rsidP="00207973">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5)</w:t>
      </w:r>
    </w:p>
    <w:p w:rsidR="00207973" w:rsidRPr="00ED6F8A" w:rsidRDefault="00207973" w:rsidP="00207973">
      <w:pPr>
        <w:pStyle w:val="a9"/>
        <w:jc w:val="right"/>
        <w:rPr>
          <w:sz w:val="22"/>
          <w:szCs w:val="22"/>
        </w:rPr>
      </w:pPr>
      <w:r w:rsidRPr="00ED6F8A">
        <w:rPr>
          <w:sz w:val="22"/>
          <w:szCs w:val="22"/>
        </w:rPr>
        <w:t>к договору управления</w:t>
      </w:r>
    </w:p>
    <w:p w:rsidR="00207973" w:rsidRPr="00ED6F8A" w:rsidRDefault="00207973" w:rsidP="00207973">
      <w:pPr>
        <w:pStyle w:val="a9"/>
        <w:jc w:val="right"/>
        <w:rPr>
          <w:sz w:val="22"/>
          <w:szCs w:val="22"/>
        </w:rPr>
      </w:pPr>
      <w:r w:rsidRPr="00ED6F8A">
        <w:rPr>
          <w:sz w:val="22"/>
          <w:szCs w:val="22"/>
        </w:rPr>
        <w:t>многоквартирными домами</w:t>
      </w:r>
    </w:p>
    <w:p w:rsidR="00207973" w:rsidRDefault="00207973" w:rsidP="00207973">
      <w:pPr>
        <w:pStyle w:val="a9"/>
        <w:jc w:val="right"/>
        <w:rPr>
          <w:sz w:val="22"/>
          <w:szCs w:val="22"/>
        </w:rPr>
      </w:pPr>
      <w:r>
        <w:rPr>
          <w:sz w:val="22"/>
          <w:szCs w:val="22"/>
        </w:rPr>
        <w:t xml:space="preserve">от «___» __________ </w:t>
      </w:r>
      <w:r w:rsidR="003E0E17">
        <w:rPr>
          <w:sz w:val="22"/>
          <w:szCs w:val="22"/>
        </w:rPr>
        <w:t>2026</w:t>
      </w:r>
      <w:r w:rsidRPr="00ED6F8A">
        <w:rPr>
          <w:sz w:val="22"/>
          <w:szCs w:val="22"/>
        </w:rPr>
        <w:t xml:space="preserve"> г</w:t>
      </w:r>
    </w:p>
    <w:p w:rsidR="00207973" w:rsidRPr="00ED6F8A" w:rsidRDefault="00207973" w:rsidP="00207973">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Pr>
          <w:b/>
          <w:bCs/>
          <w:sz w:val="22"/>
          <w:szCs w:val="22"/>
          <w:lang w:eastAsia="ru-RU"/>
        </w:rPr>
        <w:t>Парковая, д. 23</w:t>
      </w:r>
      <w:r w:rsidRPr="00ED6F8A">
        <w:rPr>
          <w:b/>
          <w:bCs/>
          <w:sz w:val="22"/>
          <w:szCs w:val="22"/>
          <w:lang w:eastAsia="ru-RU"/>
        </w:rPr>
        <w:t xml:space="preserve">, </w:t>
      </w:r>
    </w:p>
    <w:tbl>
      <w:tblPr>
        <w:tblW w:w="9776" w:type="dxa"/>
        <w:tblInd w:w="113" w:type="dxa"/>
        <w:tblLook w:val="04A0" w:firstRow="1" w:lastRow="0" w:firstColumn="1" w:lastColumn="0" w:noHBand="0" w:noVBand="1"/>
      </w:tblPr>
      <w:tblGrid>
        <w:gridCol w:w="760"/>
        <w:gridCol w:w="3821"/>
        <w:gridCol w:w="2355"/>
        <w:gridCol w:w="1564"/>
        <w:gridCol w:w="1276"/>
      </w:tblGrid>
      <w:tr w:rsidR="00544098" w:rsidRPr="00ED6F8A" w:rsidTr="00AE1EE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544098" w:rsidRPr="00ED6F8A" w:rsidRDefault="00544098" w:rsidP="00AE1EE5">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AE1EE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AE1EE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AE1EE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AE1EE5">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544098" w:rsidRPr="00ED6F8A" w:rsidTr="00AE1EE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544098" w:rsidRPr="00ED6F8A" w:rsidRDefault="00544098" w:rsidP="00AE1EE5">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544098" w:rsidRPr="00D33182" w:rsidRDefault="00544098" w:rsidP="00AE1EE5">
            <w:r w:rsidRPr="00D33182">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AE1EE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AE1E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AE1EE5">
            <w:pPr>
              <w:suppressAutoHyphens w:val="0"/>
              <w:spacing w:after="0"/>
              <w:jc w:val="center"/>
              <w:rPr>
                <w:color w:val="000000"/>
                <w:lang w:eastAsia="ru-RU"/>
              </w:rPr>
            </w:pPr>
            <w:r>
              <w:rPr>
                <w:color w:val="000000"/>
                <w:lang w:eastAsia="ru-RU"/>
              </w:rPr>
              <w:t>1,46</w:t>
            </w:r>
          </w:p>
        </w:tc>
      </w:tr>
      <w:tr w:rsidR="00544098" w:rsidRPr="00ED6F8A" w:rsidTr="00AE1EE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544098" w:rsidRPr="00ED6F8A" w:rsidRDefault="00544098" w:rsidP="00AE1EE5">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544098" w:rsidRPr="00D33182" w:rsidRDefault="00544098" w:rsidP="00AE1EE5">
            <w:r w:rsidRPr="00D33182">
              <w:t>Определение целостности конструкций и проверка работоспособности дымоходов печей</w:t>
            </w:r>
          </w:p>
        </w:tc>
        <w:tc>
          <w:tcPr>
            <w:tcW w:w="2355" w:type="dxa"/>
            <w:tcBorders>
              <w:top w:val="single" w:sz="4" w:space="0" w:color="auto"/>
              <w:left w:val="nil"/>
              <w:bottom w:val="single" w:sz="4" w:space="0" w:color="auto"/>
              <w:right w:val="single" w:sz="4" w:space="0" w:color="auto"/>
            </w:tcBorders>
            <w:shd w:val="clear" w:color="auto" w:fill="auto"/>
            <w:vAlign w:val="center"/>
          </w:tcPr>
          <w:p w:rsidR="00544098" w:rsidRDefault="00544098" w:rsidP="00AE1EE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544098" w:rsidRDefault="00544098" w:rsidP="00AE1E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AE1EE5">
            <w:pPr>
              <w:suppressAutoHyphens w:val="0"/>
              <w:spacing w:after="0"/>
              <w:jc w:val="center"/>
              <w:rPr>
                <w:color w:val="000000"/>
                <w:lang w:eastAsia="ru-RU"/>
              </w:rPr>
            </w:pPr>
            <w:r>
              <w:rPr>
                <w:color w:val="000000"/>
                <w:lang w:eastAsia="ru-RU"/>
              </w:rPr>
              <w:t>0,50</w:t>
            </w:r>
          </w:p>
        </w:tc>
      </w:tr>
      <w:tr w:rsidR="00544098" w:rsidRPr="00ED6F8A" w:rsidTr="00AE1EE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544098" w:rsidRPr="00ED6F8A" w:rsidRDefault="00544098" w:rsidP="00AE1EE5">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544098" w:rsidRPr="00D33182" w:rsidRDefault="00544098" w:rsidP="00AE1EE5">
            <w:r w:rsidRPr="00D33182">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vAlign w:val="bottom"/>
          </w:tcPr>
          <w:p w:rsidR="00544098" w:rsidRPr="00ED6F8A" w:rsidRDefault="00544098" w:rsidP="00AE1EE5">
            <w:pPr>
              <w:suppressAutoHyphens w:val="0"/>
              <w:spacing w:after="0"/>
              <w:jc w:val="center"/>
              <w:rPr>
                <w:color w:val="000000"/>
                <w:lang w:eastAsia="ru-RU"/>
              </w:rPr>
            </w:pPr>
            <w:r>
              <w:rPr>
                <w:color w:val="000000"/>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544098" w:rsidRPr="00ED6F8A" w:rsidRDefault="00544098" w:rsidP="00AE1E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544098" w:rsidRPr="00ED6F8A" w:rsidRDefault="00544098" w:rsidP="00AE1EE5">
            <w:pPr>
              <w:suppressAutoHyphens w:val="0"/>
              <w:spacing w:after="0"/>
              <w:jc w:val="center"/>
              <w:rPr>
                <w:color w:val="000000"/>
                <w:lang w:eastAsia="ru-RU"/>
              </w:rPr>
            </w:pPr>
            <w:r>
              <w:rPr>
                <w:color w:val="000000"/>
                <w:lang w:eastAsia="ru-RU"/>
              </w:rPr>
              <w:t>2,35</w:t>
            </w:r>
          </w:p>
        </w:tc>
      </w:tr>
      <w:tr w:rsidR="00544098" w:rsidRPr="00ED6F8A" w:rsidTr="00AE1EE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544098" w:rsidRPr="00ED6F8A" w:rsidRDefault="00544098" w:rsidP="00AE1EE5">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544098" w:rsidRPr="00D33182" w:rsidRDefault="00544098" w:rsidP="00AE1EE5">
            <w:r w:rsidRPr="00D33182">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544098" w:rsidRPr="00ED6F8A" w:rsidRDefault="00544098" w:rsidP="00AE1EE5">
            <w:pPr>
              <w:suppressAutoHyphens w:val="0"/>
              <w:spacing w:after="0"/>
              <w:jc w:val="center"/>
              <w:rPr>
                <w:color w:val="000000"/>
                <w:lang w:eastAsia="ru-RU"/>
              </w:rPr>
            </w:pPr>
            <w:r>
              <w:rPr>
                <w:color w:val="000000"/>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544098" w:rsidRPr="00ED6F8A" w:rsidRDefault="00544098" w:rsidP="00AE1E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544098" w:rsidRPr="00ED6F8A" w:rsidRDefault="00544098" w:rsidP="00AE1EE5">
            <w:pPr>
              <w:suppressAutoHyphens w:val="0"/>
              <w:spacing w:after="0"/>
              <w:jc w:val="center"/>
              <w:rPr>
                <w:color w:val="000000"/>
                <w:lang w:eastAsia="ru-RU"/>
              </w:rPr>
            </w:pPr>
            <w:r>
              <w:rPr>
                <w:color w:val="000000"/>
                <w:lang w:eastAsia="ru-RU"/>
              </w:rPr>
              <w:t>0,27</w:t>
            </w:r>
          </w:p>
        </w:tc>
      </w:tr>
      <w:tr w:rsidR="00544098" w:rsidRPr="00ED6F8A" w:rsidTr="00AE1EE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544098" w:rsidRPr="00ED6F8A" w:rsidRDefault="00544098" w:rsidP="00AE1EE5">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544098" w:rsidRPr="00D33182" w:rsidRDefault="00544098" w:rsidP="00AE1EE5">
            <w:r w:rsidRPr="00D33182">
              <w:t>Устранение неисправностей печей, каминов и очагов,  а также обледенение оголовков дымовых труб (дымоходов)</w:t>
            </w:r>
          </w:p>
        </w:tc>
        <w:tc>
          <w:tcPr>
            <w:tcW w:w="2355" w:type="dxa"/>
            <w:tcBorders>
              <w:top w:val="nil"/>
              <w:left w:val="nil"/>
              <w:bottom w:val="single" w:sz="4" w:space="0" w:color="auto"/>
              <w:right w:val="single" w:sz="4" w:space="0" w:color="auto"/>
            </w:tcBorders>
            <w:shd w:val="clear" w:color="auto" w:fill="auto"/>
            <w:noWrap/>
            <w:vAlign w:val="bottom"/>
          </w:tcPr>
          <w:p w:rsidR="00544098" w:rsidRPr="00ED6F8A" w:rsidRDefault="00544098" w:rsidP="00AE1EE5">
            <w:pPr>
              <w:suppressAutoHyphens w:val="0"/>
              <w:spacing w:after="0"/>
              <w:jc w:val="center"/>
              <w:rPr>
                <w:color w:val="000000"/>
                <w:lang w:eastAsia="ru-RU"/>
              </w:rPr>
            </w:pPr>
            <w:r>
              <w:rPr>
                <w:color w:val="000000"/>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544098" w:rsidRPr="00ED6F8A" w:rsidRDefault="00544098" w:rsidP="00AE1E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544098" w:rsidRPr="00ED6F8A" w:rsidRDefault="00544098" w:rsidP="00AE1EE5">
            <w:pPr>
              <w:suppressAutoHyphens w:val="0"/>
              <w:spacing w:after="0"/>
              <w:jc w:val="center"/>
              <w:rPr>
                <w:color w:val="000000"/>
                <w:lang w:eastAsia="ru-RU"/>
              </w:rPr>
            </w:pPr>
            <w:r>
              <w:rPr>
                <w:color w:val="000000"/>
                <w:lang w:eastAsia="ru-RU"/>
              </w:rPr>
              <w:t>2,45</w:t>
            </w:r>
          </w:p>
        </w:tc>
      </w:tr>
      <w:tr w:rsidR="00544098" w:rsidRPr="00ED6F8A" w:rsidTr="00AE1EE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4098" w:rsidRPr="00ED6F8A" w:rsidRDefault="00544098" w:rsidP="00AE1EE5">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544098" w:rsidRPr="00D33182" w:rsidRDefault="00544098" w:rsidP="00AE1EE5">
            <w:r w:rsidRPr="00D33182">
              <w:t xml:space="preserve">Вывоз ЖБО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AE1EE5">
            <w:pPr>
              <w:suppressAutoHyphens w:val="0"/>
              <w:spacing w:after="0"/>
              <w:jc w:val="center"/>
              <w:rPr>
                <w:color w:val="000000"/>
                <w:lang w:eastAsia="ru-RU"/>
              </w:rPr>
            </w:pPr>
            <w:r>
              <w:rPr>
                <w:color w:val="000000"/>
                <w:lang w:eastAsia="ru-RU"/>
              </w:rPr>
              <w:t>по мере необходимости</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AE1E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44098" w:rsidRDefault="00544098" w:rsidP="00AE1EE5">
            <w:pPr>
              <w:suppressAutoHyphens w:val="0"/>
              <w:spacing w:after="0"/>
              <w:jc w:val="center"/>
              <w:rPr>
                <w:color w:val="000000"/>
                <w:lang w:eastAsia="ru-RU"/>
              </w:rPr>
            </w:pPr>
            <w:r>
              <w:rPr>
                <w:color w:val="000000"/>
                <w:lang w:eastAsia="ru-RU"/>
              </w:rPr>
              <w:t>3,69</w:t>
            </w:r>
          </w:p>
        </w:tc>
      </w:tr>
      <w:tr w:rsidR="00544098" w:rsidRPr="00ED6F8A" w:rsidTr="00AE1EE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4098" w:rsidRPr="00ED6F8A" w:rsidRDefault="00544098" w:rsidP="00AE1EE5">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544098" w:rsidRPr="00D33182" w:rsidRDefault="00544098" w:rsidP="00AE1EE5">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AE1EE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AE1E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44098" w:rsidRDefault="00544098" w:rsidP="00AE1EE5">
            <w:pPr>
              <w:suppressAutoHyphens w:val="0"/>
              <w:spacing w:after="0"/>
              <w:jc w:val="center"/>
              <w:rPr>
                <w:color w:val="000000"/>
                <w:lang w:eastAsia="ru-RU"/>
              </w:rPr>
            </w:pPr>
            <w:r>
              <w:rPr>
                <w:color w:val="000000"/>
                <w:lang w:eastAsia="ru-RU"/>
              </w:rPr>
              <w:t>2,00</w:t>
            </w:r>
          </w:p>
        </w:tc>
      </w:tr>
      <w:tr w:rsidR="00544098" w:rsidRPr="00ED6F8A" w:rsidTr="00AE1EE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4098" w:rsidRPr="00ED6F8A" w:rsidRDefault="00544098" w:rsidP="00AE1EE5">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544098" w:rsidRPr="00D33182" w:rsidRDefault="00544098" w:rsidP="00AE1EE5">
            <w: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AE1EE5">
            <w:pPr>
              <w:suppressAutoHyphens w:val="0"/>
              <w:spacing w:after="0"/>
              <w:jc w:val="center"/>
              <w:rPr>
                <w:color w:val="000000"/>
                <w:lang w:eastAsia="ru-RU"/>
              </w:rPr>
            </w:pPr>
            <w:r>
              <w:rPr>
                <w:color w:val="000000"/>
                <w:lang w:eastAsia="ru-RU"/>
              </w:rPr>
              <w:t>постоянно</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AE1E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44098" w:rsidRDefault="00544098" w:rsidP="00AE1EE5">
            <w:pPr>
              <w:suppressAutoHyphens w:val="0"/>
              <w:spacing w:after="0"/>
              <w:jc w:val="center"/>
              <w:rPr>
                <w:color w:val="000000"/>
                <w:lang w:eastAsia="ru-RU"/>
              </w:rPr>
            </w:pPr>
            <w:r>
              <w:rPr>
                <w:color w:val="000000"/>
                <w:lang w:eastAsia="ru-RU"/>
              </w:rPr>
              <w:t>4,88</w:t>
            </w:r>
          </w:p>
        </w:tc>
      </w:tr>
      <w:tr w:rsidR="00544098" w:rsidRPr="00ED6F8A" w:rsidTr="00AE1EE5">
        <w:trPr>
          <w:trHeight w:val="651"/>
        </w:trPr>
        <w:tc>
          <w:tcPr>
            <w:tcW w:w="760" w:type="dxa"/>
            <w:tcBorders>
              <w:top w:val="single" w:sz="4" w:space="0" w:color="auto"/>
              <w:left w:val="single" w:sz="4" w:space="0" w:color="auto"/>
              <w:bottom w:val="nil"/>
              <w:right w:val="single" w:sz="4" w:space="0" w:color="auto"/>
            </w:tcBorders>
            <w:shd w:val="clear" w:color="auto" w:fill="auto"/>
            <w:noWrap/>
            <w:vAlign w:val="center"/>
          </w:tcPr>
          <w:p w:rsidR="00544098" w:rsidRPr="00ED6F8A" w:rsidRDefault="00544098" w:rsidP="00AE1EE5">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544098" w:rsidRDefault="00544098" w:rsidP="00AE1EE5">
            <w:pPr>
              <w:jc w:val="left"/>
            </w:pPr>
            <w:r>
              <w:t>Услуги по управлению</w:t>
            </w:r>
          </w:p>
        </w:tc>
        <w:tc>
          <w:tcPr>
            <w:tcW w:w="2355" w:type="dxa"/>
            <w:tcBorders>
              <w:top w:val="single" w:sz="4" w:space="0" w:color="auto"/>
              <w:left w:val="nil"/>
              <w:bottom w:val="nil"/>
              <w:right w:val="single" w:sz="4" w:space="0" w:color="auto"/>
            </w:tcBorders>
            <w:shd w:val="clear" w:color="auto" w:fill="auto"/>
            <w:noWrap/>
            <w:vAlign w:val="center"/>
          </w:tcPr>
          <w:p w:rsidR="00544098" w:rsidRDefault="00544098" w:rsidP="00AE1EE5">
            <w:pPr>
              <w:suppressAutoHyphens w:val="0"/>
              <w:spacing w:after="0"/>
              <w:jc w:val="center"/>
              <w:rPr>
                <w:color w:val="000000"/>
                <w:lang w:eastAsia="ru-RU"/>
              </w:rPr>
            </w:pPr>
          </w:p>
        </w:tc>
        <w:tc>
          <w:tcPr>
            <w:tcW w:w="1564" w:type="dxa"/>
            <w:tcBorders>
              <w:top w:val="single" w:sz="4" w:space="0" w:color="auto"/>
              <w:left w:val="nil"/>
              <w:bottom w:val="nil"/>
              <w:right w:val="single" w:sz="4" w:space="0" w:color="auto"/>
            </w:tcBorders>
            <w:shd w:val="clear" w:color="auto" w:fill="auto"/>
            <w:noWrap/>
            <w:vAlign w:val="center"/>
          </w:tcPr>
          <w:p w:rsidR="00544098" w:rsidRDefault="00544098" w:rsidP="00AE1E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center"/>
          </w:tcPr>
          <w:p w:rsidR="00544098" w:rsidRDefault="00544098" w:rsidP="00AE1EE5">
            <w:pPr>
              <w:suppressAutoHyphens w:val="0"/>
              <w:spacing w:after="0"/>
              <w:jc w:val="center"/>
              <w:rPr>
                <w:color w:val="000000"/>
                <w:lang w:eastAsia="ru-RU"/>
              </w:rPr>
            </w:pPr>
            <w:r>
              <w:rPr>
                <w:color w:val="000000"/>
                <w:lang w:eastAsia="ru-RU"/>
              </w:rPr>
              <w:t>2,53</w:t>
            </w:r>
          </w:p>
        </w:tc>
      </w:tr>
      <w:tr w:rsidR="00544098" w:rsidTr="00AE1EE5">
        <w:trPr>
          <w:trHeight w:val="651"/>
        </w:trPr>
        <w:tc>
          <w:tcPr>
            <w:tcW w:w="85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44098" w:rsidRDefault="00544098" w:rsidP="00AE1EE5">
            <w:pPr>
              <w:suppressAutoHyphens w:val="0"/>
              <w:spacing w:after="0"/>
              <w:jc w:val="center"/>
              <w:rPr>
                <w:color w:val="000000"/>
                <w:lang w:eastAsia="ru-RU"/>
              </w:rPr>
            </w:pPr>
            <w:r>
              <w:rPr>
                <w:color w:val="000000"/>
                <w:lang w:eastAsia="ru-RU"/>
              </w:rPr>
              <w:t>Итого тариф по дому:</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544098" w:rsidRDefault="00544098" w:rsidP="00AE1EE5">
            <w:pPr>
              <w:suppressAutoHyphens w:val="0"/>
              <w:spacing w:after="0"/>
              <w:jc w:val="center"/>
              <w:rPr>
                <w:color w:val="000000"/>
                <w:lang w:eastAsia="ru-RU"/>
              </w:rPr>
            </w:pPr>
            <w:r>
              <w:rPr>
                <w:color w:val="000000"/>
                <w:lang w:eastAsia="ru-RU"/>
              </w:rPr>
              <w:t>20,13</w:t>
            </w:r>
          </w:p>
        </w:tc>
      </w:tr>
    </w:tbl>
    <w:p w:rsidR="00F06571" w:rsidRDefault="00F06571" w:rsidP="005273F3">
      <w:pPr>
        <w:autoSpaceDE w:val="0"/>
        <w:spacing w:after="0"/>
        <w:ind w:left="5670"/>
        <w:contextualSpacing/>
        <w:jc w:val="center"/>
        <w:rPr>
          <w:b/>
          <w:sz w:val="22"/>
          <w:szCs w:val="22"/>
        </w:rPr>
      </w:pPr>
    </w:p>
    <w:p w:rsidR="00846B04" w:rsidRDefault="00846B04">
      <w:pPr>
        <w:suppressAutoHyphens w:val="0"/>
        <w:spacing w:after="0"/>
        <w:jc w:val="left"/>
        <w:rPr>
          <w:sz w:val="22"/>
          <w:szCs w:val="22"/>
          <w:lang w:eastAsia="ru-RU"/>
        </w:rPr>
      </w:pPr>
      <w:r>
        <w:rPr>
          <w:sz w:val="22"/>
          <w:szCs w:val="22"/>
        </w:rPr>
        <w:br w:type="page"/>
      </w:r>
    </w:p>
    <w:p w:rsidR="00276D82" w:rsidRPr="00ED6F8A" w:rsidRDefault="00276D82" w:rsidP="00276D82">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lastRenderedPageBreak/>
        <w:t>Приложение № 3</w:t>
      </w:r>
      <w:r>
        <w:rPr>
          <w:rFonts w:ascii="Times New Roman" w:hAnsi="Times New Roman"/>
          <w:sz w:val="22"/>
          <w:szCs w:val="22"/>
        </w:rPr>
        <w:t xml:space="preserve"> (ЛОТ 6)</w:t>
      </w:r>
    </w:p>
    <w:p w:rsidR="00276D82" w:rsidRPr="00ED6F8A" w:rsidRDefault="00276D82" w:rsidP="00276D82">
      <w:pPr>
        <w:pStyle w:val="a9"/>
        <w:jc w:val="right"/>
        <w:rPr>
          <w:sz w:val="22"/>
          <w:szCs w:val="22"/>
        </w:rPr>
      </w:pPr>
      <w:r w:rsidRPr="00ED6F8A">
        <w:rPr>
          <w:sz w:val="22"/>
          <w:szCs w:val="22"/>
        </w:rPr>
        <w:t>к договору управления</w:t>
      </w:r>
    </w:p>
    <w:p w:rsidR="00276D82" w:rsidRPr="00ED6F8A" w:rsidRDefault="00276D82" w:rsidP="00276D82">
      <w:pPr>
        <w:pStyle w:val="a9"/>
        <w:jc w:val="right"/>
        <w:rPr>
          <w:sz w:val="22"/>
          <w:szCs w:val="22"/>
        </w:rPr>
      </w:pPr>
      <w:r w:rsidRPr="00ED6F8A">
        <w:rPr>
          <w:sz w:val="22"/>
          <w:szCs w:val="22"/>
        </w:rPr>
        <w:t>многоквартирными домами</w:t>
      </w:r>
    </w:p>
    <w:p w:rsidR="00276D82" w:rsidRDefault="00276D82" w:rsidP="00276D82">
      <w:pPr>
        <w:pStyle w:val="a9"/>
        <w:jc w:val="right"/>
        <w:rPr>
          <w:sz w:val="22"/>
          <w:szCs w:val="22"/>
        </w:rPr>
      </w:pPr>
      <w:r>
        <w:rPr>
          <w:sz w:val="22"/>
          <w:szCs w:val="22"/>
        </w:rPr>
        <w:t xml:space="preserve">от «___» __________ </w:t>
      </w:r>
      <w:r w:rsidR="003E0E17">
        <w:rPr>
          <w:sz w:val="22"/>
          <w:szCs w:val="22"/>
        </w:rPr>
        <w:t>2026</w:t>
      </w:r>
      <w:r w:rsidRPr="00ED6F8A">
        <w:rPr>
          <w:sz w:val="22"/>
          <w:szCs w:val="22"/>
        </w:rPr>
        <w:t xml:space="preserve"> г</w:t>
      </w:r>
    </w:p>
    <w:p w:rsidR="00276D82" w:rsidRPr="00ED6F8A" w:rsidRDefault="00276D82" w:rsidP="00276D82">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r>
        <w:rPr>
          <w:b/>
          <w:bCs/>
          <w:sz w:val="22"/>
          <w:szCs w:val="22"/>
          <w:lang w:eastAsia="ru-RU"/>
        </w:rPr>
        <w:t xml:space="preserve"> Котласский муниципальный округ, </w:t>
      </w:r>
      <w:r w:rsidRPr="00ED6F8A">
        <w:rPr>
          <w:b/>
          <w:bCs/>
          <w:sz w:val="22"/>
          <w:szCs w:val="22"/>
          <w:lang w:eastAsia="ru-RU"/>
        </w:rPr>
        <w:t xml:space="preserve">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Pr>
          <w:b/>
          <w:bCs/>
          <w:sz w:val="22"/>
          <w:szCs w:val="22"/>
          <w:lang w:eastAsia="ru-RU"/>
        </w:rPr>
        <w:t>Рабочая, д. 25</w:t>
      </w:r>
      <w:r w:rsidRPr="00ED6F8A">
        <w:rPr>
          <w:b/>
          <w:bCs/>
          <w:sz w:val="22"/>
          <w:szCs w:val="22"/>
          <w:lang w:eastAsia="ru-RU"/>
        </w:rPr>
        <w:t xml:space="preserve">, </w:t>
      </w:r>
    </w:p>
    <w:tbl>
      <w:tblPr>
        <w:tblW w:w="9776" w:type="dxa"/>
        <w:tblInd w:w="113" w:type="dxa"/>
        <w:tblLook w:val="04A0" w:firstRow="1" w:lastRow="0" w:firstColumn="1" w:lastColumn="0" w:noHBand="0" w:noVBand="1"/>
      </w:tblPr>
      <w:tblGrid>
        <w:gridCol w:w="760"/>
        <w:gridCol w:w="3821"/>
        <w:gridCol w:w="2355"/>
        <w:gridCol w:w="1564"/>
        <w:gridCol w:w="1276"/>
      </w:tblGrid>
      <w:tr w:rsidR="00544098" w:rsidRPr="00ED6F8A" w:rsidTr="00AE1EE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544098" w:rsidRPr="00ED6F8A" w:rsidRDefault="00544098" w:rsidP="00AE1EE5">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AE1EE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AE1EE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AE1EE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AE1EE5">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544098" w:rsidRPr="00ED6F8A" w:rsidTr="00AE1EE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544098" w:rsidRPr="00ED6F8A" w:rsidRDefault="00544098" w:rsidP="00AE1EE5">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544098" w:rsidRPr="00D33182" w:rsidRDefault="00544098" w:rsidP="00AE1EE5">
            <w:r w:rsidRPr="00D33182">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AE1EE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AE1E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AE1EE5">
            <w:pPr>
              <w:suppressAutoHyphens w:val="0"/>
              <w:spacing w:after="0"/>
              <w:jc w:val="center"/>
              <w:rPr>
                <w:color w:val="000000"/>
                <w:lang w:eastAsia="ru-RU"/>
              </w:rPr>
            </w:pPr>
            <w:r>
              <w:rPr>
                <w:color w:val="000000"/>
                <w:lang w:eastAsia="ru-RU"/>
              </w:rPr>
              <w:t>1,46</w:t>
            </w:r>
          </w:p>
        </w:tc>
      </w:tr>
      <w:tr w:rsidR="00544098" w:rsidRPr="00ED6F8A" w:rsidTr="00AE1EE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544098" w:rsidRPr="00ED6F8A" w:rsidRDefault="00544098" w:rsidP="00AE1EE5">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544098" w:rsidRPr="00D33182" w:rsidRDefault="00544098" w:rsidP="00AE1EE5">
            <w:r w:rsidRPr="00D33182">
              <w:t>Определение целостности конструкций и проверка работоспособности дымоходов печей</w:t>
            </w:r>
          </w:p>
        </w:tc>
        <w:tc>
          <w:tcPr>
            <w:tcW w:w="2355" w:type="dxa"/>
            <w:tcBorders>
              <w:top w:val="single" w:sz="4" w:space="0" w:color="auto"/>
              <w:left w:val="nil"/>
              <w:bottom w:val="single" w:sz="4" w:space="0" w:color="auto"/>
              <w:right w:val="single" w:sz="4" w:space="0" w:color="auto"/>
            </w:tcBorders>
            <w:shd w:val="clear" w:color="auto" w:fill="auto"/>
            <w:vAlign w:val="center"/>
          </w:tcPr>
          <w:p w:rsidR="00544098" w:rsidRDefault="00544098" w:rsidP="00AE1EE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544098" w:rsidRDefault="00544098" w:rsidP="00AE1E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AE1EE5">
            <w:pPr>
              <w:suppressAutoHyphens w:val="0"/>
              <w:spacing w:after="0"/>
              <w:jc w:val="center"/>
              <w:rPr>
                <w:color w:val="000000"/>
                <w:lang w:eastAsia="ru-RU"/>
              </w:rPr>
            </w:pPr>
            <w:r>
              <w:rPr>
                <w:color w:val="000000"/>
                <w:lang w:eastAsia="ru-RU"/>
              </w:rPr>
              <w:t>0,50</w:t>
            </w:r>
          </w:p>
        </w:tc>
      </w:tr>
      <w:tr w:rsidR="00544098" w:rsidRPr="00ED6F8A" w:rsidTr="00AE1EE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544098" w:rsidRPr="00ED6F8A" w:rsidRDefault="00544098" w:rsidP="00AE1EE5">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544098" w:rsidRPr="00D33182" w:rsidRDefault="00544098" w:rsidP="00AE1EE5">
            <w:r w:rsidRPr="00D33182">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vAlign w:val="bottom"/>
          </w:tcPr>
          <w:p w:rsidR="00544098" w:rsidRPr="00ED6F8A" w:rsidRDefault="00544098" w:rsidP="00AE1EE5">
            <w:pPr>
              <w:suppressAutoHyphens w:val="0"/>
              <w:spacing w:after="0"/>
              <w:jc w:val="center"/>
              <w:rPr>
                <w:color w:val="000000"/>
                <w:lang w:eastAsia="ru-RU"/>
              </w:rPr>
            </w:pPr>
            <w:r>
              <w:rPr>
                <w:color w:val="000000"/>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544098" w:rsidRPr="00ED6F8A" w:rsidRDefault="00544098" w:rsidP="00AE1E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544098" w:rsidRPr="00ED6F8A" w:rsidRDefault="00544098" w:rsidP="00AE1EE5">
            <w:pPr>
              <w:suppressAutoHyphens w:val="0"/>
              <w:spacing w:after="0"/>
              <w:jc w:val="center"/>
              <w:rPr>
                <w:color w:val="000000"/>
                <w:lang w:eastAsia="ru-RU"/>
              </w:rPr>
            </w:pPr>
            <w:r>
              <w:rPr>
                <w:color w:val="000000"/>
                <w:lang w:eastAsia="ru-RU"/>
              </w:rPr>
              <w:t>2,35</w:t>
            </w:r>
          </w:p>
        </w:tc>
      </w:tr>
      <w:tr w:rsidR="00544098" w:rsidRPr="00ED6F8A" w:rsidTr="00AE1EE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544098" w:rsidRPr="00ED6F8A" w:rsidRDefault="00544098" w:rsidP="00AE1EE5">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544098" w:rsidRPr="00D33182" w:rsidRDefault="00544098" w:rsidP="00AE1EE5">
            <w:r w:rsidRPr="00D33182">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544098" w:rsidRPr="00ED6F8A" w:rsidRDefault="00544098" w:rsidP="00AE1EE5">
            <w:pPr>
              <w:suppressAutoHyphens w:val="0"/>
              <w:spacing w:after="0"/>
              <w:jc w:val="center"/>
              <w:rPr>
                <w:color w:val="000000"/>
                <w:lang w:eastAsia="ru-RU"/>
              </w:rPr>
            </w:pPr>
            <w:r>
              <w:rPr>
                <w:color w:val="000000"/>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544098" w:rsidRPr="00ED6F8A" w:rsidRDefault="00544098" w:rsidP="00AE1E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544098" w:rsidRPr="00ED6F8A" w:rsidRDefault="00544098" w:rsidP="00AE1EE5">
            <w:pPr>
              <w:suppressAutoHyphens w:val="0"/>
              <w:spacing w:after="0"/>
              <w:jc w:val="center"/>
              <w:rPr>
                <w:color w:val="000000"/>
                <w:lang w:eastAsia="ru-RU"/>
              </w:rPr>
            </w:pPr>
            <w:r>
              <w:rPr>
                <w:color w:val="000000"/>
                <w:lang w:eastAsia="ru-RU"/>
              </w:rPr>
              <w:t>0,27</w:t>
            </w:r>
          </w:p>
        </w:tc>
      </w:tr>
      <w:tr w:rsidR="00544098" w:rsidRPr="00ED6F8A" w:rsidTr="00AE1EE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544098" w:rsidRPr="00ED6F8A" w:rsidRDefault="00544098" w:rsidP="00AE1EE5">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544098" w:rsidRPr="00D33182" w:rsidRDefault="00544098" w:rsidP="00AE1EE5">
            <w:r w:rsidRPr="00D33182">
              <w:t>Устранение неисправностей печей, каминов и очагов,  а также обледенение оголовков дымовых труб (дымоходов)</w:t>
            </w:r>
          </w:p>
        </w:tc>
        <w:tc>
          <w:tcPr>
            <w:tcW w:w="2355" w:type="dxa"/>
            <w:tcBorders>
              <w:top w:val="nil"/>
              <w:left w:val="nil"/>
              <w:bottom w:val="single" w:sz="4" w:space="0" w:color="auto"/>
              <w:right w:val="single" w:sz="4" w:space="0" w:color="auto"/>
            </w:tcBorders>
            <w:shd w:val="clear" w:color="auto" w:fill="auto"/>
            <w:noWrap/>
            <w:vAlign w:val="bottom"/>
          </w:tcPr>
          <w:p w:rsidR="00544098" w:rsidRPr="00ED6F8A" w:rsidRDefault="00544098" w:rsidP="00AE1EE5">
            <w:pPr>
              <w:suppressAutoHyphens w:val="0"/>
              <w:spacing w:after="0"/>
              <w:jc w:val="center"/>
              <w:rPr>
                <w:color w:val="000000"/>
                <w:lang w:eastAsia="ru-RU"/>
              </w:rPr>
            </w:pPr>
            <w:r>
              <w:rPr>
                <w:color w:val="000000"/>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544098" w:rsidRPr="00ED6F8A" w:rsidRDefault="00544098" w:rsidP="00AE1E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544098" w:rsidRPr="00ED6F8A" w:rsidRDefault="00544098" w:rsidP="00AE1EE5">
            <w:pPr>
              <w:suppressAutoHyphens w:val="0"/>
              <w:spacing w:after="0"/>
              <w:jc w:val="center"/>
              <w:rPr>
                <w:color w:val="000000"/>
                <w:lang w:eastAsia="ru-RU"/>
              </w:rPr>
            </w:pPr>
            <w:r>
              <w:rPr>
                <w:color w:val="000000"/>
                <w:lang w:eastAsia="ru-RU"/>
              </w:rPr>
              <w:t>2,45</w:t>
            </w:r>
          </w:p>
        </w:tc>
      </w:tr>
      <w:tr w:rsidR="00544098" w:rsidRPr="00ED6F8A" w:rsidTr="00AE1EE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4098" w:rsidRPr="00ED6F8A" w:rsidRDefault="00544098" w:rsidP="00AE1EE5">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544098" w:rsidRPr="00D33182" w:rsidRDefault="00544098" w:rsidP="00AE1EE5">
            <w:r w:rsidRPr="00D33182">
              <w:t xml:space="preserve">Вывоз ЖБО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AE1EE5">
            <w:pPr>
              <w:suppressAutoHyphens w:val="0"/>
              <w:spacing w:after="0"/>
              <w:jc w:val="center"/>
              <w:rPr>
                <w:color w:val="000000"/>
                <w:lang w:eastAsia="ru-RU"/>
              </w:rPr>
            </w:pPr>
            <w:r>
              <w:rPr>
                <w:color w:val="000000"/>
                <w:lang w:eastAsia="ru-RU"/>
              </w:rPr>
              <w:t>по мере необходимости</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AE1E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44098" w:rsidRDefault="00544098" w:rsidP="00AE1EE5">
            <w:pPr>
              <w:suppressAutoHyphens w:val="0"/>
              <w:spacing w:after="0"/>
              <w:jc w:val="center"/>
              <w:rPr>
                <w:color w:val="000000"/>
                <w:lang w:eastAsia="ru-RU"/>
              </w:rPr>
            </w:pPr>
            <w:r>
              <w:rPr>
                <w:color w:val="000000"/>
                <w:lang w:eastAsia="ru-RU"/>
              </w:rPr>
              <w:t>3,69</w:t>
            </w:r>
          </w:p>
        </w:tc>
      </w:tr>
      <w:tr w:rsidR="00544098" w:rsidRPr="00ED6F8A" w:rsidTr="00AE1EE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4098" w:rsidRPr="00ED6F8A" w:rsidRDefault="00544098" w:rsidP="00AE1EE5">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544098" w:rsidRPr="00D33182" w:rsidRDefault="00544098" w:rsidP="00AE1EE5">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AE1EE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AE1E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44098" w:rsidRDefault="00544098" w:rsidP="00AE1EE5">
            <w:pPr>
              <w:suppressAutoHyphens w:val="0"/>
              <w:spacing w:after="0"/>
              <w:jc w:val="center"/>
              <w:rPr>
                <w:color w:val="000000"/>
                <w:lang w:eastAsia="ru-RU"/>
              </w:rPr>
            </w:pPr>
            <w:r>
              <w:rPr>
                <w:color w:val="000000"/>
                <w:lang w:eastAsia="ru-RU"/>
              </w:rPr>
              <w:t>2,00</w:t>
            </w:r>
          </w:p>
        </w:tc>
      </w:tr>
      <w:tr w:rsidR="00544098" w:rsidRPr="00ED6F8A" w:rsidTr="00AE1EE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4098" w:rsidRPr="00ED6F8A" w:rsidRDefault="00544098" w:rsidP="00AE1EE5">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544098" w:rsidRPr="00D33182" w:rsidRDefault="00544098" w:rsidP="00AE1EE5">
            <w: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AE1EE5">
            <w:pPr>
              <w:suppressAutoHyphens w:val="0"/>
              <w:spacing w:after="0"/>
              <w:jc w:val="center"/>
              <w:rPr>
                <w:color w:val="000000"/>
                <w:lang w:eastAsia="ru-RU"/>
              </w:rPr>
            </w:pPr>
            <w:r>
              <w:rPr>
                <w:color w:val="000000"/>
                <w:lang w:eastAsia="ru-RU"/>
              </w:rPr>
              <w:t>постоянно</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AE1E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44098" w:rsidRDefault="00544098" w:rsidP="00AE1EE5">
            <w:pPr>
              <w:suppressAutoHyphens w:val="0"/>
              <w:spacing w:after="0"/>
              <w:jc w:val="center"/>
              <w:rPr>
                <w:color w:val="000000"/>
                <w:lang w:eastAsia="ru-RU"/>
              </w:rPr>
            </w:pPr>
            <w:r>
              <w:rPr>
                <w:color w:val="000000"/>
                <w:lang w:eastAsia="ru-RU"/>
              </w:rPr>
              <w:t>4,88</w:t>
            </w:r>
          </w:p>
        </w:tc>
      </w:tr>
      <w:tr w:rsidR="00544098" w:rsidRPr="00ED6F8A" w:rsidTr="00AE1EE5">
        <w:trPr>
          <w:trHeight w:val="651"/>
        </w:trPr>
        <w:tc>
          <w:tcPr>
            <w:tcW w:w="760" w:type="dxa"/>
            <w:tcBorders>
              <w:top w:val="single" w:sz="4" w:space="0" w:color="auto"/>
              <w:left w:val="single" w:sz="4" w:space="0" w:color="auto"/>
              <w:bottom w:val="nil"/>
              <w:right w:val="single" w:sz="4" w:space="0" w:color="auto"/>
            </w:tcBorders>
            <w:shd w:val="clear" w:color="auto" w:fill="auto"/>
            <w:noWrap/>
            <w:vAlign w:val="center"/>
          </w:tcPr>
          <w:p w:rsidR="00544098" w:rsidRPr="00ED6F8A" w:rsidRDefault="00544098" w:rsidP="00AE1EE5">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544098" w:rsidRDefault="00544098" w:rsidP="00AE1EE5">
            <w:pPr>
              <w:jc w:val="left"/>
            </w:pPr>
            <w:r>
              <w:t>Услуги по управлению</w:t>
            </w:r>
          </w:p>
        </w:tc>
        <w:tc>
          <w:tcPr>
            <w:tcW w:w="2355" w:type="dxa"/>
            <w:tcBorders>
              <w:top w:val="single" w:sz="4" w:space="0" w:color="auto"/>
              <w:left w:val="nil"/>
              <w:bottom w:val="nil"/>
              <w:right w:val="single" w:sz="4" w:space="0" w:color="auto"/>
            </w:tcBorders>
            <w:shd w:val="clear" w:color="auto" w:fill="auto"/>
            <w:noWrap/>
            <w:vAlign w:val="center"/>
          </w:tcPr>
          <w:p w:rsidR="00544098" w:rsidRDefault="00544098" w:rsidP="00AE1EE5">
            <w:pPr>
              <w:suppressAutoHyphens w:val="0"/>
              <w:spacing w:after="0"/>
              <w:jc w:val="center"/>
              <w:rPr>
                <w:color w:val="000000"/>
                <w:lang w:eastAsia="ru-RU"/>
              </w:rPr>
            </w:pPr>
          </w:p>
        </w:tc>
        <w:tc>
          <w:tcPr>
            <w:tcW w:w="1564" w:type="dxa"/>
            <w:tcBorders>
              <w:top w:val="single" w:sz="4" w:space="0" w:color="auto"/>
              <w:left w:val="nil"/>
              <w:bottom w:val="nil"/>
              <w:right w:val="single" w:sz="4" w:space="0" w:color="auto"/>
            </w:tcBorders>
            <w:shd w:val="clear" w:color="auto" w:fill="auto"/>
            <w:noWrap/>
            <w:vAlign w:val="center"/>
          </w:tcPr>
          <w:p w:rsidR="00544098" w:rsidRDefault="00544098" w:rsidP="00AE1E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center"/>
          </w:tcPr>
          <w:p w:rsidR="00544098" w:rsidRDefault="00544098" w:rsidP="00AE1EE5">
            <w:pPr>
              <w:suppressAutoHyphens w:val="0"/>
              <w:spacing w:after="0"/>
              <w:jc w:val="center"/>
              <w:rPr>
                <w:color w:val="000000"/>
                <w:lang w:eastAsia="ru-RU"/>
              </w:rPr>
            </w:pPr>
            <w:r>
              <w:rPr>
                <w:color w:val="000000"/>
                <w:lang w:eastAsia="ru-RU"/>
              </w:rPr>
              <w:t>2,53</w:t>
            </w:r>
          </w:p>
        </w:tc>
      </w:tr>
      <w:tr w:rsidR="00544098" w:rsidTr="00AE1EE5">
        <w:trPr>
          <w:trHeight w:val="651"/>
        </w:trPr>
        <w:tc>
          <w:tcPr>
            <w:tcW w:w="85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44098" w:rsidRDefault="00544098" w:rsidP="00AE1EE5">
            <w:pPr>
              <w:suppressAutoHyphens w:val="0"/>
              <w:spacing w:after="0"/>
              <w:jc w:val="center"/>
              <w:rPr>
                <w:color w:val="000000"/>
                <w:lang w:eastAsia="ru-RU"/>
              </w:rPr>
            </w:pPr>
            <w:r>
              <w:rPr>
                <w:color w:val="000000"/>
                <w:lang w:eastAsia="ru-RU"/>
              </w:rPr>
              <w:t>Итого тариф по дому:</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544098" w:rsidRDefault="00544098" w:rsidP="00AE1EE5">
            <w:pPr>
              <w:suppressAutoHyphens w:val="0"/>
              <w:spacing w:after="0"/>
              <w:jc w:val="center"/>
              <w:rPr>
                <w:color w:val="000000"/>
                <w:lang w:eastAsia="ru-RU"/>
              </w:rPr>
            </w:pPr>
            <w:r>
              <w:rPr>
                <w:color w:val="000000"/>
                <w:lang w:eastAsia="ru-RU"/>
              </w:rPr>
              <w:t>20,13</w:t>
            </w:r>
          </w:p>
        </w:tc>
      </w:tr>
    </w:tbl>
    <w:p w:rsidR="00343E70" w:rsidRDefault="00343E70" w:rsidP="00276D82">
      <w:pPr>
        <w:autoSpaceDE w:val="0"/>
        <w:spacing w:after="0"/>
        <w:ind w:left="5670"/>
        <w:contextualSpacing/>
        <w:jc w:val="center"/>
        <w:rPr>
          <w:b/>
          <w:sz w:val="22"/>
          <w:szCs w:val="22"/>
        </w:rPr>
      </w:pPr>
    </w:p>
    <w:p w:rsidR="00343E70" w:rsidRDefault="00343E70">
      <w:pPr>
        <w:suppressAutoHyphens w:val="0"/>
        <w:spacing w:after="0"/>
        <w:jc w:val="left"/>
        <w:rPr>
          <w:b/>
          <w:sz w:val="22"/>
          <w:szCs w:val="22"/>
        </w:rPr>
      </w:pPr>
      <w:r>
        <w:rPr>
          <w:b/>
          <w:sz w:val="22"/>
          <w:szCs w:val="22"/>
        </w:rPr>
        <w:br w:type="page"/>
      </w:r>
    </w:p>
    <w:p w:rsidR="00343E70" w:rsidRDefault="00343E70" w:rsidP="00343E70">
      <w:pPr>
        <w:pStyle w:val="ConsNormal"/>
        <w:widowControl/>
        <w:ind w:right="0" w:firstLine="540"/>
        <w:jc w:val="right"/>
        <w:rPr>
          <w:rFonts w:ascii="Times New Roman" w:hAnsi="Times New Roman"/>
          <w:sz w:val="22"/>
          <w:szCs w:val="22"/>
        </w:rPr>
      </w:pPr>
      <w:r>
        <w:rPr>
          <w:rFonts w:ascii="Times New Roman" w:hAnsi="Times New Roman"/>
          <w:sz w:val="22"/>
          <w:szCs w:val="22"/>
        </w:rPr>
        <w:lastRenderedPageBreak/>
        <w:t>Приложение № 3 (ЛОТ 7)</w:t>
      </w:r>
    </w:p>
    <w:p w:rsidR="00343E70" w:rsidRDefault="00343E70" w:rsidP="00343E70">
      <w:pPr>
        <w:pStyle w:val="a9"/>
        <w:jc w:val="right"/>
        <w:rPr>
          <w:sz w:val="22"/>
          <w:szCs w:val="22"/>
        </w:rPr>
      </w:pPr>
      <w:r>
        <w:rPr>
          <w:sz w:val="22"/>
          <w:szCs w:val="22"/>
        </w:rPr>
        <w:t>к договору управления</w:t>
      </w:r>
    </w:p>
    <w:p w:rsidR="00343E70" w:rsidRDefault="00343E70" w:rsidP="00343E70">
      <w:pPr>
        <w:pStyle w:val="a9"/>
        <w:jc w:val="right"/>
        <w:rPr>
          <w:sz w:val="22"/>
          <w:szCs w:val="22"/>
        </w:rPr>
      </w:pPr>
      <w:r>
        <w:rPr>
          <w:sz w:val="22"/>
          <w:szCs w:val="22"/>
        </w:rPr>
        <w:t>многоквартирными домами</w:t>
      </w:r>
    </w:p>
    <w:p w:rsidR="00343E70" w:rsidRDefault="00343E70" w:rsidP="00343E70">
      <w:pPr>
        <w:pStyle w:val="a9"/>
        <w:jc w:val="right"/>
        <w:rPr>
          <w:sz w:val="22"/>
          <w:szCs w:val="22"/>
        </w:rPr>
      </w:pPr>
      <w:r>
        <w:rPr>
          <w:sz w:val="22"/>
          <w:szCs w:val="22"/>
        </w:rPr>
        <w:t xml:space="preserve">от «___» __________ </w:t>
      </w:r>
      <w:r w:rsidR="003E0E17">
        <w:rPr>
          <w:sz w:val="22"/>
          <w:szCs w:val="22"/>
        </w:rPr>
        <w:t>2026</w:t>
      </w:r>
      <w:r>
        <w:rPr>
          <w:sz w:val="22"/>
          <w:szCs w:val="22"/>
        </w:rPr>
        <w:t xml:space="preserve"> г</w:t>
      </w:r>
    </w:p>
    <w:p w:rsidR="00343E70" w:rsidRDefault="00343E70" w:rsidP="00343E70">
      <w:pPr>
        <w:widowControl w:val="0"/>
        <w:suppressAutoHyphens w:val="0"/>
        <w:spacing w:after="0" w:line="302" w:lineRule="auto"/>
        <w:jc w:val="center"/>
        <w:rPr>
          <w:b/>
          <w:bCs/>
          <w:sz w:val="22"/>
          <w:szCs w:val="22"/>
          <w:lang w:eastAsia="ru-RU"/>
        </w:rPr>
      </w:pPr>
    </w:p>
    <w:p w:rsidR="00343E70" w:rsidRDefault="00343E70" w:rsidP="00343E70">
      <w:pPr>
        <w:widowControl w:val="0"/>
        <w:suppressAutoHyphens w:val="0"/>
        <w:spacing w:after="0" w:line="302" w:lineRule="auto"/>
        <w:jc w:val="center"/>
        <w:rPr>
          <w:b/>
          <w:bCs/>
          <w:sz w:val="22"/>
          <w:szCs w:val="22"/>
          <w:lang w:eastAsia="ru-RU"/>
        </w:rPr>
      </w:pPr>
      <w:r>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proofErr w:type="spellStart"/>
      <w:r>
        <w:rPr>
          <w:b/>
          <w:bCs/>
          <w:sz w:val="22"/>
          <w:szCs w:val="22"/>
          <w:lang w:eastAsia="ru-RU"/>
        </w:rPr>
        <w:t>Котласский</w:t>
      </w:r>
      <w:proofErr w:type="spellEnd"/>
      <w:r>
        <w:rPr>
          <w:b/>
          <w:bCs/>
          <w:sz w:val="22"/>
          <w:szCs w:val="22"/>
          <w:lang w:eastAsia="ru-RU"/>
        </w:rPr>
        <w:t xml:space="preserve"> муниципальный округ, п. </w:t>
      </w:r>
      <w:proofErr w:type="spellStart"/>
      <w:r>
        <w:rPr>
          <w:b/>
          <w:bCs/>
          <w:sz w:val="22"/>
          <w:szCs w:val="22"/>
          <w:lang w:eastAsia="ru-RU"/>
        </w:rPr>
        <w:t>Черемушский</w:t>
      </w:r>
      <w:proofErr w:type="spellEnd"/>
      <w:r>
        <w:rPr>
          <w:b/>
          <w:bCs/>
          <w:sz w:val="22"/>
          <w:szCs w:val="22"/>
          <w:lang w:eastAsia="ru-RU"/>
        </w:rPr>
        <w:t>, ул. Песчаная, д. 24</w:t>
      </w:r>
    </w:p>
    <w:p w:rsidR="00544098" w:rsidRDefault="00544098" w:rsidP="00343E70">
      <w:pPr>
        <w:widowControl w:val="0"/>
        <w:suppressAutoHyphens w:val="0"/>
        <w:spacing w:after="0" w:line="302" w:lineRule="auto"/>
        <w:jc w:val="center"/>
        <w:rPr>
          <w:b/>
          <w:bCs/>
          <w:sz w:val="22"/>
          <w:szCs w:val="22"/>
          <w:lang w:eastAsia="ru-RU"/>
        </w:rPr>
      </w:pPr>
    </w:p>
    <w:tbl>
      <w:tblPr>
        <w:tblW w:w="9776" w:type="dxa"/>
        <w:tblInd w:w="113" w:type="dxa"/>
        <w:tblLook w:val="04A0" w:firstRow="1" w:lastRow="0" w:firstColumn="1" w:lastColumn="0" w:noHBand="0" w:noVBand="1"/>
      </w:tblPr>
      <w:tblGrid>
        <w:gridCol w:w="760"/>
        <w:gridCol w:w="3821"/>
        <w:gridCol w:w="2355"/>
        <w:gridCol w:w="1564"/>
        <w:gridCol w:w="1276"/>
      </w:tblGrid>
      <w:tr w:rsidR="00544098" w:rsidRPr="00ED6F8A" w:rsidTr="00AE1EE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544098" w:rsidRPr="00ED6F8A" w:rsidRDefault="00544098" w:rsidP="00AE1EE5">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AE1EE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AE1EE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AE1EE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AE1EE5">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544098" w:rsidRPr="00ED6F8A" w:rsidTr="00AE1EE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544098" w:rsidRPr="00ED6F8A" w:rsidRDefault="00544098" w:rsidP="00AE1EE5">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AE1EE5">
            <w:pPr>
              <w:suppressAutoHyphens w:val="0"/>
              <w:spacing w:after="0"/>
              <w:jc w:val="left"/>
              <w:rPr>
                <w:color w:val="000000"/>
                <w:lang w:eastAsia="ru-RU"/>
              </w:rPr>
            </w:pPr>
            <w:r w:rsidRPr="00931782">
              <w:rPr>
                <w:color w:val="000000"/>
                <w:sz w:val="22"/>
                <w:szCs w:val="22"/>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AE1EE5">
            <w:pPr>
              <w:suppressAutoHyphens w:val="0"/>
              <w:spacing w:after="0"/>
              <w:jc w:val="center"/>
              <w:rPr>
                <w:color w:val="000000"/>
                <w:lang w:eastAsia="ru-RU"/>
              </w:rPr>
            </w:pPr>
            <w:r>
              <w:rPr>
                <w:color w:val="000000"/>
                <w:sz w:val="22"/>
                <w:szCs w:val="22"/>
                <w:lang w:eastAsia="ru-RU"/>
              </w:rPr>
              <w:t>26</w:t>
            </w:r>
          </w:p>
        </w:tc>
        <w:tc>
          <w:tcPr>
            <w:tcW w:w="1564"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AE1E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AE1EE5">
            <w:pPr>
              <w:suppressAutoHyphens w:val="0"/>
              <w:spacing w:after="0"/>
              <w:jc w:val="center"/>
              <w:rPr>
                <w:color w:val="000000"/>
                <w:lang w:eastAsia="ru-RU"/>
              </w:rPr>
            </w:pPr>
            <w:r>
              <w:rPr>
                <w:color w:val="000000"/>
                <w:lang w:eastAsia="ru-RU"/>
              </w:rPr>
              <w:t>3,79</w:t>
            </w:r>
          </w:p>
        </w:tc>
      </w:tr>
      <w:tr w:rsidR="00544098" w:rsidRPr="00ED6F8A" w:rsidTr="00AE1EE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544098" w:rsidRPr="00ED6F8A" w:rsidRDefault="00544098" w:rsidP="00AE1EE5">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AE1EE5">
            <w:pPr>
              <w:suppressAutoHyphens w:val="0"/>
              <w:spacing w:after="0"/>
              <w:jc w:val="left"/>
              <w:rPr>
                <w:color w:val="000000"/>
                <w:lang w:eastAsia="ru-RU"/>
              </w:rPr>
            </w:pPr>
            <w:r w:rsidRPr="00931782">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AE1EE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AE1EE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AE1EE5">
            <w:pPr>
              <w:suppressAutoHyphens w:val="0"/>
              <w:spacing w:after="0"/>
              <w:jc w:val="center"/>
              <w:rPr>
                <w:color w:val="000000"/>
                <w:lang w:eastAsia="ru-RU"/>
              </w:rPr>
            </w:pPr>
            <w:r>
              <w:rPr>
                <w:color w:val="000000"/>
                <w:lang w:eastAsia="ru-RU"/>
              </w:rPr>
              <w:t>1,60</w:t>
            </w:r>
          </w:p>
        </w:tc>
      </w:tr>
      <w:tr w:rsidR="00544098" w:rsidRPr="00ED6F8A" w:rsidTr="00AE1EE5">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4098" w:rsidRPr="00ED6F8A" w:rsidRDefault="00544098" w:rsidP="00AE1EE5">
            <w:pPr>
              <w:suppressAutoHyphens w:val="0"/>
              <w:spacing w:after="0"/>
              <w:jc w:val="left"/>
              <w:rPr>
                <w:color w:val="000000"/>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AE1EE5">
            <w:pPr>
              <w:suppressAutoHyphens w:val="0"/>
              <w:spacing w:after="0"/>
              <w:jc w:val="left"/>
              <w:rPr>
                <w:color w:val="212529"/>
                <w:lang w:eastAsia="ru-RU"/>
              </w:rPr>
            </w:pPr>
            <w:r w:rsidRPr="00406D87">
              <w:rPr>
                <w:color w:val="212529"/>
                <w:sz w:val="22"/>
                <w:szCs w:val="22"/>
                <w:lang w:eastAsia="ru-RU"/>
              </w:rPr>
              <w:t xml:space="preserve">Ремонт, регулировка, промывка, испытание, </w:t>
            </w:r>
            <w:proofErr w:type="spellStart"/>
            <w:r w:rsidRPr="00406D87">
              <w:rPr>
                <w:color w:val="212529"/>
                <w:sz w:val="22"/>
                <w:szCs w:val="22"/>
                <w:lang w:eastAsia="ru-RU"/>
              </w:rPr>
              <w:t>расконсервация</w:t>
            </w:r>
            <w:proofErr w:type="spellEnd"/>
            <w:r w:rsidRPr="00406D87">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44098" w:rsidRPr="00ED6F8A" w:rsidRDefault="00544098" w:rsidP="00AE1EE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44098" w:rsidRPr="00ED6F8A" w:rsidRDefault="00544098" w:rsidP="00AE1E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44098" w:rsidRPr="00ED6F8A" w:rsidRDefault="00544098" w:rsidP="00AE1EE5">
            <w:pPr>
              <w:suppressAutoHyphens w:val="0"/>
              <w:spacing w:after="0"/>
              <w:jc w:val="center"/>
              <w:rPr>
                <w:color w:val="000000"/>
                <w:lang w:eastAsia="ru-RU"/>
              </w:rPr>
            </w:pPr>
            <w:r>
              <w:rPr>
                <w:color w:val="000000"/>
                <w:lang w:eastAsia="ru-RU"/>
              </w:rPr>
              <w:t>4,79</w:t>
            </w:r>
          </w:p>
        </w:tc>
      </w:tr>
      <w:tr w:rsidR="00544098" w:rsidRPr="00ED6F8A" w:rsidTr="00AE1EE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544098" w:rsidRPr="00ED6F8A" w:rsidRDefault="00544098" w:rsidP="00AE1EE5">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544098" w:rsidRPr="00ED6F8A" w:rsidRDefault="00544098" w:rsidP="00AE1EE5">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544098" w:rsidRPr="00ED6F8A" w:rsidRDefault="00544098" w:rsidP="00AE1EE5">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544098" w:rsidRPr="00ED6F8A" w:rsidRDefault="00544098" w:rsidP="00AE1E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544098" w:rsidRPr="00ED6F8A" w:rsidRDefault="00544098" w:rsidP="00AE1EE5">
            <w:pPr>
              <w:suppressAutoHyphens w:val="0"/>
              <w:spacing w:after="0"/>
              <w:jc w:val="center"/>
              <w:rPr>
                <w:color w:val="000000"/>
                <w:lang w:eastAsia="ru-RU"/>
              </w:rPr>
            </w:pPr>
            <w:r>
              <w:rPr>
                <w:color w:val="000000"/>
                <w:lang w:eastAsia="ru-RU"/>
              </w:rPr>
              <w:t>0,67</w:t>
            </w:r>
          </w:p>
        </w:tc>
      </w:tr>
      <w:tr w:rsidR="00544098" w:rsidRPr="00ED6F8A" w:rsidTr="00AE1EE5">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544098" w:rsidRPr="00ED6F8A" w:rsidRDefault="00544098" w:rsidP="00AE1EE5">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544098" w:rsidRPr="00ED6F8A" w:rsidRDefault="00544098" w:rsidP="00AE1EE5">
            <w:pPr>
              <w:suppressAutoHyphens w:val="0"/>
              <w:spacing w:after="0"/>
              <w:jc w:val="left"/>
              <w:rPr>
                <w:color w:val="212529"/>
                <w:lang w:eastAsia="ru-RU"/>
              </w:rPr>
            </w:pPr>
            <w:r w:rsidRPr="00406D87">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544098" w:rsidRPr="00ED6F8A" w:rsidRDefault="00544098" w:rsidP="00AE1EE5">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544098" w:rsidRPr="00ED6F8A" w:rsidRDefault="00544098" w:rsidP="00AE1E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544098" w:rsidRPr="00ED6F8A" w:rsidRDefault="00544098" w:rsidP="00AE1EE5">
            <w:pPr>
              <w:suppressAutoHyphens w:val="0"/>
              <w:spacing w:after="0"/>
              <w:jc w:val="center"/>
              <w:rPr>
                <w:color w:val="000000"/>
                <w:lang w:eastAsia="ru-RU"/>
              </w:rPr>
            </w:pPr>
            <w:r>
              <w:rPr>
                <w:color w:val="000000"/>
                <w:lang w:eastAsia="ru-RU"/>
              </w:rPr>
              <w:t>2,21</w:t>
            </w:r>
          </w:p>
        </w:tc>
      </w:tr>
      <w:tr w:rsidR="00544098" w:rsidRPr="00ED6F8A" w:rsidTr="00AE1EE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4098" w:rsidRPr="00ED6F8A" w:rsidRDefault="00544098" w:rsidP="00AE1EE5">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544098" w:rsidRPr="006A0C6A" w:rsidRDefault="00544098" w:rsidP="00AE1EE5">
            <w:pPr>
              <w:suppressAutoHyphens w:val="0"/>
              <w:spacing w:after="0"/>
              <w:jc w:val="left"/>
              <w:rPr>
                <w:color w:val="212529"/>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AE1EE5">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AE1E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44098" w:rsidRDefault="00544098" w:rsidP="00AE1EE5">
            <w:pPr>
              <w:suppressAutoHyphens w:val="0"/>
              <w:spacing w:after="0"/>
              <w:jc w:val="center"/>
              <w:rPr>
                <w:color w:val="000000"/>
                <w:lang w:eastAsia="ru-RU"/>
              </w:rPr>
            </w:pPr>
            <w:r>
              <w:rPr>
                <w:color w:val="000000"/>
                <w:lang w:eastAsia="ru-RU"/>
              </w:rPr>
              <w:t>1,15</w:t>
            </w:r>
          </w:p>
        </w:tc>
      </w:tr>
      <w:tr w:rsidR="00544098" w:rsidRPr="00ED6F8A" w:rsidTr="00AE1EE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4098" w:rsidRPr="00ED6F8A" w:rsidRDefault="00544098" w:rsidP="00AE1EE5">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544098" w:rsidRDefault="00544098" w:rsidP="00AE1EE5">
            <w:pPr>
              <w:suppressAutoHyphens w:val="0"/>
              <w:spacing w:after="0"/>
              <w:jc w:val="left"/>
              <w:rPr>
                <w:color w:val="212529"/>
                <w:lang w:eastAsia="ru-RU"/>
              </w:rPr>
            </w:pPr>
            <w:r>
              <w:rPr>
                <w:color w:val="212529"/>
                <w:sz w:val="22"/>
                <w:szCs w:val="22"/>
                <w:lang w:eastAsia="ru-RU"/>
              </w:rP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AE1EE5">
            <w:pPr>
              <w:suppressAutoHyphens w:val="0"/>
              <w:spacing w:after="0"/>
              <w:jc w:val="center"/>
              <w:rPr>
                <w:color w:val="000000"/>
                <w:lang w:eastAsia="ru-RU"/>
              </w:rPr>
            </w:pPr>
            <w:r>
              <w:rPr>
                <w:color w:val="000000"/>
                <w:lang w:eastAsia="ru-RU"/>
              </w:rPr>
              <w:t>по мере необходимости, но не реже 2 раз в год</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AE1EE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44098" w:rsidRDefault="006E4B9F" w:rsidP="00AE1EE5">
            <w:pPr>
              <w:suppressAutoHyphens w:val="0"/>
              <w:spacing w:after="0"/>
              <w:jc w:val="center"/>
              <w:rPr>
                <w:color w:val="000000"/>
                <w:lang w:eastAsia="ru-RU"/>
              </w:rPr>
            </w:pPr>
            <w:r>
              <w:rPr>
                <w:color w:val="000000"/>
                <w:lang w:eastAsia="ru-RU"/>
              </w:rPr>
              <w:t>6,79</w:t>
            </w:r>
          </w:p>
        </w:tc>
      </w:tr>
      <w:tr w:rsidR="00544098" w:rsidRPr="00ED6F8A" w:rsidTr="00AE1EE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4098" w:rsidRPr="00ED6F8A" w:rsidRDefault="00544098" w:rsidP="00AE1EE5">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544098" w:rsidRDefault="00544098" w:rsidP="00AE1EE5">
            <w:pPr>
              <w:suppressAutoHyphens w:val="0"/>
              <w:spacing w:after="0"/>
              <w:jc w:val="left"/>
              <w:rPr>
                <w:color w:val="212529"/>
                <w:lang w:eastAsia="ru-RU"/>
              </w:rPr>
            </w:pPr>
            <w:r>
              <w:rPr>
                <w:color w:val="212529"/>
                <w:sz w:val="22"/>
                <w:szCs w:val="22"/>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AE1EE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AE1EE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44098" w:rsidRDefault="00544098" w:rsidP="00AE1EE5">
            <w:pPr>
              <w:suppressAutoHyphens w:val="0"/>
              <w:spacing w:after="0"/>
              <w:jc w:val="center"/>
              <w:rPr>
                <w:color w:val="000000"/>
                <w:lang w:eastAsia="ru-RU"/>
              </w:rPr>
            </w:pPr>
            <w:r>
              <w:rPr>
                <w:color w:val="000000"/>
                <w:lang w:eastAsia="ru-RU"/>
              </w:rPr>
              <w:t>1,5</w:t>
            </w:r>
            <w:r w:rsidR="006E4B9F">
              <w:rPr>
                <w:color w:val="000000"/>
                <w:lang w:eastAsia="ru-RU"/>
              </w:rPr>
              <w:t>3</w:t>
            </w:r>
          </w:p>
        </w:tc>
      </w:tr>
      <w:tr w:rsidR="00544098" w:rsidRPr="00ED6F8A" w:rsidTr="00AE1EE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4098" w:rsidRPr="00ED6F8A" w:rsidRDefault="00544098" w:rsidP="00AE1EE5">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544098" w:rsidRDefault="00544098" w:rsidP="00AE1EE5">
            <w:pPr>
              <w:suppressAutoHyphens w:val="0"/>
              <w:spacing w:after="0"/>
              <w:jc w:val="left"/>
              <w:rPr>
                <w:color w:val="212529"/>
                <w:lang w:eastAsia="ru-RU"/>
              </w:rPr>
            </w:pPr>
            <w:r>
              <w:rPr>
                <w:color w:val="212529"/>
                <w:sz w:val="22"/>
                <w:szCs w:val="22"/>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AE1EE5">
            <w:pPr>
              <w:suppressAutoHyphens w:val="0"/>
              <w:spacing w:after="0"/>
              <w:jc w:val="center"/>
              <w:rPr>
                <w:color w:val="000000"/>
                <w:lang w:eastAsia="ru-RU"/>
              </w:rPr>
            </w:pPr>
            <w:r>
              <w:rPr>
                <w:color w:val="000000"/>
                <w:lang w:eastAsia="ru-RU"/>
              </w:rPr>
              <w:t>постоянно</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AE1EE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44098" w:rsidRDefault="00544098" w:rsidP="00AE1EE5">
            <w:pPr>
              <w:suppressAutoHyphens w:val="0"/>
              <w:spacing w:after="0"/>
              <w:jc w:val="center"/>
              <w:rPr>
                <w:color w:val="000000"/>
                <w:lang w:eastAsia="ru-RU"/>
              </w:rPr>
            </w:pPr>
            <w:r>
              <w:rPr>
                <w:color w:val="000000"/>
                <w:lang w:eastAsia="ru-RU"/>
              </w:rPr>
              <w:t>7,85</w:t>
            </w:r>
          </w:p>
        </w:tc>
      </w:tr>
      <w:tr w:rsidR="00544098" w:rsidRPr="00ED6F8A" w:rsidTr="00AE1EE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4098" w:rsidRPr="00ED6F8A" w:rsidRDefault="00544098" w:rsidP="00AE1EE5">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544098" w:rsidRDefault="00544098" w:rsidP="00AE1EE5">
            <w:pPr>
              <w:suppressAutoHyphens w:val="0"/>
              <w:spacing w:after="0"/>
              <w:jc w:val="left"/>
              <w:rPr>
                <w:color w:val="212529"/>
                <w:lang w:eastAsia="ru-RU"/>
              </w:rPr>
            </w:pPr>
            <w:r>
              <w:rPr>
                <w:color w:val="212529"/>
                <w:sz w:val="22"/>
                <w:szCs w:val="22"/>
                <w:lang w:eastAsia="ru-RU"/>
              </w:rPr>
              <w:t>Услуги по управлению МКД</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AE1EE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AE1EE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44098" w:rsidRDefault="00544098" w:rsidP="00AE1EE5">
            <w:pPr>
              <w:suppressAutoHyphens w:val="0"/>
              <w:spacing w:after="0"/>
              <w:jc w:val="center"/>
              <w:rPr>
                <w:color w:val="000000"/>
                <w:lang w:eastAsia="ru-RU"/>
              </w:rPr>
            </w:pPr>
            <w:r>
              <w:rPr>
                <w:color w:val="000000"/>
                <w:lang w:eastAsia="ru-RU"/>
              </w:rPr>
              <w:t>4,88</w:t>
            </w:r>
          </w:p>
        </w:tc>
      </w:tr>
      <w:tr w:rsidR="00544098" w:rsidRPr="00ED6F8A" w:rsidTr="00AE1EE5">
        <w:trPr>
          <w:trHeight w:val="651"/>
        </w:trPr>
        <w:tc>
          <w:tcPr>
            <w:tcW w:w="85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44098" w:rsidRDefault="00544098" w:rsidP="00AE1EE5">
            <w:pPr>
              <w:suppressAutoHyphens w:val="0"/>
              <w:spacing w:after="0"/>
              <w:jc w:val="center"/>
              <w:rPr>
                <w:color w:val="000000"/>
                <w:lang w:eastAsia="ru-RU"/>
              </w:rPr>
            </w:pPr>
            <w:r>
              <w:rPr>
                <w:color w:val="000000"/>
                <w:lang w:eastAsia="ru-RU"/>
              </w:rPr>
              <w:t>Итого тариф по дому:</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544098" w:rsidRDefault="00544098" w:rsidP="00AE1EE5">
            <w:pPr>
              <w:suppressAutoHyphens w:val="0"/>
              <w:spacing w:after="0"/>
              <w:jc w:val="center"/>
              <w:rPr>
                <w:color w:val="000000"/>
                <w:lang w:eastAsia="ru-RU"/>
              </w:rPr>
            </w:pPr>
            <w:r>
              <w:rPr>
                <w:color w:val="000000"/>
                <w:lang w:eastAsia="ru-RU"/>
              </w:rPr>
              <w:t>35,26</w:t>
            </w:r>
          </w:p>
        </w:tc>
      </w:tr>
    </w:tbl>
    <w:p w:rsidR="00544098" w:rsidRDefault="00544098" w:rsidP="00343E70">
      <w:pPr>
        <w:widowControl w:val="0"/>
        <w:suppressAutoHyphens w:val="0"/>
        <w:spacing w:after="0" w:line="302" w:lineRule="auto"/>
        <w:jc w:val="center"/>
        <w:rPr>
          <w:b/>
          <w:bCs/>
          <w:sz w:val="22"/>
          <w:szCs w:val="22"/>
          <w:lang w:eastAsia="ru-RU"/>
        </w:rPr>
      </w:pPr>
    </w:p>
    <w:p w:rsidR="00276D82" w:rsidRDefault="00276D82" w:rsidP="00276D82">
      <w:pPr>
        <w:autoSpaceDE w:val="0"/>
        <w:spacing w:after="0"/>
        <w:ind w:left="5670"/>
        <w:contextualSpacing/>
        <w:jc w:val="center"/>
        <w:rPr>
          <w:b/>
          <w:sz w:val="22"/>
          <w:szCs w:val="22"/>
        </w:rPr>
      </w:pPr>
    </w:p>
    <w:p w:rsidR="006E4B9F" w:rsidRDefault="006E4B9F" w:rsidP="00276D82">
      <w:pPr>
        <w:autoSpaceDE w:val="0"/>
        <w:spacing w:after="0"/>
        <w:ind w:left="5670"/>
        <w:contextualSpacing/>
        <w:jc w:val="center"/>
        <w:rPr>
          <w:b/>
          <w:sz w:val="22"/>
          <w:szCs w:val="22"/>
        </w:rPr>
      </w:pPr>
    </w:p>
    <w:p w:rsidR="00F06571" w:rsidRDefault="00F06571" w:rsidP="005273F3">
      <w:pPr>
        <w:autoSpaceDE w:val="0"/>
        <w:spacing w:after="0"/>
        <w:ind w:left="5670"/>
        <w:contextualSpacing/>
        <w:jc w:val="center"/>
        <w:rPr>
          <w:b/>
          <w:sz w:val="22"/>
          <w:szCs w:val="22"/>
        </w:rPr>
      </w:pPr>
    </w:p>
    <w:p w:rsidR="00F06571" w:rsidRDefault="00F06571" w:rsidP="005273F3">
      <w:pPr>
        <w:autoSpaceDE w:val="0"/>
        <w:spacing w:after="0"/>
        <w:ind w:left="5670"/>
        <w:contextualSpacing/>
        <w:jc w:val="center"/>
        <w:rPr>
          <w:b/>
          <w:sz w:val="22"/>
          <w:szCs w:val="22"/>
        </w:rPr>
      </w:pPr>
    </w:p>
    <w:p w:rsidR="00544098" w:rsidRDefault="00544098" w:rsidP="005273F3">
      <w:pPr>
        <w:autoSpaceDE w:val="0"/>
        <w:spacing w:after="0"/>
        <w:ind w:left="5670"/>
        <w:contextualSpacing/>
        <w:jc w:val="center"/>
        <w:rPr>
          <w:b/>
          <w:sz w:val="22"/>
          <w:szCs w:val="22"/>
        </w:rPr>
      </w:pPr>
    </w:p>
    <w:p w:rsidR="006E4B9F" w:rsidRDefault="006E4B9F" w:rsidP="005273F3">
      <w:pPr>
        <w:autoSpaceDE w:val="0"/>
        <w:spacing w:after="0"/>
        <w:ind w:left="5670"/>
        <w:contextualSpacing/>
        <w:jc w:val="center"/>
        <w:rPr>
          <w:b/>
          <w:sz w:val="22"/>
          <w:szCs w:val="22"/>
        </w:rPr>
      </w:pPr>
    </w:p>
    <w:p w:rsidR="00F06571" w:rsidRDefault="00F06571" w:rsidP="005273F3">
      <w:pPr>
        <w:autoSpaceDE w:val="0"/>
        <w:spacing w:after="0"/>
        <w:ind w:left="5670"/>
        <w:contextualSpacing/>
        <w:jc w:val="center"/>
        <w:rPr>
          <w:b/>
          <w:sz w:val="22"/>
          <w:szCs w:val="22"/>
        </w:rPr>
      </w:pPr>
    </w:p>
    <w:p w:rsidR="00F06571" w:rsidRDefault="00F06571" w:rsidP="005273F3">
      <w:pPr>
        <w:autoSpaceDE w:val="0"/>
        <w:spacing w:after="0"/>
        <w:ind w:left="5670"/>
        <w:contextualSpacing/>
        <w:jc w:val="center"/>
        <w:rPr>
          <w:b/>
          <w:sz w:val="22"/>
          <w:szCs w:val="22"/>
        </w:rPr>
      </w:pPr>
    </w:p>
    <w:p w:rsidR="00F06571" w:rsidRDefault="00F06571" w:rsidP="005273F3">
      <w:pPr>
        <w:autoSpaceDE w:val="0"/>
        <w:spacing w:after="0"/>
        <w:ind w:left="5670"/>
        <w:contextualSpacing/>
        <w:jc w:val="center"/>
        <w:rPr>
          <w:b/>
          <w:sz w:val="22"/>
          <w:szCs w:val="22"/>
        </w:rPr>
      </w:pPr>
    </w:p>
    <w:p w:rsidR="00F06571" w:rsidRDefault="00F06571" w:rsidP="005273F3">
      <w:pPr>
        <w:autoSpaceDE w:val="0"/>
        <w:spacing w:after="0"/>
        <w:ind w:left="5670"/>
        <w:contextualSpacing/>
        <w:jc w:val="center"/>
        <w:rPr>
          <w:b/>
          <w:sz w:val="22"/>
          <w:szCs w:val="22"/>
        </w:rPr>
      </w:pPr>
    </w:p>
    <w:p w:rsidR="003A67AE" w:rsidRDefault="003A67AE">
      <w:pPr>
        <w:suppressAutoHyphens w:val="0"/>
        <w:spacing w:after="0"/>
        <w:jc w:val="left"/>
        <w:rPr>
          <w:b/>
          <w:sz w:val="22"/>
          <w:szCs w:val="22"/>
        </w:rPr>
      </w:pPr>
    </w:p>
    <w:p w:rsidR="005273F3" w:rsidRPr="00ED6F8A" w:rsidRDefault="005273F3" w:rsidP="005273F3">
      <w:pPr>
        <w:autoSpaceDE w:val="0"/>
        <w:spacing w:after="0"/>
        <w:ind w:left="5670"/>
        <w:contextualSpacing/>
        <w:jc w:val="center"/>
        <w:rPr>
          <w:b/>
          <w:sz w:val="22"/>
          <w:szCs w:val="22"/>
        </w:rPr>
      </w:pPr>
      <w:r w:rsidRPr="00ED6F8A">
        <w:rPr>
          <w:b/>
          <w:sz w:val="22"/>
          <w:szCs w:val="22"/>
        </w:rPr>
        <w:lastRenderedPageBreak/>
        <w:t>Прил</w:t>
      </w:r>
      <w:r w:rsidR="00BF0DD7" w:rsidRPr="00ED6F8A">
        <w:rPr>
          <w:b/>
          <w:sz w:val="22"/>
          <w:szCs w:val="22"/>
        </w:rPr>
        <w:t>ожение № 5</w:t>
      </w:r>
      <w:r w:rsidR="00163B2F">
        <w:rPr>
          <w:b/>
          <w:sz w:val="22"/>
          <w:szCs w:val="22"/>
        </w:rPr>
        <w:t xml:space="preserve"> (ЛОТ 1)</w:t>
      </w:r>
    </w:p>
    <w:p w:rsidR="005273F3" w:rsidRPr="00ED6F8A" w:rsidRDefault="005273F3" w:rsidP="005273F3">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554"/>
        <w:gridCol w:w="1290"/>
        <w:gridCol w:w="1532"/>
        <w:gridCol w:w="878"/>
        <w:gridCol w:w="563"/>
        <w:gridCol w:w="692"/>
        <w:gridCol w:w="743"/>
        <w:gridCol w:w="2796"/>
        <w:gridCol w:w="892"/>
        <w:gridCol w:w="976"/>
        <w:gridCol w:w="236"/>
        <w:gridCol w:w="236"/>
        <w:gridCol w:w="236"/>
        <w:gridCol w:w="236"/>
        <w:gridCol w:w="236"/>
        <w:gridCol w:w="236"/>
        <w:gridCol w:w="236"/>
        <w:gridCol w:w="236"/>
        <w:gridCol w:w="236"/>
        <w:gridCol w:w="236"/>
        <w:gridCol w:w="236"/>
        <w:gridCol w:w="236"/>
        <w:gridCol w:w="236"/>
        <w:gridCol w:w="236"/>
      </w:tblGrid>
      <w:tr w:rsidR="00AC19BC" w:rsidRPr="00ED6F8A" w:rsidTr="00493BA7">
        <w:trPr>
          <w:trHeight w:val="690"/>
        </w:trPr>
        <w:tc>
          <w:tcPr>
            <w:tcW w:w="10916" w:type="dxa"/>
            <w:gridSpan w:val="10"/>
            <w:tcBorders>
              <w:top w:val="nil"/>
              <w:left w:val="nil"/>
              <w:bottom w:val="nil"/>
              <w:right w:val="nil"/>
            </w:tcBorders>
            <w:shd w:val="clear" w:color="auto" w:fill="auto"/>
            <w:vAlign w:val="bottom"/>
            <w:hideMark/>
          </w:tcPr>
          <w:p w:rsidR="00BC2BF7" w:rsidRPr="00ED6F8A" w:rsidRDefault="00BC2BF7" w:rsidP="00AC19BC">
            <w:pPr>
              <w:suppressAutoHyphens w:val="0"/>
              <w:spacing w:after="0"/>
              <w:jc w:val="center"/>
              <w:rPr>
                <w:b/>
                <w:bCs/>
                <w:color w:val="000000"/>
                <w:lang w:eastAsia="ru-RU"/>
              </w:rPr>
            </w:pPr>
          </w:p>
          <w:p w:rsidR="00BC2BF7" w:rsidRPr="00ED6F8A" w:rsidRDefault="00BC2BF7" w:rsidP="00BC2BF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BC2BF7" w:rsidRPr="00ED6F8A" w:rsidRDefault="00BC2BF7" w:rsidP="00BC2BF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C2BF7" w:rsidRPr="00ED6F8A" w:rsidRDefault="00BC2BF7" w:rsidP="00BC2B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BC2BF7" w:rsidRPr="00ED6F8A" w:rsidRDefault="00BC2BF7" w:rsidP="00BC2B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C2BF7" w:rsidRPr="00ED6F8A" w:rsidTr="00BF0DD7">
              <w:tc>
                <w:tcPr>
                  <w:tcW w:w="187"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C2BF7" w:rsidRPr="00ED6F8A" w:rsidRDefault="003E0E17" w:rsidP="00BF0DD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C19BC" w:rsidRPr="00ED6F8A" w:rsidRDefault="00BC2BF7" w:rsidP="00F06571">
            <w:pPr>
              <w:widowControl w:val="0"/>
              <w:suppressAutoHyphens w:val="0"/>
              <w:spacing w:after="0"/>
              <w:ind w:left="6521" w:right="849"/>
              <w:jc w:val="center"/>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r>
      <w:tr w:rsidR="002A5771" w:rsidRPr="00ED6F8A" w:rsidTr="00493BA7">
        <w:trPr>
          <w:gridAfter w:val="14"/>
          <w:wAfter w:w="3304" w:type="dxa"/>
          <w:trHeight w:val="300"/>
        </w:trPr>
        <w:tc>
          <w:tcPr>
            <w:tcW w:w="554"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1290"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1532"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878"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563"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692"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743" w:type="dxa"/>
            <w:tcBorders>
              <w:top w:val="nil"/>
              <w:left w:val="nil"/>
              <w:bottom w:val="single" w:sz="4" w:space="0" w:color="auto"/>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r w:rsidRPr="00ED6F8A">
              <w:rPr>
                <w:color w:val="000000"/>
                <w:sz w:val="22"/>
                <w:szCs w:val="22"/>
                <w:lang w:eastAsia="ru-RU"/>
              </w:rPr>
              <w:t> </w:t>
            </w:r>
          </w:p>
        </w:tc>
        <w:tc>
          <w:tcPr>
            <w:tcW w:w="2796" w:type="dxa"/>
            <w:tcBorders>
              <w:top w:val="nil"/>
              <w:left w:val="nil"/>
              <w:bottom w:val="single" w:sz="4" w:space="0" w:color="auto"/>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r w:rsidRPr="00ED6F8A">
              <w:rPr>
                <w:color w:val="000000"/>
                <w:sz w:val="22"/>
                <w:szCs w:val="22"/>
                <w:lang w:eastAsia="ru-RU"/>
              </w:rPr>
              <w:t> </w:t>
            </w:r>
          </w:p>
        </w:tc>
        <w:tc>
          <w:tcPr>
            <w:tcW w:w="892" w:type="dxa"/>
            <w:tcBorders>
              <w:top w:val="nil"/>
              <w:left w:val="nil"/>
              <w:bottom w:val="nil"/>
              <w:right w:val="nil"/>
            </w:tcBorders>
            <w:shd w:val="clear" w:color="auto" w:fill="auto"/>
            <w:noWrap/>
            <w:vAlign w:val="center"/>
            <w:hideMark/>
          </w:tcPr>
          <w:p w:rsidR="002A5771" w:rsidRPr="00ED6F8A" w:rsidRDefault="002A5771" w:rsidP="00AC19BC">
            <w:pPr>
              <w:suppressAutoHyphens w:val="0"/>
              <w:spacing w:after="0"/>
              <w:jc w:val="left"/>
              <w:rPr>
                <w:color w:val="000000"/>
                <w:lang w:eastAsia="ru-RU"/>
              </w:rPr>
            </w:pPr>
          </w:p>
        </w:tc>
        <w:tc>
          <w:tcPr>
            <w:tcW w:w="976" w:type="dxa"/>
            <w:tcBorders>
              <w:top w:val="nil"/>
              <w:left w:val="nil"/>
              <w:bottom w:val="nil"/>
              <w:right w:val="nil"/>
            </w:tcBorders>
            <w:shd w:val="clear" w:color="auto" w:fill="auto"/>
            <w:noWrap/>
            <w:vAlign w:val="center"/>
            <w:hideMark/>
          </w:tcPr>
          <w:p w:rsidR="002A5771" w:rsidRPr="00ED6F8A" w:rsidRDefault="002A5771" w:rsidP="00AC19BC">
            <w:pPr>
              <w:suppressAutoHyphens w:val="0"/>
              <w:spacing w:after="0"/>
              <w:jc w:val="left"/>
              <w:rPr>
                <w:color w:val="000000"/>
                <w:lang w:eastAsia="ru-RU"/>
              </w:rPr>
            </w:pPr>
          </w:p>
        </w:tc>
      </w:tr>
    </w:tbl>
    <w:p w:rsidR="00AC19BC" w:rsidRPr="00ED6F8A" w:rsidRDefault="00AC19BC" w:rsidP="00BE58A3">
      <w:pPr>
        <w:autoSpaceDE w:val="0"/>
        <w:spacing w:after="0"/>
        <w:contextualSpacing/>
        <w:rPr>
          <w:b/>
          <w:sz w:val="22"/>
          <w:szCs w:val="22"/>
        </w:rPr>
      </w:pPr>
    </w:p>
    <w:p w:rsidR="00AC19BC" w:rsidRPr="00ED6F8A" w:rsidRDefault="00AC19BC" w:rsidP="005273F3">
      <w:pPr>
        <w:autoSpaceDE w:val="0"/>
        <w:spacing w:after="0"/>
        <w:ind w:left="5670"/>
        <w:contextualSpacing/>
        <w:jc w:val="center"/>
        <w:rPr>
          <w:b/>
          <w:sz w:val="22"/>
          <w:szCs w:val="22"/>
        </w:rPr>
      </w:pPr>
    </w:p>
    <w:p w:rsidR="000B3460" w:rsidRPr="00ED6F8A" w:rsidRDefault="000B3460" w:rsidP="00F06571">
      <w:pPr>
        <w:autoSpaceDE w:val="0"/>
        <w:spacing w:after="0"/>
        <w:contextualSpacing/>
        <w:jc w:val="right"/>
        <w:rPr>
          <w:b/>
          <w:sz w:val="22"/>
          <w:szCs w:val="22"/>
        </w:rPr>
      </w:pPr>
    </w:p>
    <w:p w:rsidR="00890A7C" w:rsidRDefault="00F06571" w:rsidP="00F06571">
      <w:pPr>
        <w:autoSpaceDE w:val="0"/>
        <w:spacing w:after="0"/>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Черемушский</w:t>
      </w:r>
      <w:proofErr w:type="spellEnd"/>
      <w:r>
        <w:rPr>
          <w:b/>
          <w:bCs/>
          <w:color w:val="000000"/>
          <w:sz w:val="22"/>
          <w:szCs w:val="22"/>
          <w:lang w:eastAsia="ru-RU"/>
        </w:rPr>
        <w:t xml:space="preserve">, ул. </w:t>
      </w:r>
      <w:proofErr w:type="gramStart"/>
      <w:r>
        <w:rPr>
          <w:b/>
          <w:bCs/>
          <w:color w:val="000000"/>
          <w:sz w:val="22"/>
          <w:szCs w:val="22"/>
          <w:lang w:eastAsia="ru-RU"/>
        </w:rPr>
        <w:t>Песчаная</w:t>
      </w:r>
      <w:proofErr w:type="gramEnd"/>
      <w:r>
        <w:rPr>
          <w:b/>
          <w:bCs/>
          <w:color w:val="000000"/>
          <w:sz w:val="22"/>
          <w:szCs w:val="22"/>
          <w:lang w:eastAsia="ru-RU"/>
        </w:rPr>
        <w:t>, д. 16 «А»</w:t>
      </w:r>
    </w:p>
    <w:p w:rsidR="00F06571" w:rsidRDefault="00F06571" w:rsidP="00F06571">
      <w:pPr>
        <w:autoSpaceDE w:val="0"/>
        <w:spacing w:after="0"/>
        <w:contextualSpacing/>
        <w:jc w:val="center"/>
        <w:rPr>
          <w:b/>
          <w:sz w:val="22"/>
          <w:szCs w:val="22"/>
        </w:rPr>
      </w:pPr>
    </w:p>
    <w:tbl>
      <w:tblPr>
        <w:tblW w:w="9866" w:type="dxa"/>
        <w:tblInd w:w="113" w:type="dxa"/>
        <w:tblLook w:val="04A0" w:firstRow="1" w:lastRow="0" w:firstColumn="1" w:lastColumn="0" w:noHBand="0" w:noVBand="1"/>
      </w:tblPr>
      <w:tblGrid>
        <w:gridCol w:w="967"/>
        <w:gridCol w:w="6541"/>
        <w:gridCol w:w="2358"/>
      </w:tblGrid>
      <w:tr w:rsidR="004571BD" w:rsidRPr="00163B2F" w:rsidTr="004571BD">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71BD" w:rsidRPr="00163B2F" w:rsidRDefault="004571BD" w:rsidP="00163B2F">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6541" w:type="dxa"/>
            <w:tcBorders>
              <w:top w:val="single" w:sz="4" w:space="0" w:color="auto"/>
              <w:left w:val="nil"/>
              <w:bottom w:val="single" w:sz="4" w:space="0" w:color="auto"/>
              <w:right w:val="single" w:sz="4" w:space="0" w:color="auto"/>
            </w:tcBorders>
            <w:shd w:val="clear" w:color="auto" w:fill="auto"/>
            <w:vAlign w:val="center"/>
            <w:hideMark/>
          </w:tcPr>
          <w:p w:rsidR="004571BD" w:rsidRPr="00163B2F" w:rsidRDefault="004571BD" w:rsidP="00163B2F">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Наименование </w:t>
            </w:r>
            <w:proofErr w:type="spellStart"/>
            <w:r w:rsidRPr="00163B2F">
              <w:rPr>
                <w:rFonts w:ascii="Calibri" w:hAnsi="Calibri" w:cs="Calibri"/>
                <w:b/>
                <w:bCs/>
                <w:color w:val="000000"/>
                <w:sz w:val="22"/>
                <w:szCs w:val="22"/>
                <w:lang w:eastAsia="ru-RU"/>
              </w:rPr>
              <w:t>работ</w:t>
            </w:r>
            <w:proofErr w:type="gramStart"/>
            <w:r w:rsidRPr="00163B2F">
              <w:rPr>
                <w:rFonts w:ascii="Calibri" w:hAnsi="Calibri" w:cs="Calibri"/>
                <w:b/>
                <w:bCs/>
                <w:color w:val="000000"/>
                <w:sz w:val="22"/>
                <w:szCs w:val="22"/>
                <w:lang w:eastAsia="ru-RU"/>
              </w:rPr>
              <w:t>,у</w:t>
            </w:r>
            <w:proofErr w:type="gramEnd"/>
            <w:r w:rsidRPr="00163B2F">
              <w:rPr>
                <w:rFonts w:ascii="Calibri" w:hAnsi="Calibri" w:cs="Calibri"/>
                <w:b/>
                <w:bCs/>
                <w:color w:val="000000"/>
                <w:sz w:val="22"/>
                <w:szCs w:val="22"/>
                <w:lang w:eastAsia="ru-RU"/>
              </w:rPr>
              <w:t>слуг</w:t>
            </w:r>
            <w:proofErr w:type="spellEnd"/>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4571BD" w:rsidRPr="00163B2F" w:rsidRDefault="004571BD" w:rsidP="00163B2F">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4571BD" w:rsidRPr="00163B2F" w:rsidTr="004571BD">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571BD" w:rsidRPr="00055633" w:rsidRDefault="004571BD" w:rsidP="009954FA">
            <w:r w:rsidRPr="00055633">
              <w:t>1</w:t>
            </w:r>
          </w:p>
        </w:tc>
        <w:tc>
          <w:tcPr>
            <w:tcW w:w="6541" w:type="dxa"/>
            <w:tcBorders>
              <w:top w:val="nil"/>
              <w:left w:val="nil"/>
              <w:bottom w:val="single" w:sz="4" w:space="0" w:color="auto"/>
              <w:right w:val="single" w:sz="4" w:space="0" w:color="auto"/>
            </w:tcBorders>
            <w:shd w:val="clear" w:color="auto" w:fill="auto"/>
            <w:noWrap/>
            <w:hideMark/>
          </w:tcPr>
          <w:p w:rsidR="004571BD" w:rsidRPr="00055633" w:rsidRDefault="006E4B9F" w:rsidP="009954FA">
            <w:r w:rsidRPr="00EC1F71">
              <w:rPr>
                <w:color w:val="000000"/>
                <w:sz w:val="22"/>
                <w:szCs w:val="22"/>
                <w:lang w:eastAsia="ru-RU"/>
              </w:rPr>
              <w:t>Работы и услуги по содержанию иного общего имущества в многоквартирном доме</w:t>
            </w:r>
          </w:p>
        </w:tc>
        <w:tc>
          <w:tcPr>
            <w:tcW w:w="2358" w:type="dxa"/>
            <w:tcBorders>
              <w:top w:val="nil"/>
              <w:left w:val="nil"/>
              <w:bottom w:val="single" w:sz="4" w:space="0" w:color="auto"/>
              <w:right w:val="single" w:sz="4" w:space="0" w:color="auto"/>
            </w:tcBorders>
            <w:shd w:val="clear" w:color="auto" w:fill="auto"/>
            <w:noWrap/>
            <w:hideMark/>
          </w:tcPr>
          <w:p w:rsidR="004571BD" w:rsidRPr="004F3A41" w:rsidRDefault="006E4B9F" w:rsidP="004571BD">
            <w:pPr>
              <w:jc w:val="center"/>
            </w:pPr>
            <w:r>
              <w:t>7,46</w:t>
            </w:r>
          </w:p>
        </w:tc>
      </w:tr>
      <w:tr w:rsidR="004571BD" w:rsidRPr="00163B2F" w:rsidTr="004571BD">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4571BD" w:rsidRPr="00055633" w:rsidRDefault="004571BD" w:rsidP="009954FA">
            <w:r w:rsidRPr="00055633">
              <w:t>2</w:t>
            </w:r>
          </w:p>
        </w:tc>
        <w:tc>
          <w:tcPr>
            <w:tcW w:w="6541" w:type="dxa"/>
            <w:tcBorders>
              <w:top w:val="nil"/>
              <w:left w:val="nil"/>
              <w:bottom w:val="single" w:sz="4" w:space="0" w:color="auto"/>
              <w:right w:val="single" w:sz="4" w:space="0" w:color="auto"/>
            </w:tcBorders>
            <w:shd w:val="clear" w:color="auto" w:fill="auto"/>
            <w:hideMark/>
          </w:tcPr>
          <w:p w:rsidR="004571BD" w:rsidRPr="00055633" w:rsidRDefault="004571BD" w:rsidP="009954FA">
            <w:r w:rsidRPr="00055633">
              <w:t>Проведение технических осмотров и устранение незначительных неисправностей (конструктивные элементы здания)</w:t>
            </w:r>
          </w:p>
        </w:tc>
        <w:tc>
          <w:tcPr>
            <w:tcW w:w="2358" w:type="dxa"/>
            <w:tcBorders>
              <w:top w:val="nil"/>
              <w:left w:val="nil"/>
              <w:bottom w:val="single" w:sz="4" w:space="0" w:color="auto"/>
              <w:right w:val="single" w:sz="4" w:space="0" w:color="auto"/>
            </w:tcBorders>
            <w:shd w:val="clear" w:color="auto" w:fill="auto"/>
            <w:noWrap/>
            <w:hideMark/>
          </w:tcPr>
          <w:p w:rsidR="004571BD" w:rsidRPr="004F3A41" w:rsidRDefault="006E4B9F" w:rsidP="004571BD">
            <w:pPr>
              <w:jc w:val="center"/>
            </w:pPr>
            <w:r>
              <w:t>1,60</w:t>
            </w:r>
          </w:p>
        </w:tc>
      </w:tr>
      <w:tr w:rsidR="004571BD" w:rsidRPr="00163B2F" w:rsidTr="004571BD">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571BD" w:rsidRPr="00055633" w:rsidRDefault="004571BD" w:rsidP="009954FA">
            <w:r w:rsidRPr="00055633">
              <w:t>3</w:t>
            </w:r>
          </w:p>
        </w:tc>
        <w:tc>
          <w:tcPr>
            <w:tcW w:w="6541" w:type="dxa"/>
            <w:tcBorders>
              <w:top w:val="nil"/>
              <w:left w:val="nil"/>
              <w:bottom w:val="single" w:sz="4" w:space="0" w:color="auto"/>
              <w:right w:val="single" w:sz="4" w:space="0" w:color="auto"/>
            </w:tcBorders>
            <w:shd w:val="clear" w:color="auto" w:fill="auto"/>
            <w:noWrap/>
            <w:hideMark/>
          </w:tcPr>
          <w:p w:rsidR="004571BD" w:rsidRPr="00055633" w:rsidRDefault="004571BD" w:rsidP="009954FA">
            <w:r w:rsidRPr="00055633">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58" w:type="dxa"/>
            <w:tcBorders>
              <w:top w:val="nil"/>
              <w:left w:val="nil"/>
              <w:bottom w:val="single" w:sz="4" w:space="0" w:color="auto"/>
              <w:right w:val="single" w:sz="4" w:space="0" w:color="auto"/>
            </w:tcBorders>
            <w:shd w:val="clear" w:color="auto" w:fill="auto"/>
            <w:noWrap/>
            <w:hideMark/>
          </w:tcPr>
          <w:p w:rsidR="004571BD" w:rsidRPr="004F3A41" w:rsidRDefault="006E4B9F" w:rsidP="004571BD">
            <w:pPr>
              <w:jc w:val="center"/>
            </w:pPr>
            <w:r>
              <w:t>8,82</w:t>
            </w:r>
          </w:p>
        </w:tc>
      </w:tr>
      <w:tr w:rsidR="004571BD" w:rsidRPr="00163B2F" w:rsidTr="004571BD">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571BD" w:rsidRPr="00055633" w:rsidRDefault="004571BD" w:rsidP="009954FA">
            <w:r w:rsidRPr="00055633">
              <w:t>4</w:t>
            </w:r>
          </w:p>
        </w:tc>
        <w:tc>
          <w:tcPr>
            <w:tcW w:w="6541" w:type="dxa"/>
            <w:tcBorders>
              <w:top w:val="nil"/>
              <w:left w:val="nil"/>
              <w:bottom w:val="single" w:sz="4" w:space="0" w:color="auto"/>
              <w:right w:val="single" w:sz="4" w:space="0" w:color="auto"/>
            </w:tcBorders>
            <w:shd w:val="clear" w:color="auto" w:fill="auto"/>
            <w:noWrap/>
            <w:hideMark/>
          </w:tcPr>
          <w:p w:rsidR="004571BD" w:rsidRPr="00055633" w:rsidRDefault="004571BD" w:rsidP="009954FA">
            <w:r w:rsidRPr="00055633">
              <w:t>Аварийное обслуживание</w:t>
            </w:r>
          </w:p>
        </w:tc>
        <w:tc>
          <w:tcPr>
            <w:tcW w:w="2358" w:type="dxa"/>
            <w:tcBorders>
              <w:top w:val="nil"/>
              <w:left w:val="nil"/>
              <w:bottom w:val="single" w:sz="4" w:space="0" w:color="auto"/>
              <w:right w:val="single" w:sz="4" w:space="0" w:color="auto"/>
            </w:tcBorders>
            <w:shd w:val="clear" w:color="auto" w:fill="auto"/>
            <w:noWrap/>
            <w:hideMark/>
          </w:tcPr>
          <w:p w:rsidR="004571BD" w:rsidRPr="004F3A41" w:rsidRDefault="006E4B9F" w:rsidP="004571BD">
            <w:pPr>
              <w:jc w:val="center"/>
            </w:pPr>
            <w:r>
              <w:t>7,85</w:t>
            </w:r>
          </w:p>
        </w:tc>
      </w:tr>
      <w:tr w:rsidR="004571BD" w:rsidRPr="00163B2F" w:rsidTr="004571BD">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571BD" w:rsidRPr="00055633" w:rsidRDefault="006E4B9F" w:rsidP="009954FA">
            <w:r>
              <w:t>5</w:t>
            </w:r>
          </w:p>
        </w:tc>
        <w:tc>
          <w:tcPr>
            <w:tcW w:w="6541" w:type="dxa"/>
            <w:tcBorders>
              <w:top w:val="nil"/>
              <w:left w:val="nil"/>
              <w:bottom w:val="single" w:sz="4" w:space="0" w:color="auto"/>
              <w:right w:val="single" w:sz="4" w:space="0" w:color="auto"/>
            </w:tcBorders>
            <w:shd w:val="clear" w:color="auto" w:fill="auto"/>
            <w:noWrap/>
            <w:hideMark/>
          </w:tcPr>
          <w:p w:rsidR="004571BD" w:rsidRPr="00055633" w:rsidRDefault="004571BD" w:rsidP="009954FA">
            <w:r w:rsidRPr="00055633">
              <w:t>Вывоз ЖБО</w:t>
            </w:r>
          </w:p>
        </w:tc>
        <w:tc>
          <w:tcPr>
            <w:tcW w:w="2358" w:type="dxa"/>
            <w:tcBorders>
              <w:top w:val="nil"/>
              <w:left w:val="nil"/>
              <w:bottom w:val="single" w:sz="4" w:space="0" w:color="auto"/>
              <w:right w:val="single" w:sz="4" w:space="0" w:color="auto"/>
            </w:tcBorders>
            <w:shd w:val="clear" w:color="auto" w:fill="auto"/>
            <w:hideMark/>
          </w:tcPr>
          <w:p w:rsidR="004571BD" w:rsidRPr="004F3A41" w:rsidRDefault="006E4B9F" w:rsidP="004571BD">
            <w:pPr>
              <w:jc w:val="center"/>
            </w:pPr>
            <w:r>
              <w:t>8,11</w:t>
            </w:r>
          </w:p>
        </w:tc>
      </w:tr>
      <w:tr w:rsidR="004571BD" w:rsidRPr="00163B2F" w:rsidTr="004571BD">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571BD" w:rsidRPr="00055633" w:rsidRDefault="006E4B9F" w:rsidP="009954FA">
            <w:r>
              <w:t>6</w:t>
            </w:r>
          </w:p>
        </w:tc>
        <w:tc>
          <w:tcPr>
            <w:tcW w:w="6541" w:type="dxa"/>
            <w:tcBorders>
              <w:top w:val="nil"/>
              <w:left w:val="nil"/>
              <w:bottom w:val="single" w:sz="4" w:space="0" w:color="auto"/>
              <w:right w:val="single" w:sz="4" w:space="0" w:color="auto"/>
            </w:tcBorders>
            <w:shd w:val="clear" w:color="auto" w:fill="auto"/>
            <w:noWrap/>
            <w:hideMark/>
          </w:tcPr>
          <w:p w:rsidR="004571BD" w:rsidRPr="00055633" w:rsidRDefault="004571BD" w:rsidP="009954FA">
            <w:r w:rsidRPr="00055633">
              <w:t>Услуги по управлению МКД</w:t>
            </w:r>
          </w:p>
        </w:tc>
        <w:tc>
          <w:tcPr>
            <w:tcW w:w="2358" w:type="dxa"/>
            <w:tcBorders>
              <w:top w:val="nil"/>
              <w:left w:val="nil"/>
              <w:bottom w:val="single" w:sz="4" w:space="0" w:color="auto"/>
              <w:right w:val="single" w:sz="4" w:space="0" w:color="auto"/>
            </w:tcBorders>
            <w:shd w:val="clear" w:color="auto" w:fill="auto"/>
            <w:noWrap/>
            <w:hideMark/>
          </w:tcPr>
          <w:p w:rsidR="004571BD" w:rsidRPr="004F3A41" w:rsidRDefault="006E4B9F" w:rsidP="004571BD">
            <w:pPr>
              <w:jc w:val="center"/>
            </w:pPr>
            <w:r>
              <w:t>4,88</w:t>
            </w:r>
          </w:p>
        </w:tc>
      </w:tr>
      <w:tr w:rsidR="004571BD" w:rsidRPr="00163B2F" w:rsidTr="004571BD">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571BD" w:rsidRPr="00055633" w:rsidRDefault="006E4B9F" w:rsidP="009954FA">
            <w:r>
              <w:t>7</w:t>
            </w:r>
          </w:p>
        </w:tc>
        <w:tc>
          <w:tcPr>
            <w:tcW w:w="6541" w:type="dxa"/>
            <w:tcBorders>
              <w:top w:val="nil"/>
              <w:left w:val="nil"/>
              <w:bottom w:val="single" w:sz="4" w:space="0" w:color="auto"/>
              <w:right w:val="single" w:sz="4" w:space="0" w:color="auto"/>
            </w:tcBorders>
            <w:shd w:val="clear" w:color="auto" w:fill="auto"/>
            <w:noWrap/>
            <w:hideMark/>
          </w:tcPr>
          <w:p w:rsidR="004571BD" w:rsidRPr="00055633" w:rsidRDefault="004571BD" w:rsidP="009954FA">
            <w:r w:rsidRPr="00055633">
              <w:t>Текущий ремонт</w:t>
            </w:r>
          </w:p>
        </w:tc>
        <w:tc>
          <w:tcPr>
            <w:tcW w:w="2358" w:type="dxa"/>
            <w:tcBorders>
              <w:top w:val="nil"/>
              <w:left w:val="nil"/>
              <w:bottom w:val="single" w:sz="4" w:space="0" w:color="auto"/>
              <w:right w:val="single" w:sz="4" w:space="0" w:color="auto"/>
            </w:tcBorders>
            <w:shd w:val="clear" w:color="auto" w:fill="auto"/>
            <w:noWrap/>
            <w:hideMark/>
          </w:tcPr>
          <w:p w:rsidR="004571BD" w:rsidRPr="004F3A41" w:rsidRDefault="004571BD" w:rsidP="006E4B9F">
            <w:pPr>
              <w:jc w:val="center"/>
            </w:pPr>
            <w:r w:rsidRPr="004F3A41">
              <w:t>1,</w:t>
            </w:r>
            <w:r w:rsidR="006E4B9F">
              <w:t>80</w:t>
            </w:r>
          </w:p>
        </w:tc>
      </w:tr>
      <w:tr w:rsidR="004571BD" w:rsidRPr="00163B2F" w:rsidTr="004571BD">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tcPr>
          <w:p w:rsidR="004571BD" w:rsidRPr="00BA6B12" w:rsidRDefault="004571BD" w:rsidP="009507F8"/>
        </w:tc>
        <w:tc>
          <w:tcPr>
            <w:tcW w:w="6541" w:type="dxa"/>
            <w:tcBorders>
              <w:top w:val="single" w:sz="4" w:space="0" w:color="auto"/>
              <w:left w:val="nil"/>
              <w:bottom w:val="single" w:sz="4" w:space="0" w:color="auto"/>
              <w:right w:val="single" w:sz="4" w:space="0" w:color="auto"/>
            </w:tcBorders>
            <w:shd w:val="clear" w:color="auto" w:fill="auto"/>
            <w:noWrap/>
          </w:tcPr>
          <w:p w:rsidR="004571BD" w:rsidRPr="00BA6B12" w:rsidRDefault="004571BD" w:rsidP="009507F8">
            <w:r w:rsidRPr="00DC57EB">
              <w:t>Итого тариф по дом</w:t>
            </w:r>
            <w:proofErr w:type="gramStart"/>
            <w:r w:rsidRPr="00DC57EB">
              <w:t>у(</w:t>
            </w:r>
            <w:proofErr w:type="gramEnd"/>
            <w:r w:rsidRPr="00DC57EB">
              <w:t>размер ежемесячной платы):</w:t>
            </w:r>
          </w:p>
        </w:tc>
        <w:tc>
          <w:tcPr>
            <w:tcW w:w="2358" w:type="dxa"/>
            <w:tcBorders>
              <w:top w:val="single" w:sz="4" w:space="0" w:color="auto"/>
              <w:left w:val="nil"/>
              <w:bottom w:val="single" w:sz="4" w:space="0" w:color="auto"/>
              <w:right w:val="single" w:sz="4" w:space="0" w:color="auto"/>
            </w:tcBorders>
            <w:shd w:val="clear" w:color="auto" w:fill="auto"/>
            <w:noWrap/>
          </w:tcPr>
          <w:p w:rsidR="004571BD" w:rsidRDefault="00131906" w:rsidP="004571BD">
            <w:pPr>
              <w:jc w:val="center"/>
            </w:pPr>
            <w:r>
              <w:t>40,52</w:t>
            </w:r>
          </w:p>
        </w:tc>
      </w:tr>
    </w:tbl>
    <w:p w:rsidR="00890A7C" w:rsidRDefault="00890A7C" w:rsidP="00965449">
      <w:pPr>
        <w:autoSpaceDE w:val="0"/>
        <w:spacing w:after="0"/>
        <w:ind w:left="5670"/>
        <w:contextualSpacing/>
        <w:jc w:val="right"/>
        <w:rPr>
          <w:b/>
          <w:sz w:val="22"/>
          <w:szCs w:val="22"/>
        </w:rPr>
      </w:pPr>
    </w:p>
    <w:p w:rsidR="00F06571" w:rsidRPr="00ED6F8A" w:rsidRDefault="00F06571" w:rsidP="00F06571">
      <w:pPr>
        <w:autoSpaceDE w:val="0"/>
        <w:spacing w:after="0"/>
        <w:ind w:left="5670"/>
        <w:contextualSpacing/>
        <w:jc w:val="center"/>
        <w:rPr>
          <w:b/>
          <w:sz w:val="22"/>
          <w:szCs w:val="22"/>
        </w:rPr>
      </w:pPr>
    </w:p>
    <w:p w:rsidR="00F06571" w:rsidRPr="00ED6F8A" w:rsidRDefault="00F06571" w:rsidP="00F06571">
      <w:pPr>
        <w:autoSpaceDE w:val="0"/>
        <w:spacing w:after="0"/>
        <w:contextualSpacing/>
        <w:jc w:val="right"/>
        <w:rPr>
          <w:b/>
          <w:sz w:val="22"/>
          <w:szCs w:val="22"/>
        </w:rPr>
      </w:pPr>
    </w:p>
    <w:p w:rsidR="004571BD" w:rsidRDefault="004571BD">
      <w:pPr>
        <w:suppressAutoHyphens w:val="0"/>
        <w:spacing w:after="0"/>
        <w:jc w:val="left"/>
        <w:rPr>
          <w:b/>
          <w:bCs/>
          <w:color w:val="000000"/>
          <w:sz w:val="22"/>
          <w:szCs w:val="22"/>
          <w:lang w:eastAsia="ru-RU"/>
        </w:rPr>
      </w:pPr>
      <w:r>
        <w:rPr>
          <w:b/>
          <w:bCs/>
          <w:color w:val="000000"/>
          <w:sz w:val="22"/>
          <w:szCs w:val="22"/>
          <w:lang w:eastAsia="ru-RU"/>
        </w:rPr>
        <w:br w:type="page"/>
      </w:r>
    </w:p>
    <w:p w:rsidR="00F06571" w:rsidRDefault="00F06571" w:rsidP="00D27787">
      <w:pPr>
        <w:autoSpaceDE w:val="0"/>
        <w:spacing w:after="0"/>
        <w:contextualSpacing/>
        <w:rPr>
          <w:b/>
          <w:bCs/>
          <w:color w:val="000000"/>
          <w:sz w:val="22"/>
          <w:szCs w:val="22"/>
          <w:lang w:eastAsia="ru-RU"/>
        </w:rPr>
      </w:pPr>
    </w:p>
    <w:p w:rsidR="00F06571" w:rsidRDefault="00F06571" w:rsidP="00F06571">
      <w:pPr>
        <w:autoSpaceDE w:val="0"/>
        <w:spacing w:after="0"/>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Черемушский</w:t>
      </w:r>
      <w:proofErr w:type="spellEnd"/>
      <w:r>
        <w:rPr>
          <w:b/>
          <w:bCs/>
          <w:color w:val="000000"/>
          <w:sz w:val="22"/>
          <w:szCs w:val="22"/>
          <w:lang w:eastAsia="ru-RU"/>
        </w:rPr>
        <w:t xml:space="preserve">, ул. </w:t>
      </w:r>
      <w:proofErr w:type="gramStart"/>
      <w:r>
        <w:rPr>
          <w:b/>
          <w:bCs/>
          <w:color w:val="000000"/>
          <w:sz w:val="22"/>
          <w:szCs w:val="22"/>
          <w:lang w:eastAsia="ru-RU"/>
        </w:rPr>
        <w:t>Песчаная</w:t>
      </w:r>
      <w:proofErr w:type="gramEnd"/>
      <w:r>
        <w:rPr>
          <w:b/>
          <w:bCs/>
          <w:color w:val="000000"/>
          <w:sz w:val="22"/>
          <w:szCs w:val="22"/>
          <w:lang w:eastAsia="ru-RU"/>
        </w:rPr>
        <w:t>, д. 16 «А», к</w:t>
      </w:r>
      <w:r w:rsidR="001B2013">
        <w:rPr>
          <w:b/>
          <w:bCs/>
          <w:color w:val="000000"/>
          <w:sz w:val="22"/>
          <w:szCs w:val="22"/>
          <w:lang w:eastAsia="ru-RU"/>
        </w:rPr>
        <w:t>.</w:t>
      </w:r>
      <w:r>
        <w:rPr>
          <w:b/>
          <w:bCs/>
          <w:color w:val="000000"/>
          <w:sz w:val="22"/>
          <w:szCs w:val="22"/>
          <w:lang w:eastAsia="ru-RU"/>
        </w:rPr>
        <w:t xml:space="preserve"> 1</w:t>
      </w:r>
    </w:p>
    <w:tbl>
      <w:tblPr>
        <w:tblW w:w="9866" w:type="dxa"/>
        <w:tblInd w:w="113" w:type="dxa"/>
        <w:tblLook w:val="04A0" w:firstRow="1" w:lastRow="0" w:firstColumn="1" w:lastColumn="0" w:noHBand="0" w:noVBand="1"/>
      </w:tblPr>
      <w:tblGrid>
        <w:gridCol w:w="967"/>
        <w:gridCol w:w="6541"/>
        <w:gridCol w:w="2358"/>
      </w:tblGrid>
      <w:tr w:rsidR="00131906" w:rsidRPr="00163B2F" w:rsidTr="00AE1EE5">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1906" w:rsidRPr="00163B2F" w:rsidRDefault="00131906" w:rsidP="00AE1EE5">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6541" w:type="dxa"/>
            <w:tcBorders>
              <w:top w:val="single" w:sz="4" w:space="0" w:color="auto"/>
              <w:left w:val="nil"/>
              <w:bottom w:val="single" w:sz="4" w:space="0" w:color="auto"/>
              <w:right w:val="single" w:sz="4" w:space="0" w:color="auto"/>
            </w:tcBorders>
            <w:shd w:val="clear" w:color="auto" w:fill="auto"/>
            <w:vAlign w:val="center"/>
            <w:hideMark/>
          </w:tcPr>
          <w:p w:rsidR="00131906" w:rsidRPr="00163B2F" w:rsidRDefault="00131906" w:rsidP="00AE1EE5">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Наименование </w:t>
            </w:r>
            <w:proofErr w:type="spellStart"/>
            <w:r w:rsidRPr="00163B2F">
              <w:rPr>
                <w:rFonts w:ascii="Calibri" w:hAnsi="Calibri" w:cs="Calibri"/>
                <w:b/>
                <w:bCs/>
                <w:color w:val="000000"/>
                <w:sz w:val="22"/>
                <w:szCs w:val="22"/>
                <w:lang w:eastAsia="ru-RU"/>
              </w:rPr>
              <w:t>работ</w:t>
            </w:r>
            <w:proofErr w:type="gramStart"/>
            <w:r w:rsidRPr="00163B2F">
              <w:rPr>
                <w:rFonts w:ascii="Calibri" w:hAnsi="Calibri" w:cs="Calibri"/>
                <w:b/>
                <w:bCs/>
                <w:color w:val="000000"/>
                <w:sz w:val="22"/>
                <w:szCs w:val="22"/>
                <w:lang w:eastAsia="ru-RU"/>
              </w:rPr>
              <w:t>,у</w:t>
            </w:r>
            <w:proofErr w:type="gramEnd"/>
            <w:r w:rsidRPr="00163B2F">
              <w:rPr>
                <w:rFonts w:ascii="Calibri" w:hAnsi="Calibri" w:cs="Calibri"/>
                <w:b/>
                <w:bCs/>
                <w:color w:val="000000"/>
                <w:sz w:val="22"/>
                <w:szCs w:val="22"/>
                <w:lang w:eastAsia="ru-RU"/>
              </w:rPr>
              <w:t>слуг</w:t>
            </w:r>
            <w:proofErr w:type="spellEnd"/>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31906" w:rsidRPr="00163B2F" w:rsidRDefault="00131906" w:rsidP="00AE1EE5">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131906" w:rsidRPr="00163B2F" w:rsidTr="00AE1EE5">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AE1EE5">
            <w:r w:rsidRPr="00055633">
              <w:t>1</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AE1EE5">
            <w:r w:rsidRPr="00EC1F71">
              <w:rPr>
                <w:color w:val="000000"/>
                <w:sz w:val="22"/>
                <w:szCs w:val="22"/>
                <w:lang w:eastAsia="ru-RU"/>
              </w:rPr>
              <w:t>Работы и услуги по содержанию иного общего имущества в многоквартирном доме</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131906" w:rsidP="00AE1EE5">
            <w:pPr>
              <w:jc w:val="center"/>
            </w:pPr>
            <w:r>
              <w:t>7,46</w:t>
            </w:r>
          </w:p>
        </w:tc>
      </w:tr>
      <w:tr w:rsidR="00131906" w:rsidRPr="00163B2F" w:rsidTr="00AE1EE5">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AE1EE5">
            <w:r w:rsidRPr="00055633">
              <w:t>2</w:t>
            </w:r>
          </w:p>
        </w:tc>
        <w:tc>
          <w:tcPr>
            <w:tcW w:w="6541" w:type="dxa"/>
            <w:tcBorders>
              <w:top w:val="nil"/>
              <w:left w:val="nil"/>
              <w:bottom w:val="single" w:sz="4" w:space="0" w:color="auto"/>
              <w:right w:val="single" w:sz="4" w:space="0" w:color="auto"/>
            </w:tcBorders>
            <w:shd w:val="clear" w:color="auto" w:fill="auto"/>
            <w:hideMark/>
          </w:tcPr>
          <w:p w:rsidR="00131906" w:rsidRPr="00055633" w:rsidRDefault="00131906" w:rsidP="00AE1EE5">
            <w:r w:rsidRPr="00055633">
              <w:t>Проведение технических осмотров и устранение незначительных неисправностей (конструктивные элементы здания)</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131906" w:rsidP="00AE1EE5">
            <w:pPr>
              <w:jc w:val="center"/>
            </w:pPr>
            <w:r>
              <w:t>1,60</w:t>
            </w:r>
          </w:p>
        </w:tc>
      </w:tr>
      <w:tr w:rsidR="00131906" w:rsidRPr="00163B2F" w:rsidTr="00AE1EE5">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AE1EE5">
            <w:r w:rsidRPr="00055633">
              <w:t>3</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AE1EE5">
            <w:r w:rsidRPr="00055633">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131906" w:rsidP="00AE1EE5">
            <w:pPr>
              <w:jc w:val="center"/>
            </w:pPr>
            <w:r>
              <w:t>8,82</w:t>
            </w:r>
          </w:p>
        </w:tc>
      </w:tr>
      <w:tr w:rsidR="00131906" w:rsidRPr="00163B2F" w:rsidTr="00AE1EE5">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AE1EE5">
            <w:r w:rsidRPr="00055633">
              <w:t>4</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AE1EE5">
            <w:r w:rsidRPr="00055633">
              <w:t>Аварийное обслуживание</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131906" w:rsidP="00AE1EE5">
            <w:pPr>
              <w:jc w:val="center"/>
            </w:pPr>
            <w:r>
              <w:t>7,85</w:t>
            </w:r>
          </w:p>
        </w:tc>
      </w:tr>
      <w:tr w:rsidR="00131906" w:rsidRPr="00163B2F" w:rsidTr="00AE1EE5">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AE1EE5">
            <w:r>
              <w:t>5</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AE1EE5">
            <w:r w:rsidRPr="00055633">
              <w:t>Вывоз ЖБО</w:t>
            </w:r>
          </w:p>
        </w:tc>
        <w:tc>
          <w:tcPr>
            <w:tcW w:w="2358" w:type="dxa"/>
            <w:tcBorders>
              <w:top w:val="nil"/>
              <w:left w:val="nil"/>
              <w:bottom w:val="single" w:sz="4" w:space="0" w:color="auto"/>
              <w:right w:val="single" w:sz="4" w:space="0" w:color="auto"/>
            </w:tcBorders>
            <w:shd w:val="clear" w:color="auto" w:fill="auto"/>
            <w:hideMark/>
          </w:tcPr>
          <w:p w:rsidR="00131906" w:rsidRPr="004F3A41" w:rsidRDefault="00131906" w:rsidP="00AE1EE5">
            <w:pPr>
              <w:jc w:val="center"/>
            </w:pPr>
            <w:r>
              <w:t>6,89</w:t>
            </w:r>
          </w:p>
        </w:tc>
      </w:tr>
      <w:tr w:rsidR="00131906" w:rsidRPr="00163B2F" w:rsidTr="00AE1EE5">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AE1EE5">
            <w:r>
              <w:t>6</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AE1EE5">
            <w:r w:rsidRPr="00055633">
              <w:t>Услуги по управлению МКД</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131906" w:rsidP="00AE1EE5">
            <w:pPr>
              <w:jc w:val="center"/>
            </w:pPr>
            <w:r>
              <w:t>4,88</w:t>
            </w:r>
          </w:p>
        </w:tc>
      </w:tr>
      <w:tr w:rsidR="00131906" w:rsidRPr="00163B2F" w:rsidTr="00AE1EE5">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AE1EE5">
            <w:r>
              <w:t>7</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AE1EE5">
            <w:r w:rsidRPr="00055633">
              <w:t>Текущий ремонт</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131906" w:rsidP="00AE1EE5">
            <w:pPr>
              <w:jc w:val="center"/>
            </w:pPr>
            <w:r w:rsidRPr="004F3A41">
              <w:t>1,</w:t>
            </w:r>
            <w:r>
              <w:t>80</w:t>
            </w:r>
          </w:p>
        </w:tc>
      </w:tr>
      <w:tr w:rsidR="00131906" w:rsidRPr="00163B2F" w:rsidTr="00AE1EE5">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tcPr>
          <w:p w:rsidR="00131906" w:rsidRPr="00BA6B12" w:rsidRDefault="00131906" w:rsidP="00AE1EE5"/>
        </w:tc>
        <w:tc>
          <w:tcPr>
            <w:tcW w:w="6541" w:type="dxa"/>
            <w:tcBorders>
              <w:top w:val="single" w:sz="4" w:space="0" w:color="auto"/>
              <w:left w:val="nil"/>
              <w:bottom w:val="single" w:sz="4" w:space="0" w:color="auto"/>
              <w:right w:val="single" w:sz="4" w:space="0" w:color="auto"/>
            </w:tcBorders>
            <w:shd w:val="clear" w:color="auto" w:fill="auto"/>
            <w:noWrap/>
          </w:tcPr>
          <w:p w:rsidR="00131906" w:rsidRPr="00BA6B12" w:rsidRDefault="00131906" w:rsidP="00AE1EE5">
            <w:r w:rsidRPr="00DC57EB">
              <w:t>Итого тариф по дом</w:t>
            </w:r>
            <w:proofErr w:type="gramStart"/>
            <w:r w:rsidRPr="00DC57EB">
              <w:t>у(</w:t>
            </w:r>
            <w:proofErr w:type="gramEnd"/>
            <w:r w:rsidRPr="00DC57EB">
              <w:t>размер ежемесячной платы):</w:t>
            </w:r>
          </w:p>
        </w:tc>
        <w:tc>
          <w:tcPr>
            <w:tcW w:w="2358" w:type="dxa"/>
            <w:tcBorders>
              <w:top w:val="single" w:sz="4" w:space="0" w:color="auto"/>
              <w:left w:val="nil"/>
              <w:bottom w:val="single" w:sz="4" w:space="0" w:color="auto"/>
              <w:right w:val="single" w:sz="4" w:space="0" w:color="auto"/>
            </w:tcBorders>
            <w:shd w:val="clear" w:color="auto" w:fill="auto"/>
            <w:noWrap/>
          </w:tcPr>
          <w:p w:rsidR="00131906" w:rsidRDefault="00131906" w:rsidP="00AE1EE5">
            <w:pPr>
              <w:jc w:val="center"/>
            </w:pPr>
            <w:r>
              <w:t>39,30</w:t>
            </w:r>
          </w:p>
        </w:tc>
      </w:tr>
    </w:tbl>
    <w:p w:rsidR="00F06571" w:rsidRDefault="00F06571" w:rsidP="00F06571">
      <w:pPr>
        <w:autoSpaceDE w:val="0"/>
        <w:spacing w:after="0"/>
        <w:contextualSpacing/>
        <w:jc w:val="center"/>
        <w:rPr>
          <w:b/>
          <w:sz w:val="22"/>
          <w:szCs w:val="22"/>
        </w:rPr>
      </w:pPr>
    </w:p>
    <w:p w:rsidR="00F06571" w:rsidRPr="00ED6F8A" w:rsidRDefault="00F06571" w:rsidP="00F06571">
      <w:pPr>
        <w:autoSpaceDE w:val="0"/>
        <w:spacing w:after="0"/>
        <w:contextualSpacing/>
        <w:jc w:val="right"/>
        <w:rPr>
          <w:b/>
          <w:sz w:val="22"/>
          <w:szCs w:val="22"/>
        </w:rPr>
      </w:pPr>
    </w:p>
    <w:p w:rsidR="00F06571" w:rsidRDefault="00F06571" w:rsidP="00F06571">
      <w:pPr>
        <w:autoSpaceDE w:val="0"/>
        <w:spacing w:after="0"/>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Черемушский</w:t>
      </w:r>
      <w:proofErr w:type="spellEnd"/>
      <w:r>
        <w:rPr>
          <w:b/>
          <w:bCs/>
          <w:color w:val="000000"/>
          <w:sz w:val="22"/>
          <w:szCs w:val="22"/>
          <w:lang w:eastAsia="ru-RU"/>
        </w:rPr>
        <w:t xml:space="preserve">, ул. </w:t>
      </w:r>
      <w:proofErr w:type="gramStart"/>
      <w:r>
        <w:rPr>
          <w:b/>
          <w:bCs/>
          <w:color w:val="000000"/>
          <w:sz w:val="22"/>
          <w:szCs w:val="22"/>
          <w:lang w:eastAsia="ru-RU"/>
        </w:rPr>
        <w:t>Песчаная</w:t>
      </w:r>
      <w:proofErr w:type="gramEnd"/>
      <w:r>
        <w:rPr>
          <w:b/>
          <w:bCs/>
          <w:color w:val="000000"/>
          <w:sz w:val="22"/>
          <w:szCs w:val="22"/>
          <w:lang w:eastAsia="ru-RU"/>
        </w:rPr>
        <w:t>, д. 16 «А», к</w:t>
      </w:r>
      <w:r w:rsidR="001B2013">
        <w:rPr>
          <w:b/>
          <w:bCs/>
          <w:color w:val="000000"/>
          <w:sz w:val="22"/>
          <w:szCs w:val="22"/>
          <w:lang w:eastAsia="ru-RU"/>
        </w:rPr>
        <w:t>.</w:t>
      </w:r>
      <w:r>
        <w:rPr>
          <w:b/>
          <w:bCs/>
          <w:color w:val="000000"/>
          <w:sz w:val="22"/>
          <w:szCs w:val="22"/>
          <w:lang w:eastAsia="ru-RU"/>
        </w:rPr>
        <w:t xml:space="preserve"> 2</w:t>
      </w:r>
    </w:p>
    <w:p w:rsidR="00F06571" w:rsidRDefault="00F06571" w:rsidP="00F06571">
      <w:pPr>
        <w:autoSpaceDE w:val="0"/>
        <w:spacing w:after="0"/>
        <w:contextualSpacing/>
        <w:jc w:val="center"/>
        <w:rPr>
          <w:b/>
          <w:sz w:val="22"/>
          <w:szCs w:val="22"/>
        </w:rPr>
      </w:pPr>
    </w:p>
    <w:tbl>
      <w:tblPr>
        <w:tblW w:w="9866" w:type="dxa"/>
        <w:tblInd w:w="113" w:type="dxa"/>
        <w:tblLook w:val="04A0" w:firstRow="1" w:lastRow="0" w:firstColumn="1" w:lastColumn="0" w:noHBand="0" w:noVBand="1"/>
      </w:tblPr>
      <w:tblGrid>
        <w:gridCol w:w="967"/>
        <w:gridCol w:w="6541"/>
        <w:gridCol w:w="2358"/>
      </w:tblGrid>
      <w:tr w:rsidR="00131906" w:rsidRPr="00163B2F" w:rsidTr="00AE1EE5">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1906" w:rsidRPr="00163B2F" w:rsidRDefault="00131906" w:rsidP="00AE1EE5">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6541" w:type="dxa"/>
            <w:tcBorders>
              <w:top w:val="single" w:sz="4" w:space="0" w:color="auto"/>
              <w:left w:val="nil"/>
              <w:bottom w:val="single" w:sz="4" w:space="0" w:color="auto"/>
              <w:right w:val="single" w:sz="4" w:space="0" w:color="auto"/>
            </w:tcBorders>
            <w:shd w:val="clear" w:color="auto" w:fill="auto"/>
            <w:vAlign w:val="center"/>
            <w:hideMark/>
          </w:tcPr>
          <w:p w:rsidR="00131906" w:rsidRPr="00163B2F" w:rsidRDefault="00131906" w:rsidP="00AE1EE5">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Наименование </w:t>
            </w:r>
            <w:proofErr w:type="spellStart"/>
            <w:r w:rsidRPr="00163B2F">
              <w:rPr>
                <w:rFonts w:ascii="Calibri" w:hAnsi="Calibri" w:cs="Calibri"/>
                <w:b/>
                <w:bCs/>
                <w:color w:val="000000"/>
                <w:sz w:val="22"/>
                <w:szCs w:val="22"/>
                <w:lang w:eastAsia="ru-RU"/>
              </w:rPr>
              <w:t>работ</w:t>
            </w:r>
            <w:proofErr w:type="gramStart"/>
            <w:r w:rsidRPr="00163B2F">
              <w:rPr>
                <w:rFonts w:ascii="Calibri" w:hAnsi="Calibri" w:cs="Calibri"/>
                <w:b/>
                <w:bCs/>
                <w:color w:val="000000"/>
                <w:sz w:val="22"/>
                <w:szCs w:val="22"/>
                <w:lang w:eastAsia="ru-RU"/>
              </w:rPr>
              <w:t>,у</w:t>
            </w:r>
            <w:proofErr w:type="gramEnd"/>
            <w:r w:rsidRPr="00163B2F">
              <w:rPr>
                <w:rFonts w:ascii="Calibri" w:hAnsi="Calibri" w:cs="Calibri"/>
                <w:b/>
                <w:bCs/>
                <w:color w:val="000000"/>
                <w:sz w:val="22"/>
                <w:szCs w:val="22"/>
                <w:lang w:eastAsia="ru-RU"/>
              </w:rPr>
              <w:t>слуг</w:t>
            </w:r>
            <w:proofErr w:type="spellEnd"/>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31906" w:rsidRPr="00163B2F" w:rsidRDefault="00131906" w:rsidP="00AE1EE5">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131906" w:rsidRPr="00163B2F" w:rsidTr="00AE1EE5">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AE1EE5">
            <w:r w:rsidRPr="00055633">
              <w:t>1</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AE1EE5">
            <w:r w:rsidRPr="00EC1F71">
              <w:rPr>
                <w:color w:val="000000"/>
                <w:sz w:val="22"/>
                <w:szCs w:val="22"/>
                <w:lang w:eastAsia="ru-RU"/>
              </w:rPr>
              <w:t>Работы и услуги по содержанию иного общего имущества в многоквартирном доме</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131906" w:rsidP="00AE1EE5">
            <w:pPr>
              <w:jc w:val="center"/>
            </w:pPr>
            <w:r>
              <w:t>7,46</w:t>
            </w:r>
          </w:p>
        </w:tc>
      </w:tr>
      <w:tr w:rsidR="00131906" w:rsidRPr="00163B2F" w:rsidTr="00AE1EE5">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AE1EE5">
            <w:r w:rsidRPr="00055633">
              <w:t>2</w:t>
            </w:r>
          </w:p>
        </w:tc>
        <w:tc>
          <w:tcPr>
            <w:tcW w:w="6541" w:type="dxa"/>
            <w:tcBorders>
              <w:top w:val="nil"/>
              <w:left w:val="nil"/>
              <w:bottom w:val="single" w:sz="4" w:space="0" w:color="auto"/>
              <w:right w:val="single" w:sz="4" w:space="0" w:color="auto"/>
            </w:tcBorders>
            <w:shd w:val="clear" w:color="auto" w:fill="auto"/>
            <w:hideMark/>
          </w:tcPr>
          <w:p w:rsidR="00131906" w:rsidRPr="00055633" w:rsidRDefault="00131906" w:rsidP="00AE1EE5">
            <w:r w:rsidRPr="00055633">
              <w:t>Проведение технических осмотров и устранение незначительных неисправностей (конструктивные элементы здания)</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131906" w:rsidP="00AE1EE5">
            <w:pPr>
              <w:jc w:val="center"/>
            </w:pPr>
            <w:r>
              <w:t>1,60</w:t>
            </w:r>
          </w:p>
        </w:tc>
      </w:tr>
      <w:tr w:rsidR="00131906" w:rsidRPr="00163B2F" w:rsidTr="00AE1EE5">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AE1EE5">
            <w:r w:rsidRPr="00055633">
              <w:t>3</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AE1EE5">
            <w:r w:rsidRPr="00055633">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131906" w:rsidP="00AE1EE5">
            <w:pPr>
              <w:jc w:val="center"/>
            </w:pPr>
            <w:r>
              <w:t>8,82</w:t>
            </w:r>
          </w:p>
        </w:tc>
      </w:tr>
      <w:tr w:rsidR="00131906" w:rsidRPr="00163B2F" w:rsidTr="00AE1EE5">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AE1EE5">
            <w:r w:rsidRPr="00055633">
              <w:t>4</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AE1EE5">
            <w:r w:rsidRPr="00055633">
              <w:t>Аварийное обслуживание</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131906" w:rsidP="00AE1EE5">
            <w:pPr>
              <w:jc w:val="center"/>
            </w:pPr>
            <w:r>
              <w:t>7,85</w:t>
            </w:r>
          </w:p>
        </w:tc>
      </w:tr>
      <w:tr w:rsidR="00131906" w:rsidRPr="00163B2F" w:rsidTr="00AE1EE5">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AE1EE5">
            <w:r>
              <w:t>5</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AE1EE5">
            <w:r w:rsidRPr="00055633">
              <w:t>Вывоз ЖБО</w:t>
            </w:r>
          </w:p>
        </w:tc>
        <w:tc>
          <w:tcPr>
            <w:tcW w:w="2358" w:type="dxa"/>
            <w:tcBorders>
              <w:top w:val="nil"/>
              <w:left w:val="nil"/>
              <w:bottom w:val="single" w:sz="4" w:space="0" w:color="auto"/>
              <w:right w:val="single" w:sz="4" w:space="0" w:color="auto"/>
            </w:tcBorders>
            <w:shd w:val="clear" w:color="auto" w:fill="auto"/>
            <w:hideMark/>
          </w:tcPr>
          <w:p w:rsidR="00131906" w:rsidRPr="004F3A41" w:rsidRDefault="00131906" w:rsidP="00AE1EE5">
            <w:pPr>
              <w:jc w:val="center"/>
            </w:pPr>
            <w:r>
              <w:t>6,27</w:t>
            </w:r>
          </w:p>
        </w:tc>
      </w:tr>
      <w:tr w:rsidR="00131906" w:rsidRPr="00163B2F" w:rsidTr="00AE1EE5">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AE1EE5">
            <w:r>
              <w:t>6</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AE1EE5">
            <w:r w:rsidRPr="00055633">
              <w:t>Услуги по управлению МКД</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131906" w:rsidP="00AE1EE5">
            <w:pPr>
              <w:jc w:val="center"/>
            </w:pPr>
            <w:r>
              <w:t>4,88</w:t>
            </w:r>
          </w:p>
        </w:tc>
      </w:tr>
      <w:tr w:rsidR="00131906" w:rsidRPr="00163B2F" w:rsidTr="00AE1EE5">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AE1EE5">
            <w:r>
              <w:t>7</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AE1EE5">
            <w:r w:rsidRPr="00055633">
              <w:t>Текущий ремонт</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131906" w:rsidP="00131906">
            <w:pPr>
              <w:jc w:val="center"/>
            </w:pPr>
            <w:r w:rsidRPr="004F3A41">
              <w:t>1</w:t>
            </w:r>
            <w:r>
              <w:t>,50</w:t>
            </w:r>
          </w:p>
        </w:tc>
      </w:tr>
      <w:tr w:rsidR="00131906" w:rsidRPr="00163B2F" w:rsidTr="00AE1EE5">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tcPr>
          <w:p w:rsidR="00131906" w:rsidRPr="00BA6B12" w:rsidRDefault="00131906" w:rsidP="00AE1EE5"/>
        </w:tc>
        <w:tc>
          <w:tcPr>
            <w:tcW w:w="6541" w:type="dxa"/>
            <w:tcBorders>
              <w:top w:val="single" w:sz="4" w:space="0" w:color="auto"/>
              <w:left w:val="nil"/>
              <w:bottom w:val="single" w:sz="4" w:space="0" w:color="auto"/>
              <w:right w:val="single" w:sz="4" w:space="0" w:color="auto"/>
            </w:tcBorders>
            <w:shd w:val="clear" w:color="auto" w:fill="auto"/>
            <w:noWrap/>
          </w:tcPr>
          <w:p w:rsidR="00131906" w:rsidRPr="00BA6B12" w:rsidRDefault="00131906" w:rsidP="00AE1EE5">
            <w:r w:rsidRPr="00DC57EB">
              <w:t>Итого тариф по дом</w:t>
            </w:r>
            <w:proofErr w:type="gramStart"/>
            <w:r w:rsidRPr="00DC57EB">
              <w:t>у(</w:t>
            </w:r>
            <w:proofErr w:type="gramEnd"/>
            <w:r w:rsidRPr="00DC57EB">
              <w:t>размер ежемесячной платы):</w:t>
            </w:r>
          </w:p>
        </w:tc>
        <w:tc>
          <w:tcPr>
            <w:tcW w:w="2358" w:type="dxa"/>
            <w:tcBorders>
              <w:top w:val="single" w:sz="4" w:space="0" w:color="auto"/>
              <w:left w:val="nil"/>
              <w:bottom w:val="single" w:sz="4" w:space="0" w:color="auto"/>
              <w:right w:val="single" w:sz="4" w:space="0" w:color="auto"/>
            </w:tcBorders>
            <w:shd w:val="clear" w:color="auto" w:fill="auto"/>
            <w:noWrap/>
          </w:tcPr>
          <w:p w:rsidR="00131906" w:rsidRDefault="00131906" w:rsidP="00AE1EE5">
            <w:pPr>
              <w:jc w:val="center"/>
            </w:pPr>
            <w:r>
              <w:t>38,38</w:t>
            </w:r>
          </w:p>
        </w:tc>
      </w:tr>
    </w:tbl>
    <w:p w:rsidR="00F06571" w:rsidRDefault="00F06571" w:rsidP="00965449">
      <w:pPr>
        <w:autoSpaceDE w:val="0"/>
        <w:spacing w:after="0"/>
        <w:ind w:left="5670"/>
        <w:contextualSpacing/>
        <w:jc w:val="right"/>
        <w:rPr>
          <w:b/>
          <w:sz w:val="22"/>
          <w:szCs w:val="22"/>
        </w:rPr>
      </w:pPr>
    </w:p>
    <w:p w:rsidR="004571BD" w:rsidRDefault="004571BD" w:rsidP="00F06571">
      <w:pPr>
        <w:autoSpaceDE w:val="0"/>
        <w:spacing w:after="0"/>
        <w:contextualSpacing/>
        <w:jc w:val="center"/>
        <w:rPr>
          <w:b/>
          <w:bCs/>
          <w:color w:val="000000"/>
          <w:sz w:val="22"/>
          <w:szCs w:val="22"/>
          <w:lang w:eastAsia="ru-RU"/>
        </w:rPr>
      </w:pPr>
    </w:p>
    <w:p w:rsidR="004571BD" w:rsidRDefault="004571BD" w:rsidP="00F06571">
      <w:pPr>
        <w:autoSpaceDE w:val="0"/>
        <w:spacing w:after="0"/>
        <w:contextualSpacing/>
        <w:jc w:val="center"/>
        <w:rPr>
          <w:b/>
          <w:bCs/>
          <w:color w:val="000000"/>
          <w:sz w:val="22"/>
          <w:szCs w:val="22"/>
          <w:lang w:eastAsia="ru-RU"/>
        </w:rPr>
      </w:pPr>
    </w:p>
    <w:p w:rsidR="00131906" w:rsidRDefault="00131906" w:rsidP="00F06571">
      <w:pPr>
        <w:autoSpaceDE w:val="0"/>
        <w:spacing w:after="0"/>
        <w:contextualSpacing/>
        <w:jc w:val="center"/>
        <w:rPr>
          <w:b/>
          <w:bCs/>
          <w:color w:val="000000"/>
          <w:sz w:val="22"/>
          <w:szCs w:val="22"/>
          <w:lang w:eastAsia="ru-RU"/>
        </w:rPr>
      </w:pPr>
    </w:p>
    <w:p w:rsidR="00131906" w:rsidRDefault="00131906" w:rsidP="00F06571">
      <w:pPr>
        <w:autoSpaceDE w:val="0"/>
        <w:spacing w:after="0"/>
        <w:contextualSpacing/>
        <w:jc w:val="center"/>
        <w:rPr>
          <w:b/>
          <w:bCs/>
          <w:color w:val="000000"/>
          <w:sz w:val="22"/>
          <w:szCs w:val="22"/>
          <w:lang w:eastAsia="ru-RU"/>
        </w:rPr>
      </w:pPr>
    </w:p>
    <w:p w:rsidR="00131906" w:rsidRDefault="00131906" w:rsidP="00F06571">
      <w:pPr>
        <w:autoSpaceDE w:val="0"/>
        <w:spacing w:after="0"/>
        <w:contextualSpacing/>
        <w:jc w:val="center"/>
        <w:rPr>
          <w:b/>
          <w:bCs/>
          <w:color w:val="000000"/>
          <w:sz w:val="22"/>
          <w:szCs w:val="22"/>
          <w:lang w:eastAsia="ru-RU"/>
        </w:rPr>
      </w:pPr>
    </w:p>
    <w:p w:rsidR="00131906" w:rsidRDefault="00131906" w:rsidP="00F06571">
      <w:pPr>
        <w:autoSpaceDE w:val="0"/>
        <w:spacing w:after="0"/>
        <w:contextualSpacing/>
        <w:jc w:val="center"/>
        <w:rPr>
          <w:b/>
          <w:bCs/>
          <w:color w:val="000000"/>
          <w:sz w:val="22"/>
          <w:szCs w:val="22"/>
          <w:lang w:eastAsia="ru-RU"/>
        </w:rPr>
      </w:pPr>
    </w:p>
    <w:p w:rsidR="00131906" w:rsidRDefault="00131906" w:rsidP="00F06571">
      <w:pPr>
        <w:autoSpaceDE w:val="0"/>
        <w:spacing w:after="0"/>
        <w:contextualSpacing/>
        <w:jc w:val="center"/>
        <w:rPr>
          <w:b/>
          <w:bCs/>
          <w:color w:val="000000"/>
          <w:sz w:val="22"/>
          <w:szCs w:val="22"/>
          <w:lang w:eastAsia="ru-RU"/>
        </w:rPr>
      </w:pPr>
    </w:p>
    <w:p w:rsidR="00131906" w:rsidRDefault="00131906" w:rsidP="00F06571">
      <w:pPr>
        <w:autoSpaceDE w:val="0"/>
        <w:spacing w:after="0"/>
        <w:contextualSpacing/>
        <w:jc w:val="center"/>
        <w:rPr>
          <w:b/>
          <w:bCs/>
          <w:color w:val="000000"/>
          <w:sz w:val="22"/>
          <w:szCs w:val="22"/>
          <w:lang w:eastAsia="ru-RU"/>
        </w:rPr>
      </w:pPr>
    </w:p>
    <w:p w:rsidR="00131906" w:rsidRDefault="00131906" w:rsidP="00F06571">
      <w:pPr>
        <w:autoSpaceDE w:val="0"/>
        <w:spacing w:after="0"/>
        <w:contextualSpacing/>
        <w:jc w:val="center"/>
        <w:rPr>
          <w:b/>
          <w:bCs/>
          <w:color w:val="000000"/>
          <w:sz w:val="22"/>
          <w:szCs w:val="22"/>
          <w:lang w:eastAsia="ru-RU"/>
        </w:rPr>
      </w:pPr>
    </w:p>
    <w:p w:rsidR="00F06571" w:rsidRDefault="00F06571" w:rsidP="00F06571">
      <w:pPr>
        <w:autoSpaceDE w:val="0"/>
        <w:spacing w:after="0"/>
        <w:contextualSpacing/>
        <w:jc w:val="center"/>
        <w:rPr>
          <w:b/>
          <w:bCs/>
          <w:color w:val="000000"/>
          <w:sz w:val="22"/>
          <w:szCs w:val="22"/>
          <w:lang w:eastAsia="ru-RU"/>
        </w:rPr>
      </w:pPr>
      <w:r w:rsidRPr="00ED6F8A">
        <w:rPr>
          <w:b/>
          <w:bCs/>
          <w:color w:val="000000"/>
          <w:sz w:val="22"/>
          <w:szCs w:val="22"/>
          <w:lang w:eastAsia="ru-RU"/>
        </w:rPr>
        <w:lastRenderedPageBreak/>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w:t>
      </w:r>
      <w:r w:rsidR="001B2013">
        <w:rPr>
          <w:b/>
          <w:bCs/>
          <w:color w:val="000000"/>
          <w:sz w:val="22"/>
          <w:szCs w:val="22"/>
          <w:lang w:eastAsia="ru-RU"/>
        </w:rPr>
        <w:t>кий</w:t>
      </w:r>
      <w:proofErr w:type="spellEnd"/>
      <w:r w:rsidR="001B2013">
        <w:rPr>
          <w:b/>
          <w:bCs/>
          <w:color w:val="000000"/>
          <w:sz w:val="22"/>
          <w:szCs w:val="22"/>
          <w:lang w:eastAsia="ru-RU"/>
        </w:rPr>
        <w:t xml:space="preserve">, ул. </w:t>
      </w:r>
      <w:proofErr w:type="gramStart"/>
      <w:r w:rsidR="001B2013">
        <w:rPr>
          <w:b/>
          <w:bCs/>
          <w:color w:val="000000"/>
          <w:sz w:val="22"/>
          <w:szCs w:val="22"/>
          <w:lang w:eastAsia="ru-RU"/>
        </w:rPr>
        <w:t>Песчаная</w:t>
      </w:r>
      <w:proofErr w:type="gramEnd"/>
      <w:r w:rsidR="001B2013">
        <w:rPr>
          <w:b/>
          <w:bCs/>
          <w:color w:val="000000"/>
          <w:sz w:val="22"/>
          <w:szCs w:val="22"/>
          <w:lang w:eastAsia="ru-RU"/>
        </w:rPr>
        <w:t>, д. 16 «А»,  к.</w:t>
      </w:r>
      <w:r>
        <w:rPr>
          <w:b/>
          <w:bCs/>
          <w:color w:val="000000"/>
          <w:sz w:val="22"/>
          <w:szCs w:val="22"/>
          <w:lang w:eastAsia="ru-RU"/>
        </w:rPr>
        <w:t xml:space="preserve"> 3</w:t>
      </w:r>
    </w:p>
    <w:p w:rsidR="00F06571" w:rsidRDefault="00F06571" w:rsidP="00F06571">
      <w:pPr>
        <w:autoSpaceDE w:val="0"/>
        <w:spacing w:after="0"/>
        <w:contextualSpacing/>
        <w:jc w:val="center"/>
        <w:rPr>
          <w:b/>
          <w:sz w:val="22"/>
          <w:szCs w:val="22"/>
        </w:rPr>
      </w:pPr>
    </w:p>
    <w:p w:rsidR="00890A7C" w:rsidRDefault="00890A7C" w:rsidP="00965449">
      <w:pPr>
        <w:autoSpaceDE w:val="0"/>
        <w:spacing w:after="0"/>
        <w:ind w:left="5670"/>
        <w:contextualSpacing/>
        <w:jc w:val="right"/>
        <w:rPr>
          <w:b/>
          <w:sz w:val="22"/>
          <w:szCs w:val="22"/>
        </w:rPr>
      </w:pPr>
    </w:p>
    <w:tbl>
      <w:tblPr>
        <w:tblW w:w="9866" w:type="dxa"/>
        <w:tblInd w:w="113" w:type="dxa"/>
        <w:tblLook w:val="04A0" w:firstRow="1" w:lastRow="0" w:firstColumn="1" w:lastColumn="0" w:noHBand="0" w:noVBand="1"/>
      </w:tblPr>
      <w:tblGrid>
        <w:gridCol w:w="967"/>
        <w:gridCol w:w="6541"/>
        <w:gridCol w:w="2358"/>
      </w:tblGrid>
      <w:tr w:rsidR="00131906" w:rsidRPr="00163B2F" w:rsidTr="00AE1EE5">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1906" w:rsidRPr="00163B2F" w:rsidRDefault="00131906" w:rsidP="00AE1EE5">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6541" w:type="dxa"/>
            <w:tcBorders>
              <w:top w:val="single" w:sz="4" w:space="0" w:color="auto"/>
              <w:left w:val="nil"/>
              <w:bottom w:val="single" w:sz="4" w:space="0" w:color="auto"/>
              <w:right w:val="single" w:sz="4" w:space="0" w:color="auto"/>
            </w:tcBorders>
            <w:shd w:val="clear" w:color="auto" w:fill="auto"/>
            <w:vAlign w:val="center"/>
            <w:hideMark/>
          </w:tcPr>
          <w:p w:rsidR="00131906" w:rsidRPr="00163B2F" w:rsidRDefault="00131906" w:rsidP="00AE1EE5">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Наименование </w:t>
            </w:r>
            <w:proofErr w:type="spellStart"/>
            <w:r w:rsidRPr="00163B2F">
              <w:rPr>
                <w:rFonts w:ascii="Calibri" w:hAnsi="Calibri" w:cs="Calibri"/>
                <w:b/>
                <w:bCs/>
                <w:color w:val="000000"/>
                <w:sz w:val="22"/>
                <w:szCs w:val="22"/>
                <w:lang w:eastAsia="ru-RU"/>
              </w:rPr>
              <w:t>работ</w:t>
            </w:r>
            <w:proofErr w:type="gramStart"/>
            <w:r w:rsidRPr="00163B2F">
              <w:rPr>
                <w:rFonts w:ascii="Calibri" w:hAnsi="Calibri" w:cs="Calibri"/>
                <w:b/>
                <w:bCs/>
                <w:color w:val="000000"/>
                <w:sz w:val="22"/>
                <w:szCs w:val="22"/>
                <w:lang w:eastAsia="ru-RU"/>
              </w:rPr>
              <w:t>,у</w:t>
            </w:r>
            <w:proofErr w:type="gramEnd"/>
            <w:r w:rsidRPr="00163B2F">
              <w:rPr>
                <w:rFonts w:ascii="Calibri" w:hAnsi="Calibri" w:cs="Calibri"/>
                <w:b/>
                <w:bCs/>
                <w:color w:val="000000"/>
                <w:sz w:val="22"/>
                <w:szCs w:val="22"/>
                <w:lang w:eastAsia="ru-RU"/>
              </w:rPr>
              <w:t>слуг</w:t>
            </w:r>
            <w:proofErr w:type="spellEnd"/>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31906" w:rsidRPr="00163B2F" w:rsidRDefault="00131906" w:rsidP="00AE1EE5">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131906" w:rsidRPr="00163B2F" w:rsidTr="00AE1EE5">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AE1EE5">
            <w:r w:rsidRPr="00055633">
              <w:t>1</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AE1EE5">
            <w:r w:rsidRPr="00EC1F71">
              <w:rPr>
                <w:color w:val="000000"/>
                <w:sz w:val="22"/>
                <w:szCs w:val="22"/>
                <w:lang w:eastAsia="ru-RU"/>
              </w:rPr>
              <w:t>Работы и услуги по содержанию иного общего имущества в многоквартирном доме</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131906" w:rsidP="00AE1EE5">
            <w:pPr>
              <w:jc w:val="center"/>
            </w:pPr>
            <w:r>
              <w:t>7,46</w:t>
            </w:r>
          </w:p>
        </w:tc>
      </w:tr>
      <w:tr w:rsidR="00131906" w:rsidRPr="00163B2F" w:rsidTr="00AE1EE5">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AE1EE5">
            <w:r w:rsidRPr="00055633">
              <w:t>2</w:t>
            </w:r>
          </w:p>
        </w:tc>
        <w:tc>
          <w:tcPr>
            <w:tcW w:w="6541" w:type="dxa"/>
            <w:tcBorders>
              <w:top w:val="nil"/>
              <w:left w:val="nil"/>
              <w:bottom w:val="single" w:sz="4" w:space="0" w:color="auto"/>
              <w:right w:val="single" w:sz="4" w:space="0" w:color="auto"/>
            </w:tcBorders>
            <w:shd w:val="clear" w:color="auto" w:fill="auto"/>
            <w:hideMark/>
          </w:tcPr>
          <w:p w:rsidR="00131906" w:rsidRPr="00055633" w:rsidRDefault="00131906" w:rsidP="00AE1EE5">
            <w:r w:rsidRPr="00055633">
              <w:t>Проведение технических осмотров и устранение незначительных неисправностей (конструктивные элементы здания)</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131906" w:rsidP="00AE1EE5">
            <w:pPr>
              <w:jc w:val="center"/>
            </w:pPr>
            <w:r>
              <w:t>1,60</w:t>
            </w:r>
          </w:p>
        </w:tc>
      </w:tr>
      <w:tr w:rsidR="00131906" w:rsidRPr="00163B2F" w:rsidTr="00AE1EE5">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AE1EE5">
            <w:r w:rsidRPr="00055633">
              <w:t>3</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AE1EE5">
            <w:r w:rsidRPr="00055633">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131906" w:rsidP="00AE1EE5">
            <w:pPr>
              <w:jc w:val="center"/>
            </w:pPr>
            <w:r>
              <w:t>8,82</w:t>
            </w:r>
          </w:p>
        </w:tc>
      </w:tr>
      <w:tr w:rsidR="00131906" w:rsidRPr="00163B2F" w:rsidTr="00AE1EE5">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AE1EE5">
            <w:r w:rsidRPr="00055633">
              <w:t>4</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AE1EE5">
            <w:r w:rsidRPr="00055633">
              <w:t>Аварийное обслуживание</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131906" w:rsidP="00AE1EE5">
            <w:pPr>
              <w:jc w:val="center"/>
            </w:pPr>
            <w:r>
              <w:t>7,85</w:t>
            </w:r>
          </w:p>
        </w:tc>
      </w:tr>
      <w:tr w:rsidR="00131906" w:rsidRPr="00163B2F" w:rsidTr="00AE1EE5">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AE1EE5">
            <w:r>
              <w:t>5</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AE1EE5">
            <w:r w:rsidRPr="00055633">
              <w:t>Вывоз ЖБО</w:t>
            </w:r>
          </w:p>
        </w:tc>
        <w:tc>
          <w:tcPr>
            <w:tcW w:w="2358" w:type="dxa"/>
            <w:tcBorders>
              <w:top w:val="nil"/>
              <w:left w:val="nil"/>
              <w:bottom w:val="single" w:sz="4" w:space="0" w:color="auto"/>
              <w:right w:val="single" w:sz="4" w:space="0" w:color="auto"/>
            </w:tcBorders>
            <w:shd w:val="clear" w:color="auto" w:fill="auto"/>
            <w:hideMark/>
          </w:tcPr>
          <w:p w:rsidR="00131906" w:rsidRPr="004F3A41" w:rsidRDefault="00131906" w:rsidP="00AE1EE5">
            <w:pPr>
              <w:jc w:val="center"/>
            </w:pPr>
            <w:r>
              <w:t>6,56</w:t>
            </w:r>
          </w:p>
        </w:tc>
      </w:tr>
      <w:tr w:rsidR="00131906" w:rsidRPr="00163B2F" w:rsidTr="00AE1EE5">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AE1EE5">
            <w:r>
              <w:t>6</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AE1EE5">
            <w:r w:rsidRPr="00055633">
              <w:t>Услуги по управлению МКД</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131906" w:rsidP="00AE1EE5">
            <w:pPr>
              <w:jc w:val="center"/>
            </w:pPr>
            <w:r>
              <w:t>4,88</w:t>
            </w:r>
          </w:p>
        </w:tc>
      </w:tr>
      <w:tr w:rsidR="00131906" w:rsidRPr="00163B2F" w:rsidTr="00AE1EE5">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AE1EE5">
            <w:r>
              <w:t>7</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AE1EE5">
            <w:r w:rsidRPr="00055633">
              <w:t>Текущий ремонт</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131906" w:rsidP="00AE1EE5">
            <w:pPr>
              <w:jc w:val="center"/>
            </w:pPr>
            <w:r w:rsidRPr="004F3A41">
              <w:t>1</w:t>
            </w:r>
            <w:r>
              <w:t>,50</w:t>
            </w:r>
          </w:p>
        </w:tc>
      </w:tr>
      <w:tr w:rsidR="00131906" w:rsidRPr="00163B2F" w:rsidTr="00AE1EE5">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tcPr>
          <w:p w:rsidR="00131906" w:rsidRPr="00BA6B12" w:rsidRDefault="00131906" w:rsidP="00AE1EE5"/>
        </w:tc>
        <w:tc>
          <w:tcPr>
            <w:tcW w:w="6541" w:type="dxa"/>
            <w:tcBorders>
              <w:top w:val="single" w:sz="4" w:space="0" w:color="auto"/>
              <w:left w:val="nil"/>
              <w:bottom w:val="single" w:sz="4" w:space="0" w:color="auto"/>
              <w:right w:val="single" w:sz="4" w:space="0" w:color="auto"/>
            </w:tcBorders>
            <w:shd w:val="clear" w:color="auto" w:fill="auto"/>
            <w:noWrap/>
          </w:tcPr>
          <w:p w:rsidR="00131906" w:rsidRPr="00BA6B12" w:rsidRDefault="00131906" w:rsidP="00AE1EE5">
            <w:r w:rsidRPr="00DC57EB">
              <w:t>Итого тариф по дом</w:t>
            </w:r>
            <w:proofErr w:type="gramStart"/>
            <w:r w:rsidRPr="00DC57EB">
              <w:t>у(</w:t>
            </w:r>
            <w:proofErr w:type="gramEnd"/>
            <w:r w:rsidRPr="00DC57EB">
              <w:t>размер ежемесячной платы):</w:t>
            </w:r>
          </w:p>
        </w:tc>
        <w:tc>
          <w:tcPr>
            <w:tcW w:w="2358" w:type="dxa"/>
            <w:tcBorders>
              <w:top w:val="single" w:sz="4" w:space="0" w:color="auto"/>
              <w:left w:val="nil"/>
              <w:bottom w:val="single" w:sz="4" w:space="0" w:color="auto"/>
              <w:right w:val="single" w:sz="4" w:space="0" w:color="auto"/>
            </w:tcBorders>
            <w:shd w:val="clear" w:color="auto" w:fill="auto"/>
            <w:noWrap/>
          </w:tcPr>
          <w:p w:rsidR="00131906" w:rsidRDefault="00131906" w:rsidP="00AE1EE5">
            <w:pPr>
              <w:jc w:val="center"/>
            </w:pPr>
            <w:r>
              <w:t>38,67</w:t>
            </w:r>
          </w:p>
        </w:tc>
      </w:tr>
    </w:tbl>
    <w:p w:rsidR="00163B2F" w:rsidRDefault="00163B2F">
      <w:pPr>
        <w:suppressAutoHyphens w:val="0"/>
        <w:spacing w:after="0"/>
        <w:jc w:val="left"/>
        <w:rPr>
          <w:b/>
          <w:sz w:val="22"/>
          <w:szCs w:val="22"/>
        </w:rPr>
      </w:pPr>
    </w:p>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DC57EB">
      <w:pPr>
        <w:suppressAutoHyphens w:val="0"/>
        <w:spacing w:after="0"/>
        <w:jc w:val="right"/>
        <w:rPr>
          <w:b/>
          <w:sz w:val="22"/>
          <w:szCs w:val="22"/>
        </w:rPr>
      </w:pPr>
    </w:p>
    <w:p w:rsidR="00D27787" w:rsidRDefault="00D27787" w:rsidP="00DC57EB">
      <w:pPr>
        <w:suppressAutoHyphens w:val="0"/>
        <w:spacing w:after="0"/>
        <w:jc w:val="right"/>
        <w:rPr>
          <w:b/>
          <w:sz w:val="22"/>
          <w:szCs w:val="22"/>
        </w:rPr>
      </w:pPr>
    </w:p>
    <w:p w:rsidR="00D27787" w:rsidRDefault="00D27787" w:rsidP="00DC57EB">
      <w:pPr>
        <w:suppressAutoHyphens w:val="0"/>
        <w:spacing w:after="0"/>
        <w:jc w:val="right"/>
        <w:rPr>
          <w:b/>
          <w:sz w:val="22"/>
          <w:szCs w:val="22"/>
        </w:rPr>
      </w:pPr>
    </w:p>
    <w:p w:rsidR="00D27787" w:rsidRDefault="00D27787" w:rsidP="00DC57EB">
      <w:pPr>
        <w:suppressAutoHyphens w:val="0"/>
        <w:spacing w:after="0"/>
        <w:jc w:val="right"/>
        <w:rPr>
          <w:b/>
          <w:sz w:val="22"/>
          <w:szCs w:val="22"/>
        </w:rPr>
      </w:pPr>
    </w:p>
    <w:p w:rsidR="009954FA" w:rsidRDefault="009954FA">
      <w:pPr>
        <w:suppressAutoHyphens w:val="0"/>
        <w:spacing w:after="0"/>
        <w:jc w:val="left"/>
        <w:rPr>
          <w:b/>
          <w:sz w:val="22"/>
          <w:szCs w:val="22"/>
        </w:rPr>
      </w:pPr>
      <w:r>
        <w:rPr>
          <w:b/>
          <w:sz w:val="22"/>
          <w:szCs w:val="22"/>
        </w:rPr>
        <w:br w:type="page"/>
      </w:r>
    </w:p>
    <w:p w:rsidR="00F06571" w:rsidRPr="00ED6F8A" w:rsidRDefault="00F06571" w:rsidP="00DC57EB">
      <w:pPr>
        <w:suppressAutoHyphens w:val="0"/>
        <w:spacing w:after="0"/>
        <w:jc w:val="right"/>
        <w:rPr>
          <w:b/>
          <w:sz w:val="22"/>
          <w:szCs w:val="22"/>
        </w:rPr>
      </w:pPr>
      <w:r w:rsidRPr="00ED6F8A">
        <w:rPr>
          <w:b/>
          <w:sz w:val="22"/>
          <w:szCs w:val="22"/>
        </w:rPr>
        <w:lastRenderedPageBreak/>
        <w:t>Приложение № 5</w:t>
      </w:r>
      <w:r>
        <w:rPr>
          <w:b/>
          <w:sz w:val="22"/>
          <w:szCs w:val="22"/>
        </w:rPr>
        <w:t xml:space="preserve"> (ЛОТ 2)</w:t>
      </w:r>
    </w:p>
    <w:p w:rsidR="00F06571" w:rsidRPr="00ED6F8A" w:rsidRDefault="00F06571" w:rsidP="00F06571">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554"/>
        <w:gridCol w:w="1290"/>
        <w:gridCol w:w="1532"/>
        <w:gridCol w:w="878"/>
        <w:gridCol w:w="563"/>
        <w:gridCol w:w="692"/>
        <w:gridCol w:w="743"/>
        <w:gridCol w:w="2796"/>
        <w:gridCol w:w="892"/>
        <w:gridCol w:w="976"/>
        <w:gridCol w:w="236"/>
        <w:gridCol w:w="236"/>
        <w:gridCol w:w="236"/>
        <w:gridCol w:w="236"/>
        <w:gridCol w:w="236"/>
        <w:gridCol w:w="236"/>
        <w:gridCol w:w="236"/>
        <w:gridCol w:w="236"/>
        <w:gridCol w:w="236"/>
        <w:gridCol w:w="236"/>
        <w:gridCol w:w="236"/>
        <w:gridCol w:w="236"/>
        <w:gridCol w:w="236"/>
        <w:gridCol w:w="236"/>
      </w:tblGrid>
      <w:tr w:rsidR="00F06571" w:rsidRPr="00ED6F8A" w:rsidTr="00F06571">
        <w:trPr>
          <w:trHeight w:val="690"/>
        </w:trPr>
        <w:tc>
          <w:tcPr>
            <w:tcW w:w="10916" w:type="dxa"/>
            <w:gridSpan w:val="10"/>
            <w:tcBorders>
              <w:top w:val="nil"/>
              <w:left w:val="nil"/>
              <w:bottom w:val="nil"/>
              <w:right w:val="nil"/>
            </w:tcBorders>
            <w:shd w:val="clear" w:color="auto" w:fill="auto"/>
            <w:vAlign w:val="bottom"/>
            <w:hideMark/>
          </w:tcPr>
          <w:p w:rsidR="00F06571" w:rsidRPr="00ED6F8A" w:rsidRDefault="00F06571" w:rsidP="00F06571">
            <w:pPr>
              <w:suppressAutoHyphens w:val="0"/>
              <w:spacing w:after="0"/>
              <w:jc w:val="center"/>
              <w:rPr>
                <w:b/>
                <w:bCs/>
                <w:color w:val="000000"/>
                <w:lang w:eastAsia="ru-RU"/>
              </w:rPr>
            </w:pPr>
          </w:p>
          <w:p w:rsidR="00F06571" w:rsidRPr="00ED6F8A" w:rsidRDefault="00F06571" w:rsidP="00F06571">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846B04" w:rsidRPr="00ED6F8A" w:rsidRDefault="00F06571" w:rsidP="00846B04">
            <w:pPr>
              <w:autoSpaceDE w:val="0"/>
              <w:spacing w:after="0"/>
              <w:ind w:left="5670"/>
              <w:contextualSpacing/>
              <w:jc w:val="center"/>
              <w:rPr>
                <w:rFonts w:eastAsia="Arial Unicode MS"/>
                <w:color w:val="000000"/>
                <w:lang w:eastAsia="ru-RU" w:bidi="ru-RU"/>
              </w:rPr>
            </w:pPr>
            <w:r w:rsidRPr="00ED6F8A">
              <w:rPr>
                <w:rFonts w:eastAsia="Arial Unicode MS"/>
                <w:b/>
                <w:bCs/>
                <w:color w:val="000000"/>
                <w:sz w:val="22"/>
                <w:szCs w:val="22"/>
                <w:lang w:eastAsia="ru-RU" w:bidi="ru-RU"/>
              </w:rPr>
              <w:tab/>
            </w:r>
            <w:r w:rsidR="00846B04" w:rsidRPr="00ED6F8A">
              <w:rPr>
                <w:rFonts w:eastAsia="Arial Unicode MS"/>
                <w:color w:val="000000"/>
                <w:sz w:val="22"/>
                <w:szCs w:val="22"/>
                <w:lang w:eastAsia="ru-RU" w:bidi="ru-RU"/>
              </w:rPr>
              <w:t>Утверждаю</w:t>
            </w:r>
          </w:p>
          <w:p w:rsidR="00846B04" w:rsidRPr="00ED6F8A" w:rsidRDefault="00846B04" w:rsidP="00846B0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46B04" w:rsidRPr="00ED6F8A" w:rsidTr="00343E70">
              <w:tc>
                <w:tcPr>
                  <w:tcW w:w="187"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46B04" w:rsidRPr="00ED6F8A" w:rsidRDefault="003E0E17" w:rsidP="00343E70">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06571" w:rsidRPr="00ED6F8A" w:rsidRDefault="00846B04" w:rsidP="00F06571">
            <w:pPr>
              <w:widowControl w:val="0"/>
              <w:suppressAutoHyphens w:val="0"/>
              <w:spacing w:after="0"/>
              <w:ind w:left="6521" w:right="849"/>
              <w:jc w:val="center"/>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r>
      <w:tr w:rsidR="00F06571" w:rsidRPr="00ED6F8A" w:rsidTr="00F06571">
        <w:trPr>
          <w:gridAfter w:val="14"/>
          <w:wAfter w:w="3304" w:type="dxa"/>
          <w:trHeight w:val="300"/>
        </w:trPr>
        <w:tc>
          <w:tcPr>
            <w:tcW w:w="554" w:type="dxa"/>
            <w:tcBorders>
              <w:top w:val="nil"/>
              <w:left w:val="nil"/>
              <w:bottom w:val="nil"/>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p>
        </w:tc>
        <w:tc>
          <w:tcPr>
            <w:tcW w:w="1290" w:type="dxa"/>
            <w:tcBorders>
              <w:top w:val="nil"/>
              <w:left w:val="nil"/>
              <w:bottom w:val="nil"/>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p>
        </w:tc>
        <w:tc>
          <w:tcPr>
            <w:tcW w:w="1532" w:type="dxa"/>
            <w:tcBorders>
              <w:top w:val="nil"/>
              <w:left w:val="nil"/>
              <w:bottom w:val="nil"/>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p>
        </w:tc>
        <w:tc>
          <w:tcPr>
            <w:tcW w:w="878" w:type="dxa"/>
            <w:tcBorders>
              <w:top w:val="nil"/>
              <w:left w:val="nil"/>
              <w:bottom w:val="nil"/>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p>
        </w:tc>
        <w:tc>
          <w:tcPr>
            <w:tcW w:w="563" w:type="dxa"/>
            <w:tcBorders>
              <w:top w:val="nil"/>
              <w:left w:val="nil"/>
              <w:bottom w:val="nil"/>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p>
        </w:tc>
        <w:tc>
          <w:tcPr>
            <w:tcW w:w="692" w:type="dxa"/>
            <w:tcBorders>
              <w:top w:val="nil"/>
              <w:left w:val="nil"/>
              <w:bottom w:val="nil"/>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p>
        </w:tc>
        <w:tc>
          <w:tcPr>
            <w:tcW w:w="743" w:type="dxa"/>
            <w:tcBorders>
              <w:top w:val="nil"/>
              <w:left w:val="nil"/>
              <w:bottom w:val="single" w:sz="4" w:space="0" w:color="auto"/>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r w:rsidRPr="00ED6F8A">
              <w:rPr>
                <w:color w:val="000000"/>
                <w:sz w:val="22"/>
                <w:szCs w:val="22"/>
                <w:lang w:eastAsia="ru-RU"/>
              </w:rPr>
              <w:t> </w:t>
            </w:r>
          </w:p>
        </w:tc>
        <w:tc>
          <w:tcPr>
            <w:tcW w:w="2796" w:type="dxa"/>
            <w:tcBorders>
              <w:top w:val="nil"/>
              <w:left w:val="nil"/>
              <w:bottom w:val="single" w:sz="4" w:space="0" w:color="auto"/>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r w:rsidRPr="00ED6F8A">
              <w:rPr>
                <w:color w:val="000000"/>
                <w:sz w:val="22"/>
                <w:szCs w:val="22"/>
                <w:lang w:eastAsia="ru-RU"/>
              </w:rPr>
              <w:t> </w:t>
            </w:r>
          </w:p>
        </w:tc>
        <w:tc>
          <w:tcPr>
            <w:tcW w:w="892" w:type="dxa"/>
            <w:tcBorders>
              <w:top w:val="nil"/>
              <w:left w:val="nil"/>
              <w:bottom w:val="nil"/>
              <w:right w:val="nil"/>
            </w:tcBorders>
            <w:shd w:val="clear" w:color="auto" w:fill="auto"/>
            <w:noWrap/>
            <w:vAlign w:val="center"/>
            <w:hideMark/>
          </w:tcPr>
          <w:p w:rsidR="00F06571" w:rsidRPr="00ED6F8A" w:rsidRDefault="00F06571" w:rsidP="00F06571">
            <w:pPr>
              <w:suppressAutoHyphens w:val="0"/>
              <w:spacing w:after="0"/>
              <w:jc w:val="left"/>
              <w:rPr>
                <w:color w:val="000000"/>
                <w:lang w:eastAsia="ru-RU"/>
              </w:rPr>
            </w:pPr>
          </w:p>
        </w:tc>
        <w:tc>
          <w:tcPr>
            <w:tcW w:w="976" w:type="dxa"/>
            <w:tcBorders>
              <w:top w:val="nil"/>
              <w:left w:val="nil"/>
              <w:bottom w:val="nil"/>
              <w:right w:val="nil"/>
            </w:tcBorders>
            <w:shd w:val="clear" w:color="auto" w:fill="auto"/>
            <w:noWrap/>
            <w:vAlign w:val="center"/>
            <w:hideMark/>
          </w:tcPr>
          <w:p w:rsidR="00F06571" w:rsidRPr="00ED6F8A" w:rsidRDefault="00F06571" w:rsidP="00F06571">
            <w:pPr>
              <w:suppressAutoHyphens w:val="0"/>
              <w:spacing w:after="0"/>
              <w:jc w:val="left"/>
              <w:rPr>
                <w:color w:val="000000"/>
                <w:lang w:eastAsia="ru-RU"/>
              </w:rPr>
            </w:pPr>
          </w:p>
        </w:tc>
      </w:tr>
    </w:tbl>
    <w:p w:rsidR="00F06571" w:rsidRPr="00ED6F8A" w:rsidRDefault="00F06571" w:rsidP="00F06571">
      <w:pPr>
        <w:autoSpaceDE w:val="0"/>
        <w:spacing w:after="0"/>
        <w:contextualSpacing/>
        <w:rPr>
          <w:b/>
          <w:sz w:val="22"/>
          <w:szCs w:val="22"/>
        </w:rPr>
      </w:pPr>
    </w:p>
    <w:p w:rsidR="00F06571" w:rsidRDefault="00F06571" w:rsidP="00F06571">
      <w:pPr>
        <w:autoSpaceDE w:val="0"/>
        <w:spacing w:after="0"/>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Черемушский</w:t>
      </w:r>
      <w:proofErr w:type="spellEnd"/>
      <w:r>
        <w:rPr>
          <w:b/>
          <w:bCs/>
          <w:color w:val="000000"/>
          <w:sz w:val="22"/>
          <w:szCs w:val="22"/>
          <w:lang w:eastAsia="ru-RU"/>
        </w:rPr>
        <w:t>, ул. Механизаторов, д. 7</w:t>
      </w:r>
    </w:p>
    <w:p w:rsidR="00F06571" w:rsidRDefault="00F06571" w:rsidP="00F06571">
      <w:pPr>
        <w:autoSpaceDE w:val="0"/>
        <w:spacing w:after="0"/>
        <w:contextualSpacing/>
        <w:jc w:val="center"/>
        <w:rPr>
          <w:b/>
          <w:sz w:val="22"/>
          <w:szCs w:val="22"/>
        </w:rPr>
      </w:pPr>
    </w:p>
    <w:tbl>
      <w:tblPr>
        <w:tblW w:w="9866" w:type="dxa"/>
        <w:tblInd w:w="113" w:type="dxa"/>
        <w:tblLook w:val="04A0" w:firstRow="1" w:lastRow="0" w:firstColumn="1" w:lastColumn="0" w:noHBand="0" w:noVBand="1"/>
      </w:tblPr>
      <w:tblGrid>
        <w:gridCol w:w="967"/>
        <w:gridCol w:w="6541"/>
        <w:gridCol w:w="2358"/>
      </w:tblGrid>
      <w:tr w:rsidR="00131906" w:rsidRPr="00163B2F" w:rsidTr="00AE1EE5">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1906" w:rsidRPr="00163B2F" w:rsidRDefault="00131906" w:rsidP="00AE1EE5">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6541" w:type="dxa"/>
            <w:tcBorders>
              <w:top w:val="single" w:sz="4" w:space="0" w:color="auto"/>
              <w:left w:val="nil"/>
              <w:bottom w:val="single" w:sz="4" w:space="0" w:color="auto"/>
              <w:right w:val="single" w:sz="4" w:space="0" w:color="auto"/>
            </w:tcBorders>
            <w:shd w:val="clear" w:color="auto" w:fill="auto"/>
            <w:vAlign w:val="center"/>
            <w:hideMark/>
          </w:tcPr>
          <w:p w:rsidR="00131906" w:rsidRPr="00163B2F" w:rsidRDefault="00131906" w:rsidP="00AE1EE5">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Наименование </w:t>
            </w:r>
            <w:proofErr w:type="spellStart"/>
            <w:r w:rsidRPr="00163B2F">
              <w:rPr>
                <w:rFonts w:ascii="Calibri" w:hAnsi="Calibri" w:cs="Calibri"/>
                <w:b/>
                <w:bCs/>
                <w:color w:val="000000"/>
                <w:sz w:val="22"/>
                <w:szCs w:val="22"/>
                <w:lang w:eastAsia="ru-RU"/>
              </w:rPr>
              <w:t>работ</w:t>
            </w:r>
            <w:proofErr w:type="gramStart"/>
            <w:r w:rsidRPr="00163B2F">
              <w:rPr>
                <w:rFonts w:ascii="Calibri" w:hAnsi="Calibri" w:cs="Calibri"/>
                <w:b/>
                <w:bCs/>
                <w:color w:val="000000"/>
                <w:sz w:val="22"/>
                <w:szCs w:val="22"/>
                <w:lang w:eastAsia="ru-RU"/>
              </w:rPr>
              <w:t>,у</w:t>
            </w:r>
            <w:proofErr w:type="gramEnd"/>
            <w:r w:rsidRPr="00163B2F">
              <w:rPr>
                <w:rFonts w:ascii="Calibri" w:hAnsi="Calibri" w:cs="Calibri"/>
                <w:b/>
                <w:bCs/>
                <w:color w:val="000000"/>
                <w:sz w:val="22"/>
                <w:szCs w:val="22"/>
                <w:lang w:eastAsia="ru-RU"/>
              </w:rPr>
              <w:t>слуг</w:t>
            </w:r>
            <w:proofErr w:type="spellEnd"/>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31906" w:rsidRPr="00163B2F" w:rsidRDefault="00131906" w:rsidP="00AE1EE5">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131906" w:rsidRPr="00163B2F" w:rsidTr="00AE1EE5">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AE1EE5">
            <w:r w:rsidRPr="00055633">
              <w:t>1</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AE1EE5">
            <w:r w:rsidRPr="00EC1F71">
              <w:rPr>
                <w:color w:val="000000"/>
                <w:sz w:val="22"/>
                <w:szCs w:val="22"/>
                <w:lang w:eastAsia="ru-RU"/>
              </w:rPr>
              <w:t>Работы и услуги по содержанию иного общего имущества в многоквартирном доме</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131906" w:rsidP="00AE1EE5">
            <w:pPr>
              <w:jc w:val="center"/>
            </w:pPr>
            <w:r>
              <w:t>5,13</w:t>
            </w:r>
          </w:p>
        </w:tc>
      </w:tr>
      <w:tr w:rsidR="00131906" w:rsidRPr="00163B2F" w:rsidTr="00AE1EE5">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AE1EE5">
            <w:r w:rsidRPr="00055633">
              <w:t>2</w:t>
            </w:r>
          </w:p>
        </w:tc>
        <w:tc>
          <w:tcPr>
            <w:tcW w:w="6541" w:type="dxa"/>
            <w:tcBorders>
              <w:top w:val="nil"/>
              <w:left w:val="nil"/>
              <w:bottom w:val="single" w:sz="4" w:space="0" w:color="auto"/>
              <w:right w:val="single" w:sz="4" w:space="0" w:color="auto"/>
            </w:tcBorders>
            <w:shd w:val="clear" w:color="auto" w:fill="auto"/>
            <w:hideMark/>
          </w:tcPr>
          <w:p w:rsidR="00131906" w:rsidRPr="00055633" w:rsidRDefault="00131906" w:rsidP="00AE1EE5">
            <w:r w:rsidRPr="00055633">
              <w:t>Проведение технических осмотров и устранение незначительных неисправностей (конструктивные элементы здания)</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131906" w:rsidP="00AE1EE5">
            <w:pPr>
              <w:jc w:val="center"/>
            </w:pPr>
            <w:r>
              <w:t>1,60</w:t>
            </w:r>
          </w:p>
        </w:tc>
      </w:tr>
      <w:tr w:rsidR="00131906" w:rsidRPr="00163B2F" w:rsidTr="00AE1EE5">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AE1EE5">
            <w:r w:rsidRPr="00055633">
              <w:t>3</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AE1EE5">
            <w:r w:rsidRPr="00055633">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131906" w:rsidP="00AE1EE5">
            <w:pPr>
              <w:jc w:val="center"/>
            </w:pPr>
            <w:r>
              <w:t>8,82</w:t>
            </w:r>
          </w:p>
        </w:tc>
      </w:tr>
      <w:tr w:rsidR="00131906" w:rsidRPr="00163B2F" w:rsidTr="00AE1EE5">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AE1EE5">
            <w:r w:rsidRPr="00055633">
              <w:t>4</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AE1EE5">
            <w:r w:rsidRPr="00055633">
              <w:t>Аварийное обслуживание</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41351B" w:rsidP="00AE1EE5">
            <w:pPr>
              <w:jc w:val="center"/>
            </w:pPr>
            <w:r>
              <w:t>7,85</w:t>
            </w:r>
          </w:p>
        </w:tc>
      </w:tr>
      <w:tr w:rsidR="00131906" w:rsidRPr="00163B2F" w:rsidTr="00AE1EE5">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AE1EE5">
            <w:r>
              <w:t>5</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AE1EE5">
            <w:r w:rsidRPr="00055633">
              <w:t>Вывоз ЖБО</w:t>
            </w:r>
          </w:p>
        </w:tc>
        <w:tc>
          <w:tcPr>
            <w:tcW w:w="2358" w:type="dxa"/>
            <w:tcBorders>
              <w:top w:val="nil"/>
              <w:left w:val="nil"/>
              <w:bottom w:val="single" w:sz="4" w:space="0" w:color="auto"/>
              <w:right w:val="single" w:sz="4" w:space="0" w:color="auto"/>
            </w:tcBorders>
            <w:shd w:val="clear" w:color="auto" w:fill="auto"/>
            <w:hideMark/>
          </w:tcPr>
          <w:p w:rsidR="00131906" w:rsidRPr="004F3A41" w:rsidRDefault="00131906" w:rsidP="00AE1EE5">
            <w:pPr>
              <w:jc w:val="center"/>
            </w:pPr>
            <w:r>
              <w:t>7,80</w:t>
            </w:r>
          </w:p>
        </w:tc>
      </w:tr>
      <w:tr w:rsidR="00131906" w:rsidRPr="00163B2F" w:rsidTr="00AE1EE5">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AE1EE5">
            <w:r>
              <w:t>6</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AE1EE5">
            <w:r w:rsidRPr="00055633">
              <w:t>Услуги по управлению МКД</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131906" w:rsidP="00AE1EE5">
            <w:pPr>
              <w:jc w:val="center"/>
            </w:pPr>
            <w:r>
              <w:t>4,88</w:t>
            </w:r>
          </w:p>
        </w:tc>
      </w:tr>
      <w:tr w:rsidR="00131906" w:rsidRPr="00163B2F" w:rsidTr="00AE1EE5">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AE1EE5">
            <w:r>
              <w:t>7</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AE1EE5">
            <w:r w:rsidRPr="00055633">
              <w:t>Текущий ремонт</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131906" w:rsidP="00AE1EE5">
            <w:pPr>
              <w:jc w:val="center"/>
            </w:pPr>
            <w:r w:rsidRPr="004F3A41">
              <w:t>1</w:t>
            </w:r>
            <w:r>
              <w:t>,50</w:t>
            </w:r>
          </w:p>
        </w:tc>
      </w:tr>
      <w:tr w:rsidR="00131906" w:rsidRPr="00163B2F" w:rsidTr="00AE1EE5">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tcPr>
          <w:p w:rsidR="00131906" w:rsidRPr="00BA6B12" w:rsidRDefault="00131906" w:rsidP="00AE1EE5"/>
        </w:tc>
        <w:tc>
          <w:tcPr>
            <w:tcW w:w="6541" w:type="dxa"/>
            <w:tcBorders>
              <w:top w:val="single" w:sz="4" w:space="0" w:color="auto"/>
              <w:left w:val="nil"/>
              <w:bottom w:val="single" w:sz="4" w:space="0" w:color="auto"/>
              <w:right w:val="single" w:sz="4" w:space="0" w:color="auto"/>
            </w:tcBorders>
            <w:shd w:val="clear" w:color="auto" w:fill="auto"/>
            <w:noWrap/>
          </w:tcPr>
          <w:p w:rsidR="00131906" w:rsidRPr="0041351B" w:rsidRDefault="00131906" w:rsidP="00AE1EE5">
            <w:pPr>
              <w:rPr>
                <w:b/>
              </w:rPr>
            </w:pPr>
            <w:r w:rsidRPr="0041351B">
              <w:rPr>
                <w:b/>
              </w:rPr>
              <w:t>Итого тариф по дом</w:t>
            </w:r>
            <w:proofErr w:type="gramStart"/>
            <w:r w:rsidRPr="0041351B">
              <w:rPr>
                <w:b/>
              </w:rPr>
              <w:t>у(</w:t>
            </w:r>
            <w:proofErr w:type="gramEnd"/>
            <w:r w:rsidRPr="0041351B">
              <w:rPr>
                <w:b/>
              </w:rPr>
              <w:t>размер ежемесячной платы):</w:t>
            </w:r>
          </w:p>
        </w:tc>
        <w:tc>
          <w:tcPr>
            <w:tcW w:w="2358" w:type="dxa"/>
            <w:tcBorders>
              <w:top w:val="single" w:sz="4" w:space="0" w:color="auto"/>
              <w:left w:val="nil"/>
              <w:bottom w:val="single" w:sz="4" w:space="0" w:color="auto"/>
              <w:right w:val="single" w:sz="4" w:space="0" w:color="auto"/>
            </w:tcBorders>
            <w:shd w:val="clear" w:color="auto" w:fill="auto"/>
            <w:noWrap/>
          </w:tcPr>
          <w:p w:rsidR="00131906" w:rsidRPr="0041351B" w:rsidRDefault="0041351B" w:rsidP="00AE1EE5">
            <w:pPr>
              <w:jc w:val="center"/>
              <w:rPr>
                <w:b/>
              </w:rPr>
            </w:pPr>
            <w:r w:rsidRPr="0041351B">
              <w:rPr>
                <w:b/>
              </w:rPr>
              <w:t>37,58</w:t>
            </w:r>
          </w:p>
        </w:tc>
      </w:tr>
    </w:tbl>
    <w:p w:rsidR="00F06571" w:rsidRDefault="00F06571" w:rsidP="00F06571">
      <w:pPr>
        <w:autoSpaceDE w:val="0"/>
        <w:spacing w:after="0"/>
        <w:ind w:left="5670"/>
        <w:contextualSpacing/>
        <w:jc w:val="right"/>
        <w:rPr>
          <w:b/>
          <w:sz w:val="22"/>
          <w:szCs w:val="22"/>
        </w:rPr>
      </w:pPr>
    </w:p>
    <w:p w:rsidR="009954FA" w:rsidRDefault="00D27787" w:rsidP="009954FA">
      <w:pPr>
        <w:autoSpaceDE w:val="0"/>
        <w:spacing w:after="0"/>
        <w:contextualSpacing/>
        <w:jc w:val="center"/>
        <w:rPr>
          <w:b/>
          <w:bCs/>
          <w:color w:val="000000"/>
          <w:sz w:val="22"/>
          <w:szCs w:val="22"/>
          <w:lang w:eastAsia="ru-RU"/>
        </w:rPr>
      </w:pPr>
      <w:r>
        <w:rPr>
          <w:rFonts w:eastAsia="Arial Unicode MS"/>
          <w:color w:val="000000"/>
          <w:sz w:val="22"/>
          <w:szCs w:val="22"/>
          <w:lang w:eastAsia="ru-RU" w:bidi="ru-RU"/>
        </w:rPr>
        <w:br w:type="page"/>
      </w:r>
      <w:r w:rsidR="009954FA" w:rsidRPr="00ED6F8A">
        <w:rPr>
          <w:b/>
          <w:bCs/>
          <w:color w:val="000000"/>
          <w:sz w:val="22"/>
          <w:szCs w:val="22"/>
          <w:lang w:eastAsia="ru-RU"/>
        </w:rPr>
        <w:lastRenderedPageBreak/>
        <w:t xml:space="preserve">Расчёт стоимости содержания и текущего ремонта общего имущества многоквартирного жилого дома в </w:t>
      </w:r>
      <w:r w:rsidR="009954FA">
        <w:rPr>
          <w:b/>
          <w:bCs/>
          <w:color w:val="000000"/>
          <w:sz w:val="22"/>
          <w:szCs w:val="22"/>
          <w:lang w:eastAsia="ru-RU"/>
        </w:rPr>
        <w:t xml:space="preserve">пос. </w:t>
      </w:r>
      <w:proofErr w:type="spellStart"/>
      <w:r w:rsidR="009954FA">
        <w:rPr>
          <w:b/>
          <w:bCs/>
          <w:color w:val="000000"/>
          <w:sz w:val="22"/>
          <w:szCs w:val="22"/>
          <w:lang w:eastAsia="ru-RU"/>
        </w:rPr>
        <w:t>Черемушский</w:t>
      </w:r>
      <w:proofErr w:type="spellEnd"/>
      <w:r w:rsidR="009954FA">
        <w:rPr>
          <w:b/>
          <w:bCs/>
          <w:color w:val="000000"/>
          <w:sz w:val="22"/>
          <w:szCs w:val="22"/>
          <w:lang w:eastAsia="ru-RU"/>
        </w:rPr>
        <w:t>, ул. Механизаторов, д. 7, к. 1</w:t>
      </w:r>
    </w:p>
    <w:p w:rsidR="009954FA" w:rsidRDefault="009954FA" w:rsidP="009954FA">
      <w:pPr>
        <w:autoSpaceDE w:val="0"/>
        <w:spacing w:after="0"/>
        <w:contextualSpacing/>
        <w:jc w:val="center"/>
        <w:rPr>
          <w:b/>
          <w:sz w:val="22"/>
          <w:szCs w:val="22"/>
        </w:rPr>
      </w:pPr>
    </w:p>
    <w:tbl>
      <w:tblPr>
        <w:tblW w:w="9866" w:type="dxa"/>
        <w:tblInd w:w="113" w:type="dxa"/>
        <w:tblLook w:val="04A0" w:firstRow="1" w:lastRow="0" w:firstColumn="1" w:lastColumn="0" w:noHBand="0" w:noVBand="1"/>
      </w:tblPr>
      <w:tblGrid>
        <w:gridCol w:w="967"/>
        <w:gridCol w:w="6541"/>
        <w:gridCol w:w="2358"/>
      </w:tblGrid>
      <w:tr w:rsidR="0041351B" w:rsidRPr="00163B2F" w:rsidTr="00AE1EE5">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351B" w:rsidRPr="00163B2F" w:rsidRDefault="0041351B" w:rsidP="00AE1EE5">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6541" w:type="dxa"/>
            <w:tcBorders>
              <w:top w:val="single" w:sz="4" w:space="0" w:color="auto"/>
              <w:left w:val="nil"/>
              <w:bottom w:val="single" w:sz="4" w:space="0" w:color="auto"/>
              <w:right w:val="single" w:sz="4" w:space="0" w:color="auto"/>
            </w:tcBorders>
            <w:shd w:val="clear" w:color="auto" w:fill="auto"/>
            <w:vAlign w:val="center"/>
            <w:hideMark/>
          </w:tcPr>
          <w:p w:rsidR="0041351B" w:rsidRPr="00163B2F" w:rsidRDefault="0041351B" w:rsidP="00AE1EE5">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Наименование </w:t>
            </w:r>
            <w:proofErr w:type="spellStart"/>
            <w:r w:rsidRPr="00163B2F">
              <w:rPr>
                <w:rFonts w:ascii="Calibri" w:hAnsi="Calibri" w:cs="Calibri"/>
                <w:b/>
                <w:bCs/>
                <w:color w:val="000000"/>
                <w:sz w:val="22"/>
                <w:szCs w:val="22"/>
                <w:lang w:eastAsia="ru-RU"/>
              </w:rPr>
              <w:t>работ</w:t>
            </w:r>
            <w:proofErr w:type="gramStart"/>
            <w:r w:rsidRPr="00163B2F">
              <w:rPr>
                <w:rFonts w:ascii="Calibri" w:hAnsi="Calibri" w:cs="Calibri"/>
                <w:b/>
                <w:bCs/>
                <w:color w:val="000000"/>
                <w:sz w:val="22"/>
                <w:szCs w:val="22"/>
                <w:lang w:eastAsia="ru-RU"/>
              </w:rPr>
              <w:t>,у</w:t>
            </w:r>
            <w:proofErr w:type="gramEnd"/>
            <w:r w:rsidRPr="00163B2F">
              <w:rPr>
                <w:rFonts w:ascii="Calibri" w:hAnsi="Calibri" w:cs="Calibri"/>
                <w:b/>
                <w:bCs/>
                <w:color w:val="000000"/>
                <w:sz w:val="22"/>
                <w:szCs w:val="22"/>
                <w:lang w:eastAsia="ru-RU"/>
              </w:rPr>
              <w:t>слуг</w:t>
            </w:r>
            <w:proofErr w:type="spellEnd"/>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41351B" w:rsidRPr="00163B2F" w:rsidRDefault="0041351B" w:rsidP="00AE1EE5">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41351B" w:rsidRPr="00163B2F" w:rsidTr="00AE1EE5">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1351B" w:rsidRPr="00055633" w:rsidRDefault="0041351B" w:rsidP="00AE1EE5">
            <w:r w:rsidRPr="00055633">
              <w:t>1</w:t>
            </w:r>
          </w:p>
        </w:tc>
        <w:tc>
          <w:tcPr>
            <w:tcW w:w="6541" w:type="dxa"/>
            <w:tcBorders>
              <w:top w:val="nil"/>
              <w:left w:val="nil"/>
              <w:bottom w:val="single" w:sz="4" w:space="0" w:color="auto"/>
              <w:right w:val="single" w:sz="4" w:space="0" w:color="auto"/>
            </w:tcBorders>
            <w:shd w:val="clear" w:color="auto" w:fill="auto"/>
            <w:noWrap/>
            <w:hideMark/>
          </w:tcPr>
          <w:p w:rsidR="0041351B" w:rsidRPr="00055633" w:rsidRDefault="0041351B" w:rsidP="00AE1EE5">
            <w:r w:rsidRPr="00EC1F71">
              <w:rPr>
                <w:color w:val="000000"/>
                <w:sz w:val="22"/>
                <w:szCs w:val="22"/>
                <w:lang w:eastAsia="ru-RU"/>
              </w:rPr>
              <w:t>Работы и услуги по содержанию иного общего имущества в многоквартирном доме</w:t>
            </w:r>
          </w:p>
        </w:tc>
        <w:tc>
          <w:tcPr>
            <w:tcW w:w="2358" w:type="dxa"/>
            <w:tcBorders>
              <w:top w:val="nil"/>
              <w:left w:val="nil"/>
              <w:bottom w:val="single" w:sz="4" w:space="0" w:color="auto"/>
              <w:right w:val="single" w:sz="4" w:space="0" w:color="auto"/>
            </w:tcBorders>
            <w:shd w:val="clear" w:color="auto" w:fill="auto"/>
            <w:noWrap/>
            <w:hideMark/>
          </w:tcPr>
          <w:p w:rsidR="0041351B" w:rsidRPr="004F3A41" w:rsidRDefault="0041351B" w:rsidP="00AE1EE5">
            <w:pPr>
              <w:jc w:val="center"/>
            </w:pPr>
            <w:r>
              <w:t>5,13</w:t>
            </w:r>
          </w:p>
        </w:tc>
      </w:tr>
      <w:tr w:rsidR="0041351B" w:rsidRPr="00163B2F" w:rsidTr="00AE1EE5">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41351B" w:rsidRPr="00055633" w:rsidRDefault="0041351B" w:rsidP="00AE1EE5">
            <w:r w:rsidRPr="00055633">
              <w:t>2</w:t>
            </w:r>
          </w:p>
        </w:tc>
        <w:tc>
          <w:tcPr>
            <w:tcW w:w="6541" w:type="dxa"/>
            <w:tcBorders>
              <w:top w:val="nil"/>
              <w:left w:val="nil"/>
              <w:bottom w:val="single" w:sz="4" w:space="0" w:color="auto"/>
              <w:right w:val="single" w:sz="4" w:space="0" w:color="auto"/>
            </w:tcBorders>
            <w:shd w:val="clear" w:color="auto" w:fill="auto"/>
            <w:hideMark/>
          </w:tcPr>
          <w:p w:rsidR="0041351B" w:rsidRPr="00055633" w:rsidRDefault="0041351B" w:rsidP="00AE1EE5">
            <w:r w:rsidRPr="00055633">
              <w:t>Проведение технических осмотров и устранение незначительных неисправностей (конструктивные элементы здания)</w:t>
            </w:r>
          </w:p>
        </w:tc>
        <w:tc>
          <w:tcPr>
            <w:tcW w:w="2358" w:type="dxa"/>
            <w:tcBorders>
              <w:top w:val="nil"/>
              <w:left w:val="nil"/>
              <w:bottom w:val="single" w:sz="4" w:space="0" w:color="auto"/>
              <w:right w:val="single" w:sz="4" w:space="0" w:color="auto"/>
            </w:tcBorders>
            <w:shd w:val="clear" w:color="auto" w:fill="auto"/>
            <w:noWrap/>
            <w:hideMark/>
          </w:tcPr>
          <w:p w:rsidR="0041351B" w:rsidRPr="004F3A41" w:rsidRDefault="0041351B" w:rsidP="00AE1EE5">
            <w:pPr>
              <w:jc w:val="center"/>
            </w:pPr>
            <w:r>
              <w:t>1,60</w:t>
            </w:r>
          </w:p>
        </w:tc>
      </w:tr>
      <w:tr w:rsidR="0041351B" w:rsidRPr="00163B2F" w:rsidTr="00AE1EE5">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1351B" w:rsidRPr="00055633" w:rsidRDefault="0041351B" w:rsidP="00AE1EE5">
            <w:r w:rsidRPr="00055633">
              <w:t>3</w:t>
            </w:r>
          </w:p>
        </w:tc>
        <w:tc>
          <w:tcPr>
            <w:tcW w:w="6541" w:type="dxa"/>
            <w:tcBorders>
              <w:top w:val="nil"/>
              <w:left w:val="nil"/>
              <w:bottom w:val="single" w:sz="4" w:space="0" w:color="auto"/>
              <w:right w:val="single" w:sz="4" w:space="0" w:color="auto"/>
            </w:tcBorders>
            <w:shd w:val="clear" w:color="auto" w:fill="auto"/>
            <w:noWrap/>
            <w:hideMark/>
          </w:tcPr>
          <w:p w:rsidR="0041351B" w:rsidRPr="00055633" w:rsidRDefault="0041351B" w:rsidP="00AE1EE5">
            <w:r w:rsidRPr="00055633">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58" w:type="dxa"/>
            <w:tcBorders>
              <w:top w:val="nil"/>
              <w:left w:val="nil"/>
              <w:bottom w:val="single" w:sz="4" w:space="0" w:color="auto"/>
              <w:right w:val="single" w:sz="4" w:space="0" w:color="auto"/>
            </w:tcBorders>
            <w:shd w:val="clear" w:color="auto" w:fill="auto"/>
            <w:noWrap/>
            <w:hideMark/>
          </w:tcPr>
          <w:p w:rsidR="0041351B" w:rsidRPr="004F3A41" w:rsidRDefault="003E0E17" w:rsidP="00AE1EE5">
            <w:pPr>
              <w:jc w:val="center"/>
            </w:pPr>
            <w:r>
              <w:t>3,82</w:t>
            </w:r>
          </w:p>
        </w:tc>
      </w:tr>
      <w:tr w:rsidR="0041351B" w:rsidRPr="00163B2F" w:rsidTr="00AE1EE5">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1351B" w:rsidRPr="00055633" w:rsidRDefault="0041351B" w:rsidP="00AE1EE5">
            <w:r w:rsidRPr="00055633">
              <w:t>4</w:t>
            </w:r>
          </w:p>
        </w:tc>
        <w:tc>
          <w:tcPr>
            <w:tcW w:w="6541" w:type="dxa"/>
            <w:tcBorders>
              <w:top w:val="nil"/>
              <w:left w:val="nil"/>
              <w:bottom w:val="single" w:sz="4" w:space="0" w:color="auto"/>
              <w:right w:val="single" w:sz="4" w:space="0" w:color="auto"/>
            </w:tcBorders>
            <w:shd w:val="clear" w:color="auto" w:fill="auto"/>
            <w:noWrap/>
            <w:hideMark/>
          </w:tcPr>
          <w:p w:rsidR="0041351B" w:rsidRPr="00055633" w:rsidRDefault="0041351B" w:rsidP="00AE1EE5">
            <w:r w:rsidRPr="00055633">
              <w:t>Аварийное обслуживание</w:t>
            </w:r>
          </w:p>
        </w:tc>
        <w:tc>
          <w:tcPr>
            <w:tcW w:w="2358" w:type="dxa"/>
            <w:tcBorders>
              <w:top w:val="nil"/>
              <w:left w:val="nil"/>
              <w:bottom w:val="single" w:sz="4" w:space="0" w:color="auto"/>
              <w:right w:val="single" w:sz="4" w:space="0" w:color="auto"/>
            </w:tcBorders>
            <w:shd w:val="clear" w:color="auto" w:fill="auto"/>
            <w:noWrap/>
            <w:hideMark/>
          </w:tcPr>
          <w:p w:rsidR="0041351B" w:rsidRPr="004F3A41" w:rsidRDefault="0041351B" w:rsidP="00AE1EE5">
            <w:pPr>
              <w:jc w:val="center"/>
            </w:pPr>
            <w:r>
              <w:t>5,85</w:t>
            </w:r>
          </w:p>
        </w:tc>
      </w:tr>
      <w:tr w:rsidR="0041351B" w:rsidRPr="00163B2F" w:rsidTr="00AE1EE5">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1351B" w:rsidRPr="00055633" w:rsidRDefault="0041351B" w:rsidP="00AE1EE5">
            <w:r>
              <w:t>5</w:t>
            </w:r>
          </w:p>
        </w:tc>
        <w:tc>
          <w:tcPr>
            <w:tcW w:w="6541" w:type="dxa"/>
            <w:tcBorders>
              <w:top w:val="nil"/>
              <w:left w:val="nil"/>
              <w:bottom w:val="single" w:sz="4" w:space="0" w:color="auto"/>
              <w:right w:val="single" w:sz="4" w:space="0" w:color="auto"/>
            </w:tcBorders>
            <w:shd w:val="clear" w:color="auto" w:fill="auto"/>
            <w:noWrap/>
            <w:hideMark/>
          </w:tcPr>
          <w:p w:rsidR="0041351B" w:rsidRPr="00055633" w:rsidRDefault="0041351B" w:rsidP="00AE1EE5">
            <w:r w:rsidRPr="00055633">
              <w:t>Вывоз ЖБО</w:t>
            </w:r>
          </w:p>
        </w:tc>
        <w:tc>
          <w:tcPr>
            <w:tcW w:w="2358" w:type="dxa"/>
            <w:tcBorders>
              <w:top w:val="nil"/>
              <w:left w:val="nil"/>
              <w:bottom w:val="single" w:sz="4" w:space="0" w:color="auto"/>
              <w:right w:val="single" w:sz="4" w:space="0" w:color="auto"/>
            </w:tcBorders>
            <w:shd w:val="clear" w:color="auto" w:fill="auto"/>
            <w:hideMark/>
          </w:tcPr>
          <w:p w:rsidR="0041351B" w:rsidRPr="004F3A41" w:rsidRDefault="0041351B" w:rsidP="00AE1EE5">
            <w:pPr>
              <w:jc w:val="center"/>
            </w:pPr>
            <w:r>
              <w:t>7,59</w:t>
            </w:r>
          </w:p>
        </w:tc>
      </w:tr>
      <w:tr w:rsidR="0041351B" w:rsidRPr="00163B2F" w:rsidTr="00AE1EE5">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1351B" w:rsidRPr="00055633" w:rsidRDefault="0041351B" w:rsidP="00AE1EE5">
            <w:r>
              <w:t>6</w:t>
            </w:r>
          </w:p>
        </w:tc>
        <w:tc>
          <w:tcPr>
            <w:tcW w:w="6541" w:type="dxa"/>
            <w:tcBorders>
              <w:top w:val="nil"/>
              <w:left w:val="nil"/>
              <w:bottom w:val="single" w:sz="4" w:space="0" w:color="auto"/>
              <w:right w:val="single" w:sz="4" w:space="0" w:color="auto"/>
            </w:tcBorders>
            <w:shd w:val="clear" w:color="auto" w:fill="auto"/>
            <w:noWrap/>
            <w:hideMark/>
          </w:tcPr>
          <w:p w:rsidR="0041351B" w:rsidRPr="00055633" w:rsidRDefault="0041351B" w:rsidP="00AE1EE5">
            <w:r w:rsidRPr="00055633">
              <w:t>Услуги по управлению МКД</w:t>
            </w:r>
          </w:p>
        </w:tc>
        <w:tc>
          <w:tcPr>
            <w:tcW w:w="2358" w:type="dxa"/>
            <w:tcBorders>
              <w:top w:val="nil"/>
              <w:left w:val="nil"/>
              <w:bottom w:val="single" w:sz="4" w:space="0" w:color="auto"/>
              <w:right w:val="single" w:sz="4" w:space="0" w:color="auto"/>
            </w:tcBorders>
            <w:shd w:val="clear" w:color="auto" w:fill="auto"/>
            <w:noWrap/>
            <w:hideMark/>
          </w:tcPr>
          <w:p w:rsidR="0041351B" w:rsidRPr="004F3A41" w:rsidRDefault="0041351B" w:rsidP="00AE1EE5">
            <w:pPr>
              <w:jc w:val="center"/>
            </w:pPr>
            <w:r>
              <w:t>4,88</w:t>
            </w:r>
          </w:p>
        </w:tc>
      </w:tr>
      <w:tr w:rsidR="0041351B" w:rsidRPr="00163B2F" w:rsidTr="00AE1EE5">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1351B" w:rsidRPr="00055633" w:rsidRDefault="0041351B" w:rsidP="00AE1EE5">
            <w:r>
              <w:t>7</w:t>
            </w:r>
          </w:p>
        </w:tc>
        <w:tc>
          <w:tcPr>
            <w:tcW w:w="6541" w:type="dxa"/>
            <w:tcBorders>
              <w:top w:val="nil"/>
              <w:left w:val="nil"/>
              <w:bottom w:val="single" w:sz="4" w:space="0" w:color="auto"/>
              <w:right w:val="single" w:sz="4" w:space="0" w:color="auto"/>
            </w:tcBorders>
            <w:shd w:val="clear" w:color="auto" w:fill="auto"/>
            <w:noWrap/>
            <w:hideMark/>
          </w:tcPr>
          <w:p w:rsidR="0041351B" w:rsidRPr="00055633" w:rsidRDefault="0041351B" w:rsidP="00AE1EE5">
            <w:r w:rsidRPr="00055633">
              <w:t>Текущий ремонт</w:t>
            </w:r>
          </w:p>
        </w:tc>
        <w:tc>
          <w:tcPr>
            <w:tcW w:w="2358" w:type="dxa"/>
            <w:tcBorders>
              <w:top w:val="nil"/>
              <w:left w:val="nil"/>
              <w:bottom w:val="single" w:sz="4" w:space="0" w:color="auto"/>
              <w:right w:val="single" w:sz="4" w:space="0" w:color="auto"/>
            </w:tcBorders>
            <w:shd w:val="clear" w:color="auto" w:fill="auto"/>
            <w:noWrap/>
            <w:hideMark/>
          </w:tcPr>
          <w:p w:rsidR="0041351B" w:rsidRPr="004F3A41" w:rsidRDefault="003E0E17" w:rsidP="00AE1EE5">
            <w:pPr>
              <w:jc w:val="center"/>
            </w:pPr>
            <w:r>
              <w:t>2,71</w:t>
            </w:r>
          </w:p>
        </w:tc>
      </w:tr>
      <w:tr w:rsidR="0041351B" w:rsidRPr="00163B2F" w:rsidTr="00AE1EE5">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tcPr>
          <w:p w:rsidR="0041351B" w:rsidRPr="00BA6B12" w:rsidRDefault="0041351B" w:rsidP="00AE1EE5"/>
        </w:tc>
        <w:tc>
          <w:tcPr>
            <w:tcW w:w="6541" w:type="dxa"/>
            <w:tcBorders>
              <w:top w:val="single" w:sz="4" w:space="0" w:color="auto"/>
              <w:left w:val="nil"/>
              <w:bottom w:val="single" w:sz="4" w:space="0" w:color="auto"/>
              <w:right w:val="single" w:sz="4" w:space="0" w:color="auto"/>
            </w:tcBorders>
            <w:shd w:val="clear" w:color="auto" w:fill="auto"/>
            <w:noWrap/>
          </w:tcPr>
          <w:p w:rsidR="0041351B" w:rsidRPr="0041351B" w:rsidRDefault="0041351B" w:rsidP="00AE1EE5">
            <w:pPr>
              <w:rPr>
                <w:b/>
              </w:rPr>
            </w:pPr>
            <w:r w:rsidRPr="0041351B">
              <w:rPr>
                <w:b/>
              </w:rPr>
              <w:t>Итого тариф по дом</w:t>
            </w:r>
            <w:proofErr w:type="gramStart"/>
            <w:r w:rsidRPr="0041351B">
              <w:rPr>
                <w:b/>
              </w:rPr>
              <w:t>у(</w:t>
            </w:r>
            <w:proofErr w:type="gramEnd"/>
            <w:r w:rsidRPr="0041351B">
              <w:rPr>
                <w:b/>
              </w:rPr>
              <w:t>размер ежемесячной платы):</w:t>
            </w:r>
          </w:p>
        </w:tc>
        <w:tc>
          <w:tcPr>
            <w:tcW w:w="2358" w:type="dxa"/>
            <w:tcBorders>
              <w:top w:val="single" w:sz="4" w:space="0" w:color="auto"/>
              <w:left w:val="nil"/>
              <w:bottom w:val="single" w:sz="4" w:space="0" w:color="auto"/>
              <w:right w:val="single" w:sz="4" w:space="0" w:color="auto"/>
            </w:tcBorders>
            <w:shd w:val="clear" w:color="auto" w:fill="auto"/>
            <w:noWrap/>
          </w:tcPr>
          <w:p w:rsidR="0041351B" w:rsidRPr="0041351B" w:rsidRDefault="0041351B" w:rsidP="0041351B">
            <w:pPr>
              <w:jc w:val="center"/>
              <w:rPr>
                <w:b/>
              </w:rPr>
            </w:pPr>
            <w:r w:rsidRPr="0041351B">
              <w:rPr>
                <w:b/>
              </w:rPr>
              <w:t>3</w:t>
            </w:r>
            <w:r>
              <w:rPr>
                <w:b/>
              </w:rPr>
              <w:t>1</w:t>
            </w:r>
            <w:r w:rsidRPr="0041351B">
              <w:rPr>
                <w:b/>
              </w:rPr>
              <w:t>,58</w:t>
            </w:r>
          </w:p>
        </w:tc>
      </w:tr>
    </w:tbl>
    <w:p w:rsidR="009954FA" w:rsidRDefault="009954FA" w:rsidP="009954FA">
      <w:pPr>
        <w:autoSpaceDE w:val="0"/>
        <w:spacing w:after="0"/>
        <w:ind w:left="5670"/>
        <w:contextualSpacing/>
        <w:jc w:val="right"/>
        <w:rPr>
          <w:b/>
          <w:sz w:val="22"/>
          <w:szCs w:val="22"/>
        </w:rPr>
      </w:pPr>
    </w:p>
    <w:p w:rsidR="009954FA" w:rsidRPr="00ED6F8A" w:rsidRDefault="009954FA" w:rsidP="009954FA">
      <w:pPr>
        <w:autoSpaceDE w:val="0"/>
        <w:spacing w:after="0"/>
        <w:ind w:left="5670"/>
        <w:contextualSpacing/>
        <w:jc w:val="center"/>
        <w:rPr>
          <w:b/>
          <w:sz w:val="22"/>
          <w:szCs w:val="22"/>
        </w:rPr>
      </w:pPr>
    </w:p>
    <w:p w:rsidR="009954FA" w:rsidRDefault="009954FA" w:rsidP="009954FA">
      <w:pPr>
        <w:suppressAutoHyphens w:val="0"/>
        <w:spacing w:after="0"/>
        <w:jc w:val="left"/>
        <w:rPr>
          <w:rFonts w:eastAsia="Arial Unicode MS"/>
          <w:color w:val="000000"/>
          <w:sz w:val="22"/>
          <w:szCs w:val="22"/>
          <w:lang w:eastAsia="ru-RU" w:bidi="ru-RU"/>
        </w:rPr>
      </w:pPr>
      <w:r>
        <w:rPr>
          <w:rFonts w:eastAsia="Arial Unicode MS"/>
          <w:color w:val="000000"/>
          <w:sz w:val="22"/>
          <w:szCs w:val="22"/>
          <w:lang w:eastAsia="ru-RU" w:bidi="ru-RU"/>
        </w:rPr>
        <w:br w:type="page"/>
      </w:r>
    </w:p>
    <w:p w:rsidR="00D27787" w:rsidRDefault="00D27787">
      <w:pPr>
        <w:suppressAutoHyphens w:val="0"/>
        <w:spacing w:after="0"/>
        <w:jc w:val="left"/>
        <w:rPr>
          <w:rFonts w:eastAsia="Arial Unicode MS"/>
          <w:color w:val="000000"/>
          <w:sz w:val="22"/>
          <w:szCs w:val="22"/>
          <w:lang w:eastAsia="ru-RU" w:bidi="ru-RU"/>
        </w:rPr>
      </w:pPr>
    </w:p>
    <w:p w:rsidR="00D27787" w:rsidRPr="00ED6F8A" w:rsidRDefault="00D27787" w:rsidP="00D27787">
      <w:pPr>
        <w:suppressAutoHyphens w:val="0"/>
        <w:spacing w:after="0"/>
        <w:jc w:val="right"/>
        <w:rPr>
          <w:b/>
          <w:sz w:val="22"/>
          <w:szCs w:val="22"/>
        </w:rPr>
      </w:pPr>
      <w:r w:rsidRPr="00ED6F8A">
        <w:rPr>
          <w:b/>
          <w:sz w:val="22"/>
          <w:szCs w:val="22"/>
        </w:rPr>
        <w:t>Приложение № 5</w:t>
      </w:r>
      <w:r>
        <w:rPr>
          <w:b/>
          <w:sz w:val="22"/>
          <w:szCs w:val="22"/>
        </w:rPr>
        <w:t xml:space="preserve"> (ЛОТ 3)</w:t>
      </w:r>
    </w:p>
    <w:p w:rsidR="00D27787" w:rsidRPr="00ED6F8A" w:rsidRDefault="00D27787" w:rsidP="00D27787">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D27787" w:rsidRPr="00ED6F8A" w:rsidTr="009954FA">
        <w:trPr>
          <w:trHeight w:val="4638"/>
        </w:trPr>
        <w:tc>
          <w:tcPr>
            <w:tcW w:w="10916" w:type="dxa"/>
            <w:tcBorders>
              <w:top w:val="nil"/>
              <w:left w:val="nil"/>
              <w:bottom w:val="nil"/>
              <w:right w:val="nil"/>
            </w:tcBorders>
            <w:shd w:val="clear" w:color="auto" w:fill="auto"/>
            <w:vAlign w:val="bottom"/>
            <w:hideMark/>
          </w:tcPr>
          <w:p w:rsidR="00D27787" w:rsidRPr="00ED6F8A" w:rsidRDefault="00D27787" w:rsidP="00B631B9">
            <w:pPr>
              <w:suppressAutoHyphens w:val="0"/>
              <w:spacing w:after="0"/>
              <w:jc w:val="center"/>
              <w:rPr>
                <w:b/>
                <w:bCs/>
                <w:color w:val="000000"/>
                <w:lang w:eastAsia="ru-RU"/>
              </w:rPr>
            </w:pPr>
          </w:p>
          <w:p w:rsidR="00846B04" w:rsidRPr="00ED6F8A" w:rsidRDefault="00846B04" w:rsidP="00846B04">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846B04" w:rsidRPr="00ED6F8A" w:rsidRDefault="00846B04" w:rsidP="00846B0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46B04" w:rsidRPr="00ED6F8A" w:rsidTr="00343E70">
              <w:tc>
                <w:tcPr>
                  <w:tcW w:w="187"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46B04" w:rsidRPr="00ED6F8A" w:rsidRDefault="003E0E17" w:rsidP="00343E70">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B631B9" w:rsidRDefault="00846B04" w:rsidP="00846B04">
            <w:pPr>
              <w:widowControl w:val="0"/>
              <w:suppressAutoHyphens w:val="0"/>
              <w:spacing w:after="0"/>
              <w:ind w:right="849" w:firstLine="744"/>
              <w:jc w:val="right"/>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3A67AE" w:rsidRDefault="003A67AE" w:rsidP="00B631B9">
            <w:pPr>
              <w:widowControl w:val="0"/>
              <w:suppressAutoHyphens w:val="0"/>
              <w:spacing w:after="0"/>
              <w:ind w:left="6521" w:right="849"/>
              <w:jc w:val="center"/>
              <w:rPr>
                <w:rFonts w:eastAsia="Arial Unicode MS"/>
                <w:color w:val="000000"/>
                <w:lang w:eastAsia="ru-RU" w:bidi="ru-RU"/>
              </w:rPr>
            </w:pPr>
          </w:p>
          <w:p w:rsidR="003A67AE" w:rsidRPr="00ED6F8A" w:rsidRDefault="003A67AE" w:rsidP="003A67AE">
            <w:pPr>
              <w:widowControl w:val="0"/>
              <w:suppressAutoHyphens w:val="0"/>
              <w:spacing w:after="0"/>
              <w:ind w:left="34" w:right="849"/>
              <w:rPr>
                <w:b/>
                <w:bCs/>
                <w:color w:val="000000"/>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r>
    </w:tbl>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9954FA" w:rsidRDefault="009954FA" w:rsidP="009954FA">
      <w:pPr>
        <w:autoSpaceDE w:val="0"/>
        <w:spacing w:after="0"/>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Черемушский</w:t>
      </w:r>
      <w:proofErr w:type="spellEnd"/>
      <w:r>
        <w:rPr>
          <w:b/>
          <w:bCs/>
          <w:color w:val="000000"/>
          <w:sz w:val="22"/>
          <w:szCs w:val="22"/>
          <w:lang w:eastAsia="ru-RU"/>
        </w:rPr>
        <w:t xml:space="preserve">, ул. Механизаторов, д. </w:t>
      </w:r>
      <w:r w:rsidR="00294505">
        <w:rPr>
          <w:b/>
          <w:bCs/>
          <w:color w:val="000000"/>
          <w:sz w:val="22"/>
          <w:szCs w:val="22"/>
          <w:lang w:eastAsia="ru-RU"/>
        </w:rPr>
        <w:t>10</w:t>
      </w:r>
    </w:p>
    <w:p w:rsidR="009954FA" w:rsidRDefault="009954FA" w:rsidP="009954FA">
      <w:pPr>
        <w:autoSpaceDE w:val="0"/>
        <w:spacing w:after="0"/>
        <w:contextualSpacing/>
        <w:jc w:val="center"/>
        <w:rPr>
          <w:b/>
          <w:sz w:val="22"/>
          <w:szCs w:val="22"/>
        </w:rPr>
      </w:pPr>
    </w:p>
    <w:tbl>
      <w:tblPr>
        <w:tblW w:w="9866" w:type="dxa"/>
        <w:tblInd w:w="113" w:type="dxa"/>
        <w:tblLook w:val="04A0" w:firstRow="1" w:lastRow="0" w:firstColumn="1" w:lastColumn="0" w:noHBand="0" w:noVBand="1"/>
      </w:tblPr>
      <w:tblGrid>
        <w:gridCol w:w="967"/>
        <w:gridCol w:w="6541"/>
        <w:gridCol w:w="2358"/>
      </w:tblGrid>
      <w:tr w:rsidR="0041351B" w:rsidRPr="00163B2F" w:rsidTr="00AE1EE5">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351B" w:rsidRPr="00163B2F" w:rsidRDefault="0041351B" w:rsidP="00AE1EE5">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6541" w:type="dxa"/>
            <w:tcBorders>
              <w:top w:val="single" w:sz="4" w:space="0" w:color="auto"/>
              <w:left w:val="nil"/>
              <w:bottom w:val="single" w:sz="4" w:space="0" w:color="auto"/>
              <w:right w:val="single" w:sz="4" w:space="0" w:color="auto"/>
            </w:tcBorders>
            <w:shd w:val="clear" w:color="auto" w:fill="auto"/>
            <w:vAlign w:val="center"/>
            <w:hideMark/>
          </w:tcPr>
          <w:p w:rsidR="0041351B" w:rsidRPr="00163B2F" w:rsidRDefault="0041351B" w:rsidP="00AE1EE5">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Наименование </w:t>
            </w:r>
            <w:proofErr w:type="spellStart"/>
            <w:r w:rsidRPr="00163B2F">
              <w:rPr>
                <w:rFonts w:ascii="Calibri" w:hAnsi="Calibri" w:cs="Calibri"/>
                <w:b/>
                <w:bCs/>
                <w:color w:val="000000"/>
                <w:sz w:val="22"/>
                <w:szCs w:val="22"/>
                <w:lang w:eastAsia="ru-RU"/>
              </w:rPr>
              <w:t>работ</w:t>
            </w:r>
            <w:proofErr w:type="gramStart"/>
            <w:r w:rsidRPr="00163B2F">
              <w:rPr>
                <w:rFonts w:ascii="Calibri" w:hAnsi="Calibri" w:cs="Calibri"/>
                <w:b/>
                <w:bCs/>
                <w:color w:val="000000"/>
                <w:sz w:val="22"/>
                <w:szCs w:val="22"/>
                <w:lang w:eastAsia="ru-RU"/>
              </w:rPr>
              <w:t>,у</w:t>
            </w:r>
            <w:proofErr w:type="gramEnd"/>
            <w:r w:rsidRPr="00163B2F">
              <w:rPr>
                <w:rFonts w:ascii="Calibri" w:hAnsi="Calibri" w:cs="Calibri"/>
                <w:b/>
                <w:bCs/>
                <w:color w:val="000000"/>
                <w:sz w:val="22"/>
                <w:szCs w:val="22"/>
                <w:lang w:eastAsia="ru-RU"/>
              </w:rPr>
              <w:t>слуг</w:t>
            </w:r>
            <w:proofErr w:type="spellEnd"/>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41351B" w:rsidRPr="00163B2F" w:rsidRDefault="0041351B" w:rsidP="00AE1EE5">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41351B" w:rsidRPr="00163B2F" w:rsidTr="00AE1EE5">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1351B" w:rsidRPr="00055633" w:rsidRDefault="0041351B" w:rsidP="00AE1EE5">
            <w:r w:rsidRPr="00055633">
              <w:t>1</w:t>
            </w:r>
          </w:p>
        </w:tc>
        <w:tc>
          <w:tcPr>
            <w:tcW w:w="6541" w:type="dxa"/>
            <w:tcBorders>
              <w:top w:val="nil"/>
              <w:left w:val="nil"/>
              <w:bottom w:val="single" w:sz="4" w:space="0" w:color="auto"/>
              <w:right w:val="single" w:sz="4" w:space="0" w:color="auto"/>
            </w:tcBorders>
            <w:shd w:val="clear" w:color="auto" w:fill="auto"/>
            <w:noWrap/>
            <w:hideMark/>
          </w:tcPr>
          <w:p w:rsidR="0041351B" w:rsidRPr="00055633" w:rsidRDefault="0041351B" w:rsidP="00AE1EE5">
            <w:r w:rsidRPr="00EC1F71">
              <w:rPr>
                <w:color w:val="000000"/>
                <w:sz w:val="22"/>
                <w:szCs w:val="22"/>
                <w:lang w:eastAsia="ru-RU"/>
              </w:rPr>
              <w:t>Работы и услуги по содержанию иного общего имущества в многоквартирном доме</w:t>
            </w:r>
          </w:p>
        </w:tc>
        <w:tc>
          <w:tcPr>
            <w:tcW w:w="2358" w:type="dxa"/>
            <w:tcBorders>
              <w:top w:val="nil"/>
              <w:left w:val="nil"/>
              <w:bottom w:val="single" w:sz="4" w:space="0" w:color="auto"/>
              <w:right w:val="single" w:sz="4" w:space="0" w:color="auto"/>
            </w:tcBorders>
            <w:shd w:val="clear" w:color="auto" w:fill="auto"/>
            <w:noWrap/>
            <w:hideMark/>
          </w:tcPr>
          <w:p w:rsidR="0041351B" w:rsidRPr="004F3A41" w:rsidRDefault="0041351B" w:rsidP="00AE1EE5">
            <w:pPr>
              <w:jc w:val="center"/>
            </w:pPr>
            <w:r>
              <w:t>3,64</w:t>
            </w:r>
          </w:p>
        </w:tc>
      </w:tr>
      <w:tr w:rsidR="0041351B" w:rsidRPr="00163B2F" w:rsidTr="00AE1EE5">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41351B" w:rsidRPr="00055633" w:rsidRDefault="0041351B" w:rsidP="00AE1EE5">
            <w:r w:rsidRPr="00055633">
              <w:t>2</w:t>
            </w:r>
          </w:p>
        </w:tc>
        <w:tc>
          <w:tcPr>
            <w:tcW w:w="6541" w:type="dxa"/>
            <w:tcBorders>
              <w:top w:val="nil"/>
              <w:left w:val="nil"/>
              <w:bottom w:val="single" w:sz="4" w:space="0" w:color="auto"/>
              <w:right w:val="single" w:sz="4" w:space="0" w:color="auto"/>
            </w:tcBorders>
            <w:shd w:val="clear" w:color="auto" w:fill="auto"/>
            <w:hideMark/>
          </w:tcPr>
          <w:p w:rsidR="0041351B" w:rsidRPr="00055633" w:rsidRDefault="0041351B" w:rsidP="00AE1EE5">
            <w:r w:rsidRPr="00055633">
              <w:t>Проведение технических осмотров и устранение незначительных неисправностей (конструктивные элементы здания)</w:t>
            </w:r>
          </w:p>
        </w:tc>
        <w:tc>
          <w:tcPr>
            <w:tcW w:w="2358" w:type="dxa"/>
            <w:tcBorders>
              <w:top w:val="nil"/>
              <w:left w:val="nil"/>
              <w:bottom w:val="single" w:sz="4" w:space="0" w:color="auto"/>
              <w:right w:val="single" w:sz="4" w:space="0" w:color="auto"/>
            </w:tcBorders>
            <w:shd w:val="clear" w:color="auto" w:fill="auto"/>
            <w:noWrap/>
            <w:hideMark/>
          </w:tcPr>
          <w:p w:rsidR="0041351B" w:rsidRPr="004F3A41" w:rsidRDefault="0041351B" w:rsidP="00AE1EE5">
            <w:pPr>
              <w:jc w:val="center"/>
            </w:pPr>
            <w:r>
              <w:t>1,60</w:t>
            </w:r>
          </w:p>
        </w:tc>
      </w:tr>
      <w:tr w:rsidR="0041351B" w:rsidRPr="00163B2F" w:rsidTr="00AE1EE5">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1351B" w:rsidRPr="00055633" w:rsidRDefault="0041351B" w:rsidP="00AE1EE5">
            <w:r w:rsidRPr="00055633">
              <w:t>3</w:t>
            </w:r>
          </w:p>
        </w:tc>
        <w:tc>
          <w:tcPr>
            <w:tcW w:w="6541" w:type="dxa"/>
            <w:tcBorders>
              <w:top w:val="nil"/>
              <w:left w:val="nil"/>
              <w:bottom w:val="single" w:sz="4" w:space="0" w:color="auto"/>
              <w:right w:val="single" w:sz="4" w:space="0" w:color="auto"/>
            </w:tcBorders>
            <w:shd w:val="clear" w:color="auto" w:fill="auto"/>
            <w:noWrap/>
            <w:hideMark/>
          </w:tcPr>
          <w:p w:rsidR="0041351B" w:rsidRPr="00055633" w:rsidRDefault="0041351B" w:rsidP="00AE1EE5">
            <w:r w:rsidRPr="00055633">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58" w:type="dxa"/>
            <w:tcBorders>
              <w:top w:val="nil"/>
              <w:left w:val="nil"/>
              <w:bottom w:val="single" w:sz="4" w:space="0" w:color="auto"/>
              <w:right w:val="single" w:sz="4" w:space="0" w:color="auto"/>
            </w:tcBorders>
            <w:shd w:val="clear" w:color="auto" w:fill="auto"/>
            <w:noWrap/>
            <w:hideMark/>
          </w:tcPr>
          <w:p w:rsidR="0041351B" w:rsidRPr="004F3A41" w:rsidRDefault="003E0E17" w:rsidP="00AE1EE5">
            <w:pPr>
              <w:jc w:val="center"/>
            </w:pPr>
            <w:r>
              <w:t>3,82</w:t>
            </w:r>
          </w:p>
        </w:tc>
      </w:tr>
      <w:tr w:rsidR="0041351B" w:rsidRPr="00163B2F" w:rsidTr="00AE1EE5">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1351B" w:rsidRPr="00055633" w:rsidRDefault="0041351B" w:rsidP="00AE1EE5">
            <w:r w:rsidRPr="00055633">
              <w:t>4</w:t>
            </w:r>
          </w:p>
        </w:tc>
        <w:tc>
          <w:tcPr>
            <w:tcW w:w="6541" w:type="dxa"/>
            <w:tcBorders>
              <w:top w:val="nil"/>
              <w:left w:val="nil"/>
              <w:bottom w:val="single" w:sz="4" w:space="0" w:color="auto"/>
              <w:right w:val="single" w:sz="4" w:space="0" w:color="auto"/>
            </w:tcBorders>
            <w:shd w:val="clear" w:color="auto" w:fill="auto"/>
            <w:noWrap/>
            <w:hideMark/>
          </w:tcPr>
          <w:p w:rsidR="0041351B" w:rsidRPr="00055633" w:rsidRDefault="0041351B" w:rsidP="00AE1EE5">
            <w:r w:rsidRPr="00055633">
              <w:t>Аварийное обслуживание</w:t>
            </w:r>
          </w:p>
        </w:tc>
        <w:tc>
          <w:tcPr>
            <w:tcW w:w="2358" w:type="dxa"/>
            <w:tcBorders>
              <w:top w:val="nil"/>
              <w:left w:val="nil"/>
              <w:bottom w:val="single" w:sz="4" w:space="0" w:color="auto"/>
              <w:right w:val="single" w:sz="4" w:space="0" w:color="auto"/>
            </w:tcBorders>
            <w:shd w:val="clear" w:color="auto" w:fill="auto"/>
            <w:noWrap/>
            <w:hideMark/>
          </w:tcPr>
          <w:p w:rsidR="0041351B" w:rsidRPr="004F3A41" w:rsidRDefault="0041351B" w:rsidP="00AE1EE5">
            <w:pPr>
              <w:jc w:val="center"/>
            </w:pPr>
            <w:r>
              <w:t>5,85</w:t>
            </w:r>
          </w:p>
        </w:tc>
      </w:tr>
      <w:tr w:rsidR="0041351B" w:rsidRPr="00163B2F" w:rsidTr="00AE1EE5">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1351B" w:rsidRPr="00055633" w:rsidRDefault="0041351B" w:rsidP="00AE1EE5">
            <w:r>
              <w:t>5</w:t>
            </w:r>
          </w:p>
        </w:tc>
        <w:tc>
          <w:tcPr>
            <w:tcW w:w="6541" w:type="dxa"/>
            <w:tcBorders>
              <w:top w:val="nil"/>
              <w:left w:val="nil"/>
              <w:bottom w:val="single" w:sz="4" w:space="0" w:color="auto"/>
              <w:right w:val="single" w:sz="4" w:space="0" w:color="auto"/>
            </w:tcBorders>
            <w:shd w:val="clear" w:color="auto" w:fill="auto"/>
            <w:noWrap/>
            <w:hideMark/>
          </w:tcPr>
          <w:p w:rsidR="0041351B" w:rsidRPr="00055633" w:rsidRDefault="0041351B" w:rsidP="00AE1EE5">
            <w:r w:rsidRPr="00055633">
              <w:t>Вывоз ЖБО</w:t>
            </w:r>
          </w:p>
        </w:tc>
        <w:tc>
          <w:tcPr>
            <w:tcW w:w="2358" w:type="dxa"/>
            <w:tcBorders>
              <w:top w:val="nil"/>
              <w:left w:val="nil"/>
              <w:bottom w:val="single" w:sz="4" w:space="0" w:color="auto"/>
              <w:right w:val="single" w:sz="4" w:space="0" w:color="auto"/>
            </w:tcBorders>
            <w:shd w:val="clear" w:color="auto" w:fill="auto"/>
            <w:hideMark/>
          </w:tcPr>
          <w:p w:rsidR="0041351B" w:rsidRPr="004F3A41" w:rsidRDefault="0041351B" w:rsidP="00AE1EE5">
            <w:pPr>
              <w:jc w:val="center"/>
            </w:pPr>
            <w:r>
              <w:t>7,59</w:t>
            </w:r>
          </w:p>
        </w:tc>
      </w:tr>
      <w:tr w:rsidR="0041351B" w:rsidRPr="00163B2F" w:rsidTr="00AE1EE5">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1351B" w:rsidRPr="00055633" w:rsidRDefault="0041351B" w:rsidP="00AE1EE5">
            <w:r>
              <w:t>6</w:t>
            </w:r>
          </w:p>
        </w:tc>
        <w:tc>
          <w:tcPr>
            <w:tcW w:w="6541" w:type="dxa"/>
            <w:tcBorders>
              <w:top w:val="nil"/>
              <w:left w:val="nil"/>
              <w:bottom w:val="single" w:sz="4" w:space="0" w:color="auto"/>
              <w:right w:val="single" w:sz="4" w:space="0" w:color="auto"/>
            </w:tcBorders>
            <w:shd w:val="clear" w:color="auto" w:fill="auto"/>
            <w:noWrap/>
            <w:hideMark/>
          </w:tcPr>
          <w:p w:rsidR="0041351B" w:rsidRPr="00055633" w:rsidRDefault="0041351B" w:rsidP="00AE1EE5">
            <w:r w:rsidRPr="00055633">
              <w:t>Услуги по управлению МКД</w:t>
            </w:r>
          </w:p>
        </w:tc>
        <w:tc>
          <w:tcPr>
            <w:tcW w:w="2358" w:type="dxa"/>
            <w:tcBorders>
              <w:top w:val="nil"/>
              <w:left w:val="nil"/>
              <w:bottom w:val="single" w:sz="4" w:space="0" w:color="auto"/>
              <w:right w:val="single" w:sz="4" w:space="0" w:color="auto"/>
            </w:tcBorders>
            <w:shd w:val="clear" w:color="auto" w:fill="auto"/>
            <w:noWrap/>
            <w:hideMark/>
          </w:tcPr>
          <w:p w:rsidR="0041351B" w:rsidRPr="004F3A41" w:rsidRDefault="0041351B" w:rsidP="00AE1EE5">
            <w:pPr>
              <w:jc w:val="center"/>
            </w:pPr>
            <w:r>
              <w:t>4,88</w:t>
            </w:r>
          </w:p>
        </w:tc>
      </w:tr>
      <w:tr w:rsidR="0041351B" w:rsidRPr="00163B2F" w:rsidTr="00AE1EE5">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1351B" w:rsidRPr="00055633" w:rsidRDefault="0041351B" w:rsidP="00AE1EE5">
            <w:r>
              <w:t>7</w:t>
            </w:r>
          </w:p>
        </w:tc>
        <w:tc>
          <w:tcPr>
            <w:tcW w:w="6541" w:type="dxa"/>
            <w:tcBorders>
              <w:top w:val="nil"/>
              <w:left w:val="nil"/>
              <w:bottom w:val="single" w:sz="4" w:space="0" w:color="auto"/>
              <w:right w:val="single" w:sz="4" w:space="0" w:color="auto"/>
            </w:tcBorders>
            <w:shd w:val="clear" w:color="auto" w:fill="auto"/>
            <w:noWrap/>
            <w:hideMark/>
          </w:tcPr>
          <w:p w:rsidR="0041351B" w:rsidRPr="00055633" w:rsidRDefault="0041351B" w:rsidP="00AE1EE5">
            <w:r w:rsidRPr="00055633">
              <w:t>Текущий ремонт</w:t>
            </w:r>
          </w:p>
        </w:tc>
        <w:tc>
          <w:tcPr>
            <w:tcW w:w="2358" w:type="dxa"/>
            <w:tcBorders>
              <w:top w:val="nil"/>
              <w:left w:val="nil"/>
              <w:bottom w:val="single" w:sz="4" w:space="0" w:color="auto"/>
              <w:right w:val="single" w:sz="4" w:space="0" w:color="auto"/>
            </w:tcBorders>
            <w:shd w:val="clear" w:color="auto" w:fill="auto"/>
            <w:noWrap/>
            <w:hideMark/>
          </w:tcPr>
          <w:p w:rsidR="0041351B" w:rsidRPr="004F3A41" w:rsidRDefault="003E0E17" w:rsidP="00AE1EE5">
            <w:pPr>
              <w:jc w:val="center"/>
            </w:pPr>
            <w:r>
              <w:t>2,71</w:t>
            </w:r>
          </w:p>
        </w:tc>
      </w:tr>
      <w:tr w:rsidR="0041351B" w:rsidRPr="00163B2F" w:rsidTr="00AE1EE5">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tcPr>
          <w:p w:rsidR="0041351B" w:rsidRPr="00BA6B12" w:rsidRDefault="0041351B" w:rsidP="00AE1EE5"/>
        </w:tc>
        <w:tc>
          <w:tcPr>
            <w:tcW w:w="6541" w:type="dxa"/>
            <w:tcBorders>
              <w:top w:val="single" w:sz="4" w:space="0" w:color="auto"/>
              <w:left w:val="nil"/>
              <w:bottom w:val="single" w:sz="4" w:space="0" w:color="auto"/>
              <w:right w:val="single" w:sz="4" w:space="0" w:color="auto"/>
            </w:tcBorders>
            <w:shd w:val="clear" w:color="auto" w:fill="auto"/>
            <w:noWrap/>
          </w:tcPr>
          <w:p w:rsidR="0041351B" w:rsidRPr="0041351B" w:rsidRDefault="0041351B" w:rsidP="00AE1EE5">
            <w:pPr>
              <w:rPr>
                <w:b/>
              </w:rPr>
            </w:pPr>
            <w:r w:rsidRPr="0041351B">
              <w:rPr>
                <w:b/>
              </w:rPr>
              <w:t>Итого тариф по дом</w:t>
            </w:r>
            <w:proofErr w:type="gramStart"/>
            <w:r w:rsidRPr="0041351B">
              <w:rPr>
                <w:b/>
              </w:rPr>
              <w:t>у(</w:t>
            </w:r>
            <w:proofErr w:type="gramEnd"/>
            <w:r w:rsidRPr="0041351B">
              <w:rPr>
                <w:b/>
              </w:rPr>
              <w:t>размер ежемесячной платы):</w:t>
            </w:r>
          </w:p>
        </w:tc>
        <w:tc>
          <w:tcPr>
            <w:tcW w:w="2358" w:type="dxa"/>
            <w:tcBorders>
              <w:top w:val="single" w:sz="4" w:space="0" w:color="auto"/>
              <w:left w:val="nil"/>
              <w:bottom w:val="single" w:sz="4" w:space="0" w:color="auto"/>
              <w:right w:val="single" w:sz="4" w:space="0" w:color="auto"/>
            </w:tcBorders>
            <w:shd w:val="clear" w:color="auto" w:fill="auto"/>
            <w:noWrap/>
          </w:tcPr>
          <w:p w:rsidR="0041351B" w:rsidRPr="0041351B" w:rsidRDefault="0041351B" w:rsidP="00AE1EE5">
            <w:pPr>
              <w:jc w:val="center"/>
              <w:rPr>
                <w:b/>
              </w:rPr>
            </w:pPr>
            <w:r>
              <w:rPr>
                <w:b/>
              </w:rPr>
              <w:t>30,09</w:t>
            </w:r>
          </w:p>
        </w:tc>
      </w:tr>
    </w:tbl>
    <w:p w:rsidR="009954FA" w:rsidRDefault="009954FA" w:rsidP="009954FA">
      <w:pPr>
        <w:autoSpaceDE w:val="0"/>
        <w:spacing w:after="0"/>
        <w:ind w:left="5670"/>
        <w:contextualSpacing/>
        <w:jc w:val="right"/>
        <w:rPr>
          <w:b/>
          <w:sz w:val="22"/>
          <w:szCs w:val="22"/>
        </w:rPr>
      </w:pPr>
    </w:p>
    <w:p w:rsidR="00B631B9" w:rsidRDefault="00B631B9">
      <w:pPr>
        <w:suppressAutoHyphens w:val="0"/>
        <w:spacing w:after="0"/>
        <w:jc w:val="left"/>
        <w:rPr>
          <w:b/>
          <w:sz w:val="22"/>
          <w:szCs w:val="22"/>
        </w:rPr>
      </w:pPr>
    </w:p>
    <w:p w:rsidR="009954FA" w:rsidRDefault="009954FA" w:rsidP="00B631B9">
      <w:pPr>
        <w:suppressAutoHyphens w:val="0"/>
        <w:spacing w:after="0"/>
        <w:jc w:val="right"/>
        <w:rPr>
          <w:b/>
          <w:sz w:val="22"/>
          <w:szCs w:val="22"/>
        </w:rPr>
      </w:pPr>
    </w:p>
    <w:p w:rsidR="009954FA" w:rsidRDefault="009954FA" w:rsidP="00B631B9">
      <w:pPr>
        <w:suppressAutoHyphens w:val="0"/>
        <w:spacing w:after="0"/>
        <w:jc w:val="right"/>
        <w:rPr>
          <w:b/>
          <w:sz w:val="22"/>
          <w:szCs w:val="22"/>
        </w:rPr>
      </w:pPr>
    </w:p>
    <w:p w:rsidR="009954FA" w:rsidRDefault="009954FA" w:rsidP="00B631B9">
      <w:pPr>
        <w:suppressAutoHyphens w:val="0"/>
        <w:spacing w:after="0"/>
        <w:jc w:val="right"/>
        <w:rPr>
          <w:b/>
          <w:sz w:val="22"/>
          <w:szCs w:val="22"/>
        </w:rPr>
      </w:pPr>
    </w:p>
    <w:p w:rsidR="0041351B" w:rsidRDefault="0041351B" w:rsidP="00B631B9">
      <w:pPr>
        <w:suppressAutoHyphens w:val="0"/>
        <w:spacing w:after="0"/>
        <w:jc w:val="right"/>
        <w:rPr>
          <w:b/>
          <w:sz w:val="22"/>
          <w:szCs w:val="22"/>
        </w:rPr>
      </w:pPr>
    </w:p>
    <w:p w:rsidR="0041351B" w:rsidRDefault="0041351B" w:rsidP="00B631B9">
      <w:pPr>
        <w:suppressAutoHyphens w:val="0"/>
        <w:spacing w:after="0"/>
        <w:jc w:val="right"/>
        <w:rPr>
          <w:b/>
          <w:sz w:val="22"/>
          <w:szCs w:val="22"/>
        </w:rPr>
      </w:pPr>
    </w:p>
    <w:p w:rsidR="0041351B" w:rsidRDefault="0041351B" w:rsidP="00B631B9">
      <w:pPr>
        <w:suppressAutoHyphens w:val="0"/>
        <w:spacing w:after="0"/>
        <w:jc w:val="right"/>
        <w:rPr>
          <w:b/>
          <w:sz w:val="22"/>
          <w:szCs w:val="22"/>
        </w:rPr>
      </w:pPr>
    </w:p>
    <w:p w:rsidR="0041351B" w:rsidRDefault="0041351B" w:rsidP="00B631B9">
      <w:pPr>
        <w:suppressAutoHyphens w:val="0"/>
        <w:spacing w:after="0"/>
        <w:jc w:val="right"/>
        <w:rPr>
          <w:b/>
          <w:sz w:val="22"/>
          <w:szCs w:val="22"/>
        </w:rPr>
      </w:pPr>
    </w:p>
    <w:p w:rsidR="0041351B" w:rsidRDefault="0041351B" w:rsidP="00B631B9">
      <w:pPr>
        <w:suppressAutoHyphens w:val="0"/>
        <w:spacing w:after="0"/>
        <w:jc w:val="right"/>
        <w:rPr>
          <w:b/>
          <w:sz w:val="22"/>
          <w:szCs w:val="22"/>
        </w:rPr>
      </w:pPr>
    </w:p>
    <w:p w:rsidR="0041351B" w:rsidRDefault="0041351B" w:rsidP="00B631B9">
      <w:pPr>
        <w:suppressAutoHyphens w:val="0"/>
        <w:spacing w:after="0"/>
        <w:jc w:val="right"/>
        <w:rPr>
          <w:b/>
          <w:sz w:val="22"/>
          <w:szCs w:val="22"/>
        </w:rPr>
      </w:pPr>
    </w:p>
    <w:p w:rsidR="0041351B" w:rsidRDefault="0041351B" w:rsidP="00B631B9">
      <w:pPr>
        <w:suppressAutoHyphens w:val="0"/>
        <w:spacing w:after="0"/>
        <w:jc w:val="right"/>
        <w:rPr>
          <w:b/>
          <w:sz w:val="22"/>
          <w:szCs w:val="22"/>
        </w:rPr>
      </w:pPr>
    </w:p>
    <w:p w:rsidR="0041351B" w:rsidRDefault="0041351B" w:rsidP="00B631B9">
      <w:pPr>
        <w:suppressAutoHyphens w:val="0"/>
        <w:spacing w:after="0"/>
        <w:jc w:val="right"/>
        <w:rPr>
          <w:b/>
          <w:sz w:val="22"/>
          <w:szCs w:val="22"/>
        </w:rPr>
      </w:pPr>
    </w:p>
    <w:p w:rsidR="009954FA" w:rsidRDefault="009954FA" w:rsidP="00B631B9">
      <w:pPr>
        <w:suppressAutoHyphens w:val="0"/>
        <w:spacing w:after="0"/>
        <w:jc w:val="right"/>
        <w:rPr>
          <w:b/>
          <w:sz w:val="22"/>
          <w:szCs w:val="22"/>
        </w:rPr>
      </w:pPr>
    </w:p>
    <w:p w:rsidR="00846B04" w:rsidRDefault="00846B04" w:rsidP="00B631B9">
      <w:pPr>
        <w:suppressAutoHyphens w:val="0"/>
        <w:spacing w:after="0"/>
        <w:jc w:val="right"/>
        <w:rPr>
          <w:b/>
          <w:sz w:val="22"/>
          <w:szCs w:val="22"/>
        </w:rPr>
      </w:pPr>
    </w:p>
    <w:p w:rsidR="00B631B9" w:rsidRPr="00ED6F8A" w:rsidRDefault="00B631B9" w:rsidP="00B631B9">
      <w:pPr>
        <w:suppressAutoHyphens w:val="0"/>
        <w:spacing w:after="0"/>
        <w:jc w:val="right"/>
        <w:rPr>
          <w:b/>
          <w:sz w:val="22"/>
          <w:szCs w:val="22"/>
        </w:rPr>
      </w:pPr>
      <w:r w:rsidRPr="00ED6F8A">
        <w:rPr>
          <w:b/>
          <w:sz w:val="22"/>
          <w:szCs w:val="22"/>
        </w:rPr>
        <w:t>Приложение № 5</w:t>
      </w:r>
      <w:r>
        <w:rPr>
          <w:b/>
          <w:sz w:val="22"/>
          <w:szCs w:val="22"/>
        </w:rPr>
        <w:t xml:space="preserve"> (ЛОТ 4)</w:t>
      </w:r>
    </w:p>
    <w:p w:rsidR="00B631B9" w:rsidRPr="00ED6F8A" w:rsidRDefault="00B631B9" w:rsidP="00B631B9">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B631B9" w:rsidRPr="00ED6F8A" w:rsidTr="00B631B9">
        <w:trPr>
          <w:trHeight w:val="690"/>
        </w:trPr>
        <w:tc>
          <w:tcPr>
            <w:tcW w:w="10916" w:type="dxa"/>
            <w:tcBorders>
              <w:top w:val="nil"/>
              <w:left w:val="nil"/>
              <w:bottom w:val="nil"/>
              <w:right w:val="nil"/>
            </w:tcBorders>
            <w:shd w:val="clear" w:color="auto" w:fill="auto"/>
            <w:vAlign w:val="bottom"/>
            <w:hideMark/>
          </w:tcPr>
          <w:p w:rsidR="00B631B9" w:rsidRPr="00ED6F8A" w:rsidRDefault="00B631B9" w:rsidP="00B631B9">
            <w:pPr>
              <w:suppressAutoHyphens w:val="0"/>
              <w:spacing w:after="0"/>
              <w:jc w:val="center"/>
              <w:rPr>
                <w:b/>
                <w:bCs/>
                <w:color w:val="000000"/>
                <w:lang w:eastAsia="ru-RU"/>
              </w:rPr>
            </w:pPr>
          </w:p>
          <w:p w:rsidR="00846B04" w:rsidRPr="00ED6F8A" w:rsidRDefault="00846B04" w:rsidP="00846B04">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846B04" w:rsidRPr="00ED6F8A" w:rsidRDefault="00846B04" w:rsidP="00846B0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46B04" w:rsidRPr="00ED6F8A" w:rsidTr="00343E70">
              <w:tc>
                <w:tcPr>
                  <w:tcW w:w="187"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46B04" w:rsidRPr="00ED6F8A" w:rsidRDefault="003E0E17" w:rsidP="00343E70">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B631B9" w:rsidRPr="00ED6F8A" w:rsidRDefault="00846B04" w:rsidP="00846B04">
            <w:pPr>
              <w:widowControl w:val="0"/>
              <w:suppressAutoHyphens w:val="0"/>
              <w:spacing w:after="0"/>
              <w:ind w:left="34" w:right="849"/>
              <w:jc w:val="right"/>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r>
    </w:tbl>
    <w:p w:rsidR="00B631B9" w:rsidRDefault="00B631B9" w:rsidP="00B631B9">
      <w:pPr>
        <w:autoSpaceDE w:val="0"/>
        <w:spacing w:after="0"/>
        <w:ind w:left="5670"/>
        <w:contextualSpacing/>
        <w:jc w:val="center"/>
        <w:rPr>
          <w:rFonts w:eastAsia="Arial Unicode MS"/>
          <w:color w:val="000000"/>
          <w:sz w:val="22"/>
          <w:szCs w:val="22"/>
          <w:lang w:eastAsia="ru-RU" w:bidi="ru-RU"/>
        </w:rPr>
      </w:pPr>
    </w:p>
    <w:p w:rsidR="00B631B9" w:rsidRDefault="00B631B9" w:rsidP="00B631B9">
      <w:pPr>
        <w:autoSpaceDE w:val="0"/>
        <w:spacing w:after="0"/>
        <w:ind w:left="5670"/>
        <w:contextualSpacing/>
        <w:jc w:val="center"/>
        <w:rPr>
          <w:b/>
          <w:sz w:val="22"/>
          <w:szCs w:val="22"/>
        </w:rPr>
      </w:pPr>
    </w:p>
    <w:p w:rsidR="00846B04" w:rsidRDefault="00846B04" w:rsidP="00846B04">
      <w:pPr>
        <w:autoSpaceDE w:val="0"/>
        <w:spacing w:after="0"/>
        <w:contextualSpacing/>
        <w:jc w:val="center"/>
        <w:rPr>
          <w:rFonts w:eastAsia="Arial Unicode MS"/>
          <w:color w:val="000000"/>
          <w:lang w:eastAsia="ru-RU" w:bidi="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Черемушский</w:t>
      </w:r>
      <w:proofErr w:type="spellEnd"/>
      <w:r>
        <w:rPr>
          <w:b/>
          <w:bCs/>
          <w:color w:val="000000"/>
          <w:sz w:val="22"/>
          <w:szCs w:val="22"/>
          <w:lang w:eastAsia="ru-RU"/>
        </w:rPr>
        <w:t xml:space="preserve">, ул. </w:t>
      </w:r>
      <w:proofErr w:type="gramStart"/>
      <w:r>
        <w:rPr>
          <w:b/>
          <w:bCs/>
          <w:color w:val="000000"/>
          <w:sz w:val="22"/>
          <w:szCs w:val="22"/>
          <w:lang w:eastAsia="ru-RU"/>
        </w:rPr>
        <w:t>Комсомольская</w:t>
      </w:r>
      <w:proofErr w:type="gramEnd"/>
      <w:r>
        <w:rPr>
          <w:b/>
          <w:bCs/>
          <w:color w:val="000000"/>
          <w:sz w:val="22"/>
          <w:szCs w:val="22"/>
          <w:lang w:eastAsia="ru-RU"/>
        </w:rPr>
        <w:t>, д. 10</w:t>
      </w:r>
    </w:p>
    <w:p w:rsidR="00846B04" w:rsidRDefault="00846B04" w:rsidP="00846B04">
      <w:pPr>
        <w:widowControl w:val="0"/>
        <w:suppressAutoHyphens w:val="0"/>
        <w:spacing w:after="0"/>
        <w:ind w:left="6521" w:right="849"/>
        <w:jc w:val="center"/>
        <w:rPr>
          <w:rFonts w:eastAsia="Arial Unicode MS"/>
          <w:color w:val="000000"/>
          <w:lang w:eastAsia="ru-RU" w:bidi="ru-RU"/>
        </w:rPr>
      </w:pPr>
    </w:p>
    <w:tbl>
      <w:tblPr>
        <w:tblW w:w="10056" w:type="dxa"/>
        <w:tblLayout w:type="fixed"/>
        <w:tblCellMar>
          <w:left w:w="30" w:type="dxa"/>
          <w:right w:w="30" w:type="dxa"/>
        </w:tblCellMar>
        <w:tblLook w:val="0000" w:firstRow="0" w:lastRow="0" w:firstColumn="0" w:lastColumn="0" w:noHBand="0" w:noVBand="0"/>
      </w:tblPr>
      <w:tblGrid>
        <w:gridCol w:w="1032"/>
        <w:gridCol w:w="6511"/>
        <w:gridCol w:w="2513"/>
      </w:tblGrid>
      <w:tr w:rsidR="00DC1300" w:rsidTr="00DC1300">
        <w:trPr>
          <w:trHeight w:val="871"/>
        </w:trPr>
        <w:tc>
          <w:tcPr>
            <w:tcW w:w="1032" w:type="dxa"/>
            <w:tcBorders>
              <w:top w:val="single" w:sz="6" w:space="0" w:color="auto"/>
              <w:left w:val="single" w:sz="6" w:space="0" w:color="auto"/>
              <w:bottom w:val="single" w:sz="6" w:space="0" w:color="auto"/>
              <w:right w:val="single" w:sz="6" w:space="0" w:color="auto"/>
            </w:tcBorders>
          </w:tcPr>
          <w:p w:rsidR="00DC1300" w:rsidRDefault="00DC1300" w:rsidP="00343E70">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 </w:t>
            </w:r>
            <w:proofErr w:type="gramStart"/>
            <w:r>
              <w:rPr>
                <w:rFonts w:ascii="Calibri" w:eastAsia="Calibri" w:hAnsi="Calibri" w:cs="Calibri"/>
                <w:b/>
                <w:bCs/>
                <w:color w:val="000000"/>
                <w:sz w:val="22"/>
                <w:szCs w:val="22"/>
                <w:lang w:eastAsia="ru-RU"/>
              </w:rPr>
              <w:t>п</w:t>
            </w:r>
            <w:proofErr w:type="gramEnd"/>
            <w:r>
              <w:rPr>
                <w:rFonts w:ascii="Calibri" w:eastAsia="Calibri" w:hAnsi="Calibri" w:cs="Calibri"/>
                <w:b/>
                <w:bCs/>
                <w:color w:val="000000"/>
                <w:sz w:val="22"/>
                <w:szCs w:val="22"/>
                <w:lang w:eastAsia="ru-RU"/>
              </w:rPr>
              <w:t>/п</w:t>
            </w:r>
          </w:p>
        </w:tc>
        <w:tc>
          <w:tcPr>
            <w:tcW w:w="6511" w:type="dxa"/>
            <w:tcBorders>
              <w:top w:val="single" w:sz="6" w:space="0" w:color="auto"/>
              <w:left w:val="single" w:sz="6" w:space="0" w:color="auto"/>
              <w:bottom w:val="single" w:sz="6" w:space="0" w:color="auto"/>
              <w:right w:val="single" w:sz="6" w:space="0" w:color="auto"/>
            </w:tcBorders>
          </w:tcPr>
          <w:p w:rsidR="00DC1300" w:rsidRDefault="00DC1300" w:rsidP="00343E70">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Наименование </w:t>
            </w:r>
            <w:proofErr w:type="spellStart"/>
            <w:r>
              <w:rPr>
                <w:rFonts w:ascii="Calibri" w:eastAsia="Calibri" w:hAnsi="Calibri" w:cs="Calibri"/>
                <w:b/>
                <w:bCs/>
                <w:color w:val="000000"/>
                <w:sz w:val="22"/>
                <w:szCs w:val="22"/>
                <w:lang w:eastAsia="ru-RU"/>
              </w:rPr>
              <w:t>работ</w:t>
            </w:r>
            <w:proofErr w:type="gramStart"/>
            <w:r>
              <w:rPr>
                <w:rFonts w:ascii="Calibri" w:eastAsia="Calibri" w:hAnsi="Calibri" w:cs="Calibri"/>
                <w:b/>
                <w:bCs/>
                <w:color w:val="000000"/>
                <w:sz w:val="22"/>
                <w:szCs w:val="22"/>
                <w:lang w:eastAsia="ru-RU"/>
              </w:rPr>
              <w:t>,у</w:t>
            </w:r>
            <w:proofErr w:type="gramEnd"/>
            <w:r>
              <w:rPr>
                <w:rFonts w:ascii="Calibri" w:eastAsia="Calibri" w:hAnsi="Calibri" w:cs="Calibri"/>
                <w:b/>
                <w:bCs/>
                <w:color w:val="000000"/>
                <w:sz w:val="22"/>
                <w:szCs w:val="22"/>
                <w:lang w:eastAsia="ru-RU"/>
              </w:rPr>
              <w:t>слуг</w:t>
            </w:r>
            <w:proofErr w:type="spellEnd"/>
          </w:p>
        </w:tc>
        <w:tc>
          <w:tcPr>
            <w:tcW w:w="2513" w:type="dxa"/>
            <w:tcBorders>
              <w:top w:val="single" w:sz="6" w:space="0" w:color="auto"/>
              <w:left w:val="single" w:sz="6" w:space="0" w:color="auto"/>
              <w:bottom w:val="single" w:sz="6" w:space="0" w:color="auto"/>
              <w:right w:val="single" w:sz="6" w:space="0" w:color="auto"/>
            </w:tcBorders>
          </w:tcPr>
          <w:p w:rsidR="00DC1300" w:rsidRDefault="00DC1300" w:rsidP="00343E70">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Стоимость на 1 м2 общей площади (</w:t>
            </w:r>
            <w:proofErr w:type="spellStart"/>
            <w:r>
              <w:rPr>
                <w:rFonts w:ascii="Calibri" w:eastAsia="Calibri" w:hAnsi="Calibri" w:cs="Calibri"/>
                <w:b/>
                <w:bCs/>
                <w:color w:val="000000"/>
                <w:sz w:val="22"/>
                <w:szCs w:val="22"/>
                <w:lang w:eastAsia="ru-RU"/>
              </w:rPr>
              <w:t>руб</w:t>
            </w:r>
            <w:proofErr w:type="spellEnd"/>
            <w:r>
              <w:rPr>
                <w:rFonts w:ascii="Calibri" w:eastAsia="Calibri" w:hAnsi="Calibri" w:cs="Calibri"/>
                <w:b/>
                <w:bCs/>
                <w:color w:val="000000"/>
                <w:sz w:val="22"/>
                <w:szCs w:val="22"/>
                <w:lang w:eastAsia="ru-RU"/>
              </w:rPr>
              <w:t>/</w:t>
            </w:r>
            <w:proofErr w:type="spellStart"/>
            <w:r>
              <w:rPr>
                <w:rFonts w:ascii="Calibri" w:eastAsia="Calibri" w:hAnsi="Calibri" w:cs="Calibri"/>
                <w:b/>
                <w:bCs/>
                <w:color w:val="000000"/>
                <w:sz w:val="22"/>
                <w:szCs w:val="22"/>
                <w:lang w:eastAsia="ru-RU"/>
              </w:rPr>
              <w:t>мес</w:t>
            </w:r>
            <w:proofErr w:type="spellEnd"/>
            <w:r>
              <w:rPr>
                <w:rFonts w:ascii="Calibri" w:eastAsia="Calibri" w:hAnsi="Calibri" w:cs="Calibri"/>
                <w:b/>
                <w:bCs/>
                <w:color w:val="000000"/>
                <w:sz w:val="22"/>
                <w:szCs w:val="22"/>
                <w:lang w:eastAsia="ru-RU"/>
              </w:rPr>
              <w:t>)</w:t>
            </w:r>
            <w:proofErr w:type="gramStart"/>
            <w:r>
              <w:rPr>
                <w:rFonts w:ascii="Calibri" w:eastAsia="Calibri" w:hAnsi="Calibri" w:cs="Calibri"/>
                <w:b/>
                <w:bCs/>
                <w:color w:val="000000"/>
                <w:sz w:val="22"/>
                <w:szCs w:val="22"/>
                <w:lang w:eastAsia="ru-RU"/>
              </w:rPr>
              <w:t>,б</w:t>
            </w:r>
            <w:proofErr w:type="gramEnd"/>
            <w:r>
              <w:rPr>
                <w:rFonts w:ascii="Calibri" w:eastAsia="Calibri" w:hAnsi="Calibri" w:cs="Calibri"/>
                <w:b/>
                <w:bCs/>
                <w:color w:val="000000"/>
                <w:sz w:val="22"/>
                <w:szCs w:val="22"/>
                <w:lang w:eastAsia="ru-RU"/>
              </w:rPr>
              <w:t>ез НДС</w:t>
            </w:r>
          </w:p>
        </w:tc>
      </w:tr>
      <w:tr w:rsidR="00DC1300" w:rsidTr="00DC1300">
        <w:trPr>
          <w:trHeight w:val="290"/>
        </w:trPr>
        <w:tc>
          <w:tcPr>
            <w:tcW w:w="1032" w:type="dxa"/>
            <w:tcBorders>
              <w:top w:val="single" w:sz="6" w:space="0" w:color="auto"/>
              <w:left w:val="single" w:sz="6" w:space="0" w:color="auto"/>
              <w:bottom w:val="single" w:sz="6" w:space="0" w:color="auto"/>
              <w:right w:val="single" w:sz="6" w:space="0" w:color="auto"/>
            </w:tcBorders>
          </w:tcPr>
          <w:p w:rsidR="00DC1300" w:rsidRPr="00961C36" w:rsidRDefault="00DC1300" w:rsidP="00343E70">
            <w:pPr>
              <w:jc w:val="center"/>
            </w:pPr>
            <w:r w:rsidRPr="00961C36">
              <w:t>1</w:t>
            </w:r>
          </w:p>
        </w:tc>
        <w:tc>
          <w:tcPr>
            <w:tcW w:w="6511" w:type="dxa"/>
            <w:tcBorders>
              <w:top w:val="single" w:sz="6" w:space="0" w:color="auto"/>
              <w:left w:val="single" w:sz="6" w:space="0" w:color="auto"/>
              <w:bottom w:val="single" w:sz="6" w:space="0" w:color="auto"/>
              <w:right w:val="single" w:sz="6" w:space="0" w:color="auto"/>
            </w:tcBorders>
          </w:tcPr>
          <w:p w:rsidR="00DC1300" w:rsidRPr="00961C36" w:rsidRDefault="00DC1300" w:rsidP="00343E70">
            <w:r w:rsidRPr="00961C36">
              <w:t>Работы, необходимые для надлежащего содержания несущих конструкций</w:t>
            </w:r>
          </w:p>
        </w:tc>
        <w:tc>
          <w:tcPr>
            <w:tcW w:w="2513" w:type="dxa"/>
            <w:tcBorders>
              <w:top w:val="single" w:sz="6" w:space="0" w:color="auto"/>
              <w:left w:val="single" w:sz="6" w:space="0" w:color="auto"/>
              <w:bottom w:val="single" w:sz="6" w:space="0" w:color="auto"/>
              <w:right w:val="single" w:sz="6" w:space="0" w:color="auto"/>
            </w:tcBorders>
          </w:tcPr>
          <w:p w:rsidR="00DC1300" w:rsidRPr="00961C36" w:rsidRDefault="0041351B" w:rsidP="00343E70">
            <w:pPr>
              <w:jc w:val="center"/>
            </w:pPr>
            <w:r>
              <w:t>1,46</w:t>
            </w:r>
          </w:p>
        </w:tc>
      </w:tr>
      <w:tr w:rsidR="00DC1300" w:rsidTr="00DC1300">
        <w:trPr>
          <w:trHeight w:val="506"/>
        </w:trPr>
        <w:tc>
          <w:tcPr>
            <w:tcW w:w="1032" w:type="dxa"/>
            <w:tcBorders>
              <w:top w:val="single" w:sz="6" w:space="0" w:color="auto"/>
              <w:left w:val="single" w:sz="6" w:space="0" w:color="auto"/>
              <w:bottom w:val="single" w:sz="6" w:space="0" w:color="auto"/>
              <w:right w:val="single" w:sz="6" w:space="0" w:color="auto"/>
            </w:tcBorders>
          </w:tcPr>
          <w:p w:rsidR="00DC1300" w:rsidRPr="00961C36" w:rsidRDefault="00DC1300" w:rsidP="00343E70">
            <w:pPr>
              <w:jc w:val="center"/>
            </w:pPr>
            <w:r w:rsidRPr="00961C36">
              <w:t>2</w:t>
            </w:r>
          </w:p>
        </w:tc>
        <w:tc>
          <w:tcPr>
            <w:tcW w:w="6511" w:type="dxa"/>
            <w:tcBorders>
              <w:top w:val="single" w:sz="6" w:space="0" w:color="auto"/>
              <w:left w:val="single" w:sz="6" w:space="0" w:color="auto"/>
              <w:bottom w:val="single" w:sz="6" w:space="0" w:color="auto"/>
              <w:right w:val="single" w:sz="6" w:space="0" w:color="auto"/>
            </w:tcBorders>
          </w:tcPr>
          <w:p w:rsidR="00DC1300" w:rsidRPr="00961C36" w:rsidRDefault="00DC1300" w:rsidP="00343E70">
            <w:r w:rsidRPr="00961C36">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513" w:type="dxa"/>
            <w:tcBorders>
              <w:top w:val="single" w:sz="6" w:space="0" w:color="auto"/>
              <w:left w:val="single" w:sz="6" w:space="0" w:color="auto"/>
              <w:bottom w:val="single" w:sz="6" w:space="0" w:color="auto"/>
              <w:right w:val="single" w:sz="6" w:space="0" w:color="auto"/>
            </w:tcBorders>
          </w:tcPr>
          <w:p w:rsidR="00DC1300" w:rsidRPr="00961C36" w:rsidRDefault="0041351B" w:rsidP="00343E70">
            <w:pPr>
              <w:jc w:val="center"/>
            </w:pPr>
            <w:r>
              <w:t>5,57</w:t>
            </w:r>
          </w:p>
        </w:tc>
      </w:tr>
      <w:tr w:rsidR="00DC1300" w:rsidTr="00DC1300">
        <w:trPr>
          <w:trHeight w:val="1001"/>
        </w:trPr>
        <w:tc>
          <w:tcPr>
            <w:tcW w:w="1032" w:type="dxa"/>
            <w:tcBorders>
              <w:top w:val="single" w:sz="6" w:space="0" w:color="auto"/>
              <w:left w:val="single" w:sz="6" w:space="0" w:color="auto"/>
              <w:bottom w:val="single" w:sz="6" w:space="0" w:color="auto"/>
              <w:right w:val="single" w:sz="6" w:space="0" w:color="auto"/>
            </w:tcBorders>
          </w:tcPr>
          <w:p w:rsidR="00DC1300" w:rsidRPr="00961C36" w:rsidRDefault="00DC1300" w:rsidP="00343E70">
            <w:pPr>
              <w:jc w:val="center"/>
            </w:pPr>
            <w:r w:rsidRPr="00961C36">
              <w:t>3</w:t>
            </w:r>
          </w:p>
        </w:tc>
        <w:tc>
          <w:tcPr>
            <w:tcW w:w="6511" w:type="dxa"/>
            <w:tcBorders>
              <w:top w:val="single" w:sz="6" w:space="0" w:color="auto"/>
              <w:left w:val="single" w:sz="6" w:space="0" w:color="auto"/>
              <w:bottom w:val="single" w:sz="6" w:space="0" w:color="auto"/>
              <w:right w:val="single" w:sz="6" w:space="0" w:color="auto"/>
            </w:tcBorders>
          </w:tcPr>
          <w:p w:rsidR="00DC1300" w:rsidRPr="00961C36" w:rsidRDefault="00DC1300" w:rsidP="00343E70">
            <w:r w:rsidRPr="00961C36">
              <w:t>Аварийное обслуживание</w:t>
            </w:r>
          </w:p>
        </w:tc>
        <w:tc>
          <w:tcPr>
            <w:tcW w:w="2513" w:type="dxa"/>
            <w:tcBorders>
              <w:top w:val="single" w:sz="6" w:space="0" w:color="auto"/>
              <w:left w:val="single" w:sz="6" w:space="0" w:color="auto"/>
              <w:bottom w:val="single" w:sz="6" w:space="0" w:color="auto"/>
              <w:right w:val="single" w:sz="6" w:space="0" w:color="auto"/>
            </w:tcBorders>
          </w:tcPr>
          <w:p w:rsidR="00DC1300" w:rsidRPr="00961C36" w:rsidRDefault="0041351B" w:rsidP="00343E70">
            <w:pPr>
              <w:jc w:val="center"/>
            </w:pPr>
            <w:r>
              <w:t>4,88</w:t>
            </w:r>
          </w:p>
        </w:tc>
      </w:tr>
      <w:tr w:rsidR="00DC1300" w:rsidTr="00DC1300">
        <w:trPr>
          <w:trHeight w:val="290"/>
        </w:trPr>
        <w:tc>
          <w:tcPr>
            <w:tcW w:w="1032" w:type="dxa"/>
            <w:tcBorders>
              <w:top w:val="single" w:sz="6" w:space="0" w:color="auto"/>
              <w:left w:val="single" w:sz="6" w:space="0" w:color="auto"/>
              <w:bottom w:val="single" w:sz="6" w:space="0" w:color="auto"/>
              <w:right w:val="single" w:sz="6" w:space="0" w:color="auto"/>
            </w:tcBorders>
          </w:tcPr>
          <w:p w:rsidR="00DC1300" w:rsidRPr="00961C36" w:rsidRDefault="00DC1300" w:rsidP="00343E70">
            <w:pPr>
              <w:jc w:val="center"/>
            </w:pPr>
            <w:r w:rsidRPr="00961C36">
              <w:t>4</w:t>
            </w:r>
          </w:p>
        </w:tc>
        <w:tc>
          <w:tcPr>
            <w:tcW w:w="6511" w:type="dxa"/>
            <w:tcBorders>
              <w:top w:val="single" w:sz="6" w:space="0" w:color="auto"/>
              <w:left w:val="single" w:sz="6" w:space="0" w:color="auto"/>
              <w:bottom w:val="single" w:sz="6" w:space="0" w:color="auto"/>
              <w:right w:val="single" w:sz="6" w:space="0" w:color="auto"/>
            </w:tcBorders>
          </w:tcPr>
          <w:p w:rsidR="00DC1300" w:rsidRPr="00961C36" w:rsidRDefault="00DC1300" w:rsidP="00343E70">
            <w:r w:rsidRPr="00961C36">
              <w:t>Вывоз ЖБО</w:t>
            </w:r>
          </w:p>
        </w:tc>
        <w:tc>
          <w:tcPr>
            <w:tcW w:w="2513" w:type="dxa"/>
            <w:tcBorders>
              <w:top w:val="single" w:sz="6" w:space="0" w:color="auto"/>
              <w:left w:val="single" w:sz="6" w:space="0" w:color="auto"/>
              <w:bottom w:val="single" w:sz="6" w:space="0" w:color="auto"/>
              <w:right w:val="single" w:sz="6" w:space="0" w:color="auto"/>
            </w:tcBorders>
          </w:tcPr>
          <w:p w:rsidR="00DC1300" w:rsidRPr="00961C36" w:rsidRDefault="0041351B" w:rsidP="00343E70">
            <w:pPr>
              <w:jc w:val="center"/>
            </w:pPr>
            <w:r>
              <w:t>3,69</w:t>
            </w:r>
          </w:p>
        </w:tc>
      </w:tr>
      <w:tr w:rsidR="00DC1300" w:rsidTr="00DC1300">
        <w:trPr>
          <w:trHeight w:val="290"/>
        </w:trPr>
        <w:tc>
          <w:tcPr>
            <w:tcW w:w="1032" w:type="dxa"/>
            <w:tcBorders>
              <w:top w:val="single" w:sz="6" w:space="0" w:color="auto"/>
              <w:left w:val="single" w:sz="6" w:space="0" w:color="auto"/>
              <w:bottom w:val="single" w:sz="6" w:space="0" w:color="auto"/>
              <w:right w:val="single" w:sz="6" w:space="0" w:color="auto"/>
            </w:tcBorders>
          </w:tcPr>
          <w:p w:rsidR="00DC1300" w:rsidRPr="00961C36" w:rsidRDefault="00DC1300" w:rsidP="00343E70">
            <w:pPr>
              <w:jc w:val="center"/>
            </w:pPr>
            <w:r w:rsidRPr="00961C36">
              <w:t>5</w:t>
            </w:r>
          </w:p>
        </w:tc>
        <w:tc>
          <w:tcPr>
            <w:tcW w:w="6511" w:type="dxa"/>
            <w:tcBorders>
              <w:top w:val="single" w:sz="6" w:space="0" w:color="auto"/>
              <w:left w:val="single" w:sz="6" w:space="0" w:color="auto"/>
              <w:bottom w:val="single" w:sz="6" w:space="0" w:color="auto"/>
              <w:right w:val="single" w:sz="6" w:space="0" w:color="auto"/>
            </w:tcBorders>
          </w:tcPr>
          <w:p w:rsidR="00DC1300" w:rsidRPr="00961C36" w:rsidRDefault="00DC1300" w:rsidP="00343E70">
            <w:r w:rsidRPr="00961C36">
              <w:t>Услуги по управлению</w:t>
            </w:r>
          </w:p>
        </w:tc>
        <w:tc>
          <w:tcPr>
            <w:tcW w:w="2513" w:type="dxa"/>
            <w:tcBorders>
              <w:top w:val="single" w:sz="6" w:space="0" w:color="auto"/>
              <w:left w:val="single" w:sz="6" w:space="0" w:color="auto"/>
              <w:bottom w:val="single" w:sz="6" w:space="0" w:color="auto"/>
              <w:right w:val="single" w:sz="6" w:space="0" w:color="auto"/>
            </w:tcBorders>
          </w:tcPr>
          <w:p w:rsidR="00DC1300" w:rsidRPr="00961C36" w:rsidRDefault="0041351B" w:rsidP="00343E70">
            <w:pPr>
              <w:jc w:val="center"/>
            </w:pPr>
            <w:r>
              <w:t>2,53</w:t>
            </w:r>
          </w:p>
        </w:tc>
      </w:tr>
      <w:tr w:rsidR="00DC1300" w:rsidTr="00DC1300">
        <w:trPr>
          <w:trHeight w:val="290"/>
        </w:trPr>
        <w:tc>
          <w:tcPr>
            <w:tcW w:w="1032" w:type="dxa"/>
            <w:tcBorders>
              <w:top w:val="single" w:sz="6" w:space="0" w:color="auto"/>
              <w:left w:val="single" w:sz="6" w:space="0" w:color="auto"/>
              <w:bottom w:val="single" w:sz="6" w:space="0" w:color="auto"/>
              <w:right w:val="single" w:sz="6" w:space="0" w:color="auto"/>
            </w:tcBorders>
          </w:tcPr>
          <w:p w:rsidR="00DC1300" w:rsidRPr="00961C36" w:rsidRDefault="00DC1300" w:rsidP="00343E70">
            <w:pPr>
              <w:jc w:val="center"/>
            </w:pPr>
            <w:r w:rsidRPr="00961C36">
              <w:t>6</w:t>
            </w:r>
          </w:p>
        </w:tc>
        <w:tc>
          <w:tcPr>
            <w:tcW w:w="6511" w:type="dxa"/>
            <w:tcBorders>
              <w:top w:val="single" w:sz="6" w:space="0" w:color="auto"/>
              <w:left w:val="single" w:sz="6" w:space="0" w:color="auto"/>
              <w:bottom w:val="single" w:sz="6" w:space="0" w:color="auto"/>
              <w:right w:val="single" w:sz="6" w:space="0" w:color="auto"/>
            </w:tcBorders>
          </w:tcPr>
          <w:p w:rsidR="00DC1300" w:rsidRPr="00961C36" w:rsidRDefault="00DC1300" w:rsidP="00343E70">
            <w:r w:rsidRPr="00961C36">
              <w:t>Текущий ремонт</w:t>
            </w:r>
          </w:p>
        </w:tc>
        <w:tc>
          <w:tcPr>
            <w:tcW w:w="2513" w:type="dxa"/>
            <w:tcBorders>
              <w:top w:val="single" w:sz="6" w:space="0" w:color="auto"/>
              <w:left w:val="single" w:sz="6" w:space="0" w:color="auto"/>
              <w:bottom w:val="single" w:sz="6" w:space="0" w:color="auto"/>
              <w:right w:val="single" w:sz="6" w:space="0" w:color="auto"/>
            </w:tcBorders>
          </w:tcPr>
          <w:p w:rsidR="00DC1300" w:rsidRDefault="0041351B" w:rsidP="00343E70">
            <w:pPr>
              <w:jc w:val="center"/>
            </w:pPr>
            <w:r>
              <w:t>2,00</w:t>
            </w:r>
          </w:p>
        </w:tc>
      </w:tr>
      <w:tr w:rsidR="00DC1300" w:rsidTr="00DC1300">
        <w:trPr>
          <w:trHeight w:val="290"/>
        </w:trPr>
        <w:tc>
          <w:tcPr>
            <w:tcW w:w="1032" w:type="dxa"/>
            <w:tcBorders>
              <w:top w:val="single" w:sz="6" w:space="0" w:color="auto"/>
              <w:left w:val="single" w:sz="6" w:space="0" w:color="auto"/>
              <w:bottom w:val="single" w:sz="6" w:space="0" w:color="auto"/>
              <w:right w:val="single" w:sz="6" w:space="0" w:color="auto"/>
            </w:tcBorders>
          </w:tcPr>
          <w:p w:rsidR="00DC1300" w:rsidRDefault="00DC1300" w:rsidP="00343E70">
            <w:pPr>
              <w:suppressAutoHyphens w:val="0"/>
              <w:autoSpaceDE w:val="0"/>
              <w:autoSpaceDN w:val="0"/>
              <w:adjustRightInd w:val="0"/>
              <w:spacing w:after="0"/>
              <w:jc w:val="right"/>
              <w:rPr>
                <w:rFonts w:ascii="Calibri" w:eastAsia="Calibri" w:hAnsi="Calibri" w:cs="Calibri"/>
                <w:color w:val="000000"/>
                <w:lang w:eastAsia="ru-RU"/>
              </w:rPr>
            </w:pPr>
          </w:p>
        </w:tc>
        <w:tc>
          <w:tcPr>
            <w:tcW w:w="6511" w:type="dxa"/>
            <w:tcBorders>
              <w:top w:val="single" w:sz="6" w:space="0" w:color="auto"/>
              <w:left w:val="single" w:sz="6" w:space="0" w:color="auto"/>
              <w:bottom w:val="single" w:sz="6" w:space="0" w:color="auto"/>
              <w:right w:val="single" w:sz="6" w:space="0" w:color="auto"/>
            </w:tcBorders>
          </w:tcPr>
          <w:p w:rsidR="00DC1300" w:rsidRDefault="00DC1300" w:rsidP="00343E70">
            <w:pPr>
              <w:suppressAutoHyphens w:val="0"/>
              <w:autoSpaceDE w:val="0"/>
              <w:autoSpaceDN w:val="0"/>
              <w:adjustRightInd w:val="0"/>
              <w:spacing w:after="0"/>
              <w:jc w:val="left"/>
              <w:rPr>
                <w:rFonts w:ascii="Calibri" w:eastAsia="Calibri" w:hAnsi="Calibri" w:cs="Calibri"/>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2513" w:type="dxa"/>
            <w:tcBorders>
              <w:top w:val="single" w:sz="6" w:space="0" w:color="auto"/>
              <w:left w:val="single" w:sz="6" w:space="0" w:color="auto"/>
              <w:bottom w:val="single" w:sz="6" w:space="0" w:color="auto"/>
              <w:right w:val="single" w:sz="6" w:space="0" w:color="auto"/>
            </w:tcBorders>
          </w:tcPr>
          <w:p w:rsidR="00DC1300" w:rsidRDefault="00DC1300" w:rsidP="0041351B">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20,</w:t>
            </w:r>
            <w:r w:rsidR="0041351B">
              <w:rPr>
                <w:rFonts w:ascii="Calibri" w:eastAsia="Calibri" w:hAnsi="Calibri" w:cs="Calibri"/>
                <w:b/>
                <w:bCs/>
                <w:color w:val="000000"/>
                <w:sz w:val="22"/>
                <w:szCs w:val="22"/>
                <w:lang w:eastAsia="ru-RU"/>
              </w:rPr>
              <w:t>13</w:t>
            </w:r>
          </w:p>
        </w:tc>
      </w:tr>
    </w:tbl>
    <w:p w:rsidR="00B631B9" w:rsidRPr="00ED6F8A" w:rsidRDefault="00B631B9" w:rsidP="00B631B9">
      <w:pPr>
        <w:autoSpaceDE w:val="0"/>
        <w:spacing w:after="0"/>
        <w:contextualSpacing/>
        <w:rPr>
          <w:b/>
          <w:sz w:val="22"/>
          <w:szCs w:val="22"/>
        </w:rPr>
      </w:pPr>
    </w:p>
    <w:p w:rsidR="00AC19BC" w:rsidRDefault="00AC19BC" w:rsidP="005273F3">
      <w:pPr>
        <w:autoSpaceDE w:val="0"/>
        <w:spacing w:after="0"/>
        <w:ind w:left="5670"/>
        <w:contextualSpacing/>
        <w:jc w:val="center"/>
        <w:rPr>
          <w:b/>
          <w:sz w:val="22"/>
          <w:szCs w:val="22"/>
        </w:rPr>
      </w:pPr>
    </w:p>
    <w:p w:rsidR="00D27787" w:rsidRPr="00ED6F8A" w:rsidRDefault="00D27787" w:rsidP="00D27787">
      <w:pPr>
        <w:autoSpaceDE w:val="0"/>
        <w:spacing w:after="0"/>
        <w:contextualSpacing/>
        <w:rPr>
          <w:b/>
          <w:sz w:val="22"/>
          <w:szCs w:val="22"/>
        </w:rPr>
      </w:pPr>
    </w:p>
    <w:p w:rsidR="00294505" w:rsidRPr="00ED6F8A" w:rsidRDefault="00DC57EB" w:rsidP="00294505">
      <w:pPr>
        <w:suppressAutoHyphens w:val="0"/>
        <w:spacing w:after="0"/>
        <w:jc w:val="right"/>
        <w:rPr>
          <w:b/>
          <w:sz w:val="22"/>
          <w:szCs w:val="22"/>
        </w:rPr>
      </w:pPr>
      <w:r>
        <w:rPr>
          <w:sz w:val="22"/>
          <w:szCs w:val="22"/>
          <w:lang w:eastAsia="ru-RU"/>
        </w:rPr>
        <w:br w:type="page"/>
      </w:r>
      <w:r w:rsidR="00294505" w:rsidRPr="00ED6F8A">
        <w:rPr>
          <w:b/>
          <w:sz w:val="22"/>
          <w:szCs w:val="22"/>
        </w:rPr>
        <w:lastRenderedPageBreak/>
        <w:t>Приложение № 5</w:t>
      </w:r>
      <w:r w:rsidR="00294505">
        <w:rPr>
          <w:b/>
          <w:sz w:val="22"/>
          <w:szCs w:val="22"/>
        </w:rPr>
        <w:t xml:space="preserve"> (ЛОТ 5)</w:t>
      </w:r>
    </w:p>
    <w:p w:rsidR="00294505" w:rsidRPr="00ED6F8A" w:rsidRDefault="00294505" w:rsidP="00294505">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294505" w:rsidRPr="00ED6F8A" w:rsidTr="00343E70">
        <w:trPr>
          <w:trHeight w:val="690"/>
        </w:trPr>
        <w:tc>
          <w:tcPr>
            <w:tcW w:w="10916" w:type="dxa"/>
            <w:tcBorders>
              <w:top w:val="nil"/>
              <w:left w:val="nil"/>
              <w:bottom w:val="nil"/>
              <w:right w:val="nil"/>
            </w:tcBorders>
            <w:shd w:val="clear" w:color="auto" w:fill="auto"/>
            <w:vAlign w:val="bottom"/>
            <w:hideMark/>
          </w:tcPr>
          <w:p w:rsidR="00294505" w:rsidRPr="00ED6F8A" w:rsidRDefault="00294505" w:rsidP="00343E70">
            <w:pPr>
              <w:suppressAutoHyphens w:val="0"/>
              <w:spacing w:after="0"/>
              <w:jc w:val="center"/>
              <w:rPr>
                <w:b/>
                <w:bCs/>
                <w:color w:val="000000"/>
                <w:lang w:eastAsia="ru-RU"/>
              </w:rPr>
            </w:pPr>
          </w:p>
          <w:p w:rsidR="00846B04" w:rsidRPr="00ED6F8A" w:rsidRDefault="00846B04" w:rsidP="00846B04">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846B04" w:rsidRPr="00ED6F8A" w:rsidRDefault="00846B04" w:rsidP="00846B0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46B04" w:rsidRPr="00ED6F8A" w:rsidTr="00343E70">
              <w:tc>
                <w:tcPr>
                  <w:tcW w:w="187"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46B04" w:rsidRPr="00ED6F8A" w:rsidRDefault="003E0E17" w:rsidP="00343E70">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294505" w:rsidRPr="00ED6F8A" w:rsidRDefault="00846B04" w:rsidP="00846B04">
            <w:pPr>
              <w:widowControl w:val="0"/>
              <w:suppressAutoHyphens w:val="0"/>
              <w:spacing w:after="0"/>
              <w:ind w:left="34" w:right="849"/>
              <w:jc w:val="right"/>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r>
    </w:tbl>
    <w:p w:rsidR="00294505" w:rsidRDefault="00294505" w:rsidP="00294505">
      <w:pPr>
        <w:autoSpaceDE w:val="0"/>
        <w:spacing w:after="0"/>
        <w:ind w:left="5670"/>
        <w:contextualSpacing/>
        <w:jc w:val="center"/>
        <w:rPr>
          <w:rFonts w:eastAsia="Arial Unicode MS"/>
          <w:color w:val="000000"/>
          <w:sz w:val="22"/>
          <w:szCs w:val="22"/>
          <w:lang w:eastAsia="ru-RU" w:bidi="ru-RU"/>
        </w:rPr>
      </w:pPr>
    </w:p>
    <w:p w:rsidR="009C074B" w:rsidRDefault="009C074B" w:rsidP="00343E70">
      <w:pPr>
        <w:autoSpaceDE w:val="0"/>
        <w:spacing w:after="0"/>
        <w:contextualSpacing/>
        <w:jc w:val="center"/>
        <w:rPr>
          <w:rFonts w:eastAsia="Arial Unicode MS"/>
          <w:color w:val="000000"/>
          <w:lang w:eastAsia="ru-RU" w:bidi="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Черемушский</w:t>
      </w:r>
      <w:proofErr w:type="spellEnd"/>
      <w:r>
        <w:rPr>
          <w:b/>
          <w:bCs/>
          <w:color w:val="000000"/>
          <w:sz w:val="22"/>
          <w:szCs w:val="22"/>
          <w:lang w:eastAsia="ru-RU"/>
        </w:rPr>
        <w:t xml:space="preserve">, ул. </w:t>
      </w:r>
      <w:proofErr w:type="gramStart"/>
      <w:r>
        <w:rPr>
          <w:b/>
          <w:bCs/>
          <w:color w:val="000000"/>
          <w:sz w:val="22"/>
          <w:szCs w:val="22"/>
          <w:lang w:eastAsia="ru-RU"/>
        </w:rPr>
        <w:t>Парковая</w:t>
      </w:r>
      <w:proofErr w:type="gramEnd"/>
      <w:r>
        <w:rPr>
          <w:b/>
          <w:bCs/>
          <w:color w:val="000000"/>
          <w:sz w:val="22"/>
          <w:szCs w:val="22"/>
          <w:lang w:eastAsia="ru-RU"/>
        </w:rPr>
        <w:t>, д. 23</w:t>
      </w:r>
    </w:p>
    <w:p w:rsidR="009C074B" w:rsidRDefault="009C074B" w:rsidP="009C074B">
      <w:pPr>
        <w:widowControl w:val="0"/>
        <w:suppressAutoHyphens w:val="0"/>
        <w:spacing w:after="0"/>
        <w:ind w:left="6521" w:right="849"/>
        <w:jc w:val="center"/>
        <w:rPr>
          <w:rFonts w:eastAsia="Arial Unicode MS"/>
          <w:color w:val="000000"/>
          <w:lang w:eastAsia="ru-RU" w:bidi="ru-RU"/>
        </w:rPr>
      </w:pPr>
    </w:p>
    <w:tbl>
      <w:tblPr>
        <w:tblW w:w="10056" w:type="dxa"/>
        <w:tblLayout w:type="fixed"/>
        <w:tblCellMar>
          <w:left w:w="30" w:type="dxa"/>
          <w:right w:w="30" w:type="dxa"/>
        </w:tblCellMar>
        <w:tblLook w:val="0000" w:firstRow="0" w:lastRow="0" w:firstColumn="0" w:lastColumn="0" w:noHBand="0" w:noVBand="0"/>
      </w:tblPr>
      <w:tblGrid>
        <w:gridCol w:w="1032"/>
        <w:gridCol w:w="6511"/>
        <w:gridCol w:w="2513"/>
      </w:tblGrid>
      <w:tr w:rsidR="0041351B" w:rsidTr="00AE1EE5">
        <w:trPr>
          <w:trHeight w:val="871"/>
        </w:trPr>
        <w:tc>
          <w:tcPr>
            <w:tcW w:w="1032" w:type="dxa"/>
            <w:tcBorders>
              <w:top w:val="single" w:sz="6" w:space="0" w:color="auto"/>
              <w:left w:val="single" w:sz="6" w:space="0" w:color="auto"/>
              <w:bottom w:val="single" w:sz="6" w:space="0" w:color="auto"/>
              <w:right w:val="single" w:sz="6" w:space="0" w:color="auto"/>
            </w:tcBorders>
          </w:tcPr>
          <w:p w:rsidR="0041351B" w:rsidRDefault="0041351B" w:rsidP="00AE1EE5">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 </w:t>
            </w:r>
            <w:proofErr w:type="gramStart"/>
            <w:r>
              <w:rPr>
                <w:rFonts w:ascii="Calibri" w:eastAsia="Calibri" w:hAnsi="Calibri" w:cs="Calibri"/>
                <w:b/>
                <w:bCs/>
                <w:color w:val="000000"/>
                <w:sz w:val="22"/>
                <w:szCs w:val="22"/>
                <w:lang w:eastAsia="ru-RU"/>
              </w:rPr>
              <w:t>п</w:t>
            </w:r>
            <w:proofErr w:type="gramEnd"/>
            <w:r>
              <w:rPr>
                <w:rFonts w:ascii="Calibri" w:eastAsia="Calibri" w:hAnsi="Calibri" w:cs="Calibri"/>
                <w:b/>
                <w:bCs/>
                <w:color w:val="000000"/>
                <w:sz w:val="22"/>
                <w:szCs w:val="22"/>
                <w:lang w:eastAsia="ru-RU"/>
              </w:rPr>
              <w:t>/п</w:t>
            </w:r>
          </w:p>
        </w:tc>
        <w:tc>
          <w:tcPr>
            <w:tcW w:w="6511" w:type="dxa"/>
            <w:tcBorders>
              <w:top w:val="single" w:sz="6" w:space="0" w:color="auto"/>
              <w:left w:val="single" w:sz="6" w:space="0" w:color="auto"/>
              <w:bottom w:val="single" w:sz="6" w:space="0" w:color="auto"/>
              <w:right w:val="single" w:sz="6" w:space="0" w:color="auto"/>
            </w:tcBorders>
          </w:tcPr>
          <w:p w:rsidR="0041351B" w:rsidRDefault="0041351B" w:rsidP="00AE1EE5">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Наименование </w:t>
            </w:r>
            <w:proofErr w:type="spellStart"/>
            <w:r>
              <w:rPr>
                <w:rFonts w:ascii="Calibri" w:eastAsia="Calibri" w:hAnsi="Calibri" w:cs="Calibri"/>
                <w:b/>
                <w:bCs/>
                <w:color w:val="000000"/>
                <w:sz w:val="22"/>
                <w:szCs w:val="22"/>
                <w:lang w:eastAsia="ru-RU"/>
              </w:rPr>
              <w:t>работ</w:t>
            </w:r>
            <w:proofErr w:type="gramStart"/>
            <w:r>
              <w:rPr>
                <w:rFonts w:ascii="Calibri" w:eastAsia="Calibri" w:hAnsi="Calibri" w:cs="Calibri"/>
                <w:b/>
                <w:bCs/>
                <w:color w:val="000000"/>
                <w:sz w:val="22"/>
                <w:szCs w:val="22"/>
                <w:lang w:eastAsia="ru-RU"/>
              </w:rPr>
              <w:t>,у</w:t>
            </w:r>
            <w:proofErr w:type="gramEnd"/>
            <w:r>
              <w:rPr>
                <w:rFonts w:ascii="Calibri" w:eastAsia="Calibri" w:hAnsi="Calibri" w:cs="Calibri"/>
                <w:b/>
                <w:bCs/>
                <w:color w:val="000000"/>
                <w:sz w:val="22"/>
                <w:szCs w:val="22"/>
                <w:lang w:eastAsia="ru-RU"/>
              </w:rPr>
              <w:t>слуг</w:t>
            </w:r>
            <w:proofErr w:type="spellEnd"/>
          </w:p>
        </w:tc>
        <w:tc>
          <w:tcPr>
            <w:tcW w:w="2513" w:type="dxa"/>
            <w:tcBorders>
              <w:top w:val="single" w:sz="6" w:space="0" w:color="auto"/>
              <w:left w:val="single" w:sz="6" w:space="0" w:color="auto"/>
              <w:bottom w:val="single" w:sz="6" w:space="0" w:color="auto"/>
              <w:right w:val="single" w:sz="6" w:space="0" w:color="auto"/>
            </w:tcBorders>
          </w:tcPr>
          <w:p w:rsidR="0041351B" w:rsidRDefault="0041351B" w:rsidP="00AE1EE5">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Стоимость на 1 м2 общей площади (</w:t>
            </w:r>
            <w:proofErr w:type="spellStart"/>
            <w:r>
              <w:rPr>
                <w:rFonts w:ascii="Calibri" w:eastAsia="Calibri" w:hAnsi="Calibri" w:cs="Calibri"/>
                <w:b/>
                <w:bCs/>
                <w:color w:val="000000"/>
                <w:sz w:val="22"/>
                <w:szCs w:val="22"/>
                <w:lang w:eastAsia="ru-RU"/>
              </w:rPr>
              <w:t>руб</w:t>
            </w:r>
            <w:proofErr w:type="spellEnd"/>
            <w:r>
              <w:rPr>
                <w:rFonts w:ascii="Calibri" w:eastAsia="Calibri" w:hAnsi="Calibri" w:cs="Calibri"/>
                <w:b/>
                <w:bCs/>
                <w:color w:val="000000"/>
                <w:sz w:val="22"/>
                <w:szCs w:val="22"/>
                <w:lang w:eastAsia="ru-RU"/>
              </w:rPr>
              <w:t>/</w:t>
            </w:r>
            <w:proofErr w:type="spellStart"/>
            <w:r>
              <w:rPr>
                <w:rFonts w:ascii="Calibri" w:eastAsia="Calibri" w:hAnsi="Calibri" w:cs="Calibri"/>
                <w:b/>
                <w:bCs/>
                <w:color w:val="000000"/>
                <w:sz w:val="22"/>
                <w:szCs w:val="22"/>
                <w:lang w:eastAsia="ru-RU"/>
              </w:rPr>
              <w:t>мес</w:t>
            </w:r>
            <w:proofErr w:type="spellEnd"/>
            <w:r>
              <w:rPr>
                <w:rFonts w:ascii="Calibri" w:eastAsia="Calibri" w:hAnsi="Calibri" w:cs="Calibri"/>
                <w:b/>
                <w:bCs/>
                <w:color w:val="000000"/>
                <w:sz w:val="22"/>
                <w:szCs w:val="22"/>
                <w:lang w:eastAsia="ru-RU"/>
              </w:rPr>
              <w:t>)</w:t>
            </w:r>
            <w:proofErr w:type="gramStart"/>
            <w:r>
              <w:rPr>
                <w:rFonts w:ascii="Calibri" w:eastAsia="Calibri" w:hAnsi="Calibri" w:cs="Calibri"/>
                <w:b/>
                <w:bCs/>
                <w:color w:val="000000"/>
                <w:sz w:val="22"/>
                <w:szCs w:val="22"/>
                <w:lang w:eastAsia="ru-RU"/>
              </w:rPr>
              <w:t>,б</w:t>
            </w:r>
            <w:proofErr w:type="gramEnd"/>
            <w:r>
              <w:rPr>
                <w:rFonts w:ascii="Calibri" w:eastAsia="Calibri" w:hAnsi="Calibri" w:cs="Calibri"/>
                <w:b/>
                <w:bCs/>
                <w:color w:val="000000"/>
                <w:sz w:val="22"/>
                <w:szCs w:val="22"/>
                <w:lang w:eastAsia="ru-RU"/>
              </w:rPr>
              <w:t>ез НДС</w:t>
            </w:r>
          </w:p>
        </w:tc>
      </w:tr>
      <w:tr w:rsidR="0041351B" w:rsidTr="00AE1EE5">
        <w:trPr>
          <w:trHeight w:val="290"/>
        </w:trPr>
        <w:tc>
          <w:tcPr>
            <w:tcW w:w="1032" w:type="dxa"/>
            <w:tcBorders>
              <w:top w:val="single" w:sz="6" w:space="0" w:color="auto"/>
              <w:left w:val="single" w:sz="6" w:space="0" w:color="auto"/>
              <w:bottom w:val="single" w:sz="6" w:space="0" w:color="auto"/>
              <w:right w:val="single" w:sz="6" w:space="0" w:color="auto"/>
            </w:tcBorders>
          </w:tcPr>
          <w:p w:rsidR="0041351B" w:rsidRPr="00961C36" w:rsidRDefault="0041351B" w:rsidP="00AE1EE5">
            <w:pPr>
              <w:jc w:val="center"/>
            </w:pPr>
            <w:r w:rsidRPr="00961C36">
              <w:t>1</w:t>
            </w:r>
          </w:p>
        </w:tc>
        <w:tc>
          <w:tcPr>
            <w:tcW w:w="6511" w:type="dxa"/>
            <w:tcBorders>
              <w:top w:val="single" w:sz="6" w:space="0" w:color="auto"/>
              <w:left w:val="single" w:sz="6" w:space="0" w:color="auto"/>
              <w:bottom w:val="single" w:sz="6" w:space="0" w:color="auto"/>
              <w:right w:val="single" w:sz="6" w:space="0" w:color="auto"/>
            </w:tcBorders>
          </w:tcPr>
          <w:p w:rsidR="0041351B" w:rsidRPr="00961C36" w:rsidRDefault="0041351B" w:rsidP="00AE1EE5">
            <w:r w:rsidRPr="00961C36">
              <w:t>Работы, необходимые для надлежащего содержания несущих конструкций</w:t>
            </w:r>
          </w:p>
        </w:tc>
        <w:tc>
          <w:tcPr>
            <w:tcW w:w="2513" w:type="dxa"/>
            <w:tcBorders>
              <w:top w:val="single" w:sz="6" w:space="0" w:color="auto"/>
              <w:left w:val="single" w:sz="6" w:space="0" w:color="auto"/>
              <w:bottom w:val="single" w:sz="6" w:space="0" w:color="auto"/>
              <w:right w:val="single" w:sz="6" w:space="0" w:color="auto"/>
            </w:tcBorders>
          </w:tcPr>
          <w:p w:rsidR="0041351B" w:rsidRPr="00961C36" w:rsidRDefault="0041351B" w:rsidP="00AE1EE5">
            <w:pPr>
              <w:jc w:val="center"/>
            </w:pPr>
            <w:r>
              <w:t>1,46</w:t>
            </w:r>
          </w:p>
        </w:tc>
      </w:tr>
      <w:tr w:rsidR="0041351B" w:rsidTr="00AE1EE5">
        <w:trPr>
          <w:trHeight w:val="506"/>
        </w:trPr>
        <w:tc>
          <w:tcPr>
            <w:tcW w:w="1032" w:type="dxa"/>
            <w:tcBorders>
              <w:top w:val="single" w:sz="6" w:space="0" w:color="auto"/>
              <w:left w:val="single" w:sz="6" w:space="0" w:color="auto"/>
              <w:bottom w:val="single" w:sz="6" w:space="0" w:color="auto"/>
              <w:right w:val="single" w:sz="6" w:space="0" w:color="auto"/>
            </w:tcBorders>
          </w:tcPr>
          <w:p w:rsidR="0041351B" w:rsidRPr="00961C36" w:rsidRDefault="0041351B" w:rsidP="00AE1EE5">
            <w:pPr>
              <w:jc w:val="center"/>
            </w:pPr>
            <w:r w:rsidRPr="00961C36">
              <w:t>2</w:t>
            </w:r>
          </w:p>
        </w:tc>
        <w:tc>
          <w:tcPr>
            <w:tcW w:w="6511" w:type="dxa"/>
            <w:tcBorders>
              <w:top w:val="single" w:sz="6" w:space="0" w:color="auto"/>
              <w:left w:val="single" w:sz="6" w:space="0" w:color="auto"/>
              <w:bottom w:val="single" w:sz="6" w:space="0" w:color="auto"/>
              <w:right w:val="single" w:sz="6" w:space="0" w:color="auto"/>
            </w:tcBorders>
          </w:tcPr>
          <w:p w:rsidR="0041351B" w:rsidRPr="00961C36" w:rsidRDefault="0041351B" w:rsidP="00AE1EE5">
            <w:r w:rsidRPr="00961C36">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513" w:type="dxa"/>
            <w:tcBorders>
              <w:top w:val="single" w:sz="6" w:space="0" w:color="auto"/>
              <w:left w:val="single" w:sz="6" w:space="0" w:color="auto"/>
              <w:bottom w:val="single" w:sz="6" w:space="0" w:color="auto"/>
              <w:right w:val="single" w:sz="6" w:space="0" w:color="auto"/>
            </w:tcBorders>
          </w:tcPr>
          <w:p w:rsidR="0041351B" w:rsidRPr="00961C36" w:rsidRDefault="0041351B" w:rsidP="00AE1EE5">
            <w:pPr>
              <w:jc w:val="center"/>
            </w:pPr>
            <w:r>
              <w:t>5,57</w:t>
            </w:r>
          </w:p>
        </w:tc>
      </w:tr>
      <w:tr w:rsidR="0041351B" w:rsidTr="00AE1EE5">
        <w:trPr>
          <w:trHeight w:val="1001"/>
        </w:trPr>
        <w:tc>
          <w:tcPr>
            <w:tcW w:w="1032" w:type="dxa"/>
            <w:tcBorders>
              <w:top w:val="single" w:sz="6" w:space="0" w:color="auto"/>
              <w:left w:val="single" w:sz="6" w:space="0" w:color="auto"/>
              <w:bottom w:val="single" w:sz="6" w:space="0" w:color="auto"/>
              <w:right w:val="single" w:sz="6" w:space="0" w:color="auto"/>
            </w:tcBorders>
          </w:tcPr>
          <w:p w:rsidR="0041351B" w:rsidRPr="00961C36" w:rsidRDefault="0041351B" w:rsidP="00AE1EE5">
            <w:pPr>
              <w:jc w:val="center"/>
            </w:pPr>
            <w:r w:rsidRPr="00961C36">
              <w:t>3</w:t>
            </w:r>
          </w:p>
        </w:tc>
        <w:tc>
          <w:tcPr>
            <w:tcW w:w="6511" w:type="dxa"/>
            <w:tcBorders>
              <w:top w:val="single" w:sz="6" w:space="0" w:color="auto"/>
              <w:left w:val="single" w:sz="6" w:space="0" w:color="auto"/>
              <w:bottom w:val="single" w:sz="6" w:space="0" w:color="auto"/>
              <w:right w:val="single" w:sz="6" w:space="0" w:color="auto"/>
            </w:tcBorders>
          </w:tcPr>
          <w:p w:rsidR="0041351B" w:rsidRPr="00961C36" w:rsidRDefault="0041351B" w:rsidP="00AE1EE5">
            <w:r w:rsidRPr="00961C36">
              <w:t>Аварийное обслуживание</w:t>
            </w:r>
          </w:p>
        </w:tc>
        <w:tc>
          <w:tcPr>
            <w:tcW w:w="2513" w:type="dxa"/>
            <w:tcBorders>
              <w:top w:val="single" w:sz="6" w:space="0" w:color="auto"/>
              <w:left w:val="single" w:sz="6" w:space="0" w:color="auto"/>
              <w:bottom w:val="single" w:sz="6" w:space="0" w:color="auto"/>
              <w:right w:val="single" w:sz="6" w:space="0" w:color="auto"/>
            </w:tcBorders>
          </w:tcPr>
          <w:p w:rsidR="0041351B" w:rsidRPr="00961C36" w:rsidRDefault="0041351B" w:rsidP="00AE1EE5">
            <w:pPr>
              <w:jc w:val="center"/>
            </w:pPr>
            <w:r>
              <w:t>4,88</w:t>
            </w:r>
          </w:p>
        </w:tc>
      </w:tr>
      <w:tr w:rsidR="0041351B" w:rsidTr="00AE1EE5">
        <w:trPr>
          <w:trHeight w:val="290"/>
        </w:trPr>
        <w:tc>
          <w:tcPr>
            <w:tcW w:w="1032" w:type="dxa"/>
            <w:tcBorders>
              <w:top w:val="single" w:sz="6" w:space="0" w:color="auto"/>
              <w:left w:val="single" w:sz="6" w:space="0" w:color="auto"/>
              <w:bottom w:val="single" w:sz="6" w:space="0" w:color="auto"/>
              <w:right w:val="single" w:sz="6" w:space="0" w:color="auto"/>
            </w:tcBorders>
          </w:tcPr>
          <w:p w:rsidR="0041351B" w:rsidRPr="00961C36" w:rsidRDefault="0041351B" w:rsidP="00AE1EE5">
            <w:pPr>
              <w:jc w:val="center"/>
            </w:pPr>
            <w:r w:rsidRPr="00961C36">
              <w:t>4</w:t>
            </w:r>
          </w:p>
        </w:tc>
        <w:tc>
          <w:tcPr>
            <w:tcW w:w="6511" w:type="dxa"/>
            <w:tcBorders>
              <w:top w:val="single" w:sz="6" w:space="0" w:color="auto"/>
              <w:left w:val="single" w:sz="6" w:space="0" w:color="auto"/>
              <w:bottom w:val="single" w:sz="6" w:space="0" w:color="auto"/>
              <w:right w:val="single" w:sz="6" w:space="0" w:color="auto"/>
            </w:tcBorders>
          </w:tcPr>
          <w:p w:rsidR="0041351B" w:rsidRPr="00961C36" w:rsidRDefault="0041351B" w:rsidP="00AE1EE5">
            <w:r w:rsidRPr="00961C36">
              <w:t>Вывоз ЖБО</w:t>
            </w:r>
          </w:p>
        </w:tc>
        <w:tc>
          <w:tcPr>
            <w:tcW w:w="2513" w:type="dxa"/>
            <w:tcBorders>
              <w:top w:val="single" w:sz="6" w:space="0" w:color="auto"/>
              <w:left w:val="single" w:sz="6" w:space="0" w:color="auto"/>
              <w:bottom w:val="single" w:sz="6" w:space="0" w:color="auto"/>
              <w:right w:val="single" w:sz="6" w:space="0" w:color="auto"/>
            </w:tcBorders>
          </w:tcPr>
          <w:p w:rsidR="0041351B" w:rsidRPr="00961C36" w:rsidRDefault="0041351B" w:rsidP="00AE1EE5">
            <w:pPr>
              <w:jc w:val="center"/>
            </w:pPr>
            <w:r>
              <w:t>3,69</w:t>
            </w:r>
          </w:p>
        </w:tc>
      </w:tr>
      <w:tr w:rsidR="0041351B" w:rsidTr="00AE1EE5">
        <w:trPr>
          <w:trHeight w:val="290"/>
        </w:trPr>
        <w:tc>
          <w:tcPr>
            <w:tcW w:w="1032" w:type="dxa"/>
            <w:tcBorders>
              <w:top w:val="single" w:sz="6" w:space="0" w:color="auto"/>
              <w:left w:val="single" w:sz="6" w:space="0" w:color="auto"/>
              <w:bottom w:val="single" w:sz="6" w:space="0" w:color="auto"/>
              <w:right w:val="single" w:sz="6" w:space="0" w:color="auto"/>
            </w:tcBorders>
          </w:tcPr>
          <w:p w:rsidR="0041351B" w:rsidRPr="00961C36" w:rsidRDefault="0041351B" w:rsidP="00AE1EE5">
            <w:pPr>
              <w:jc w:val="center"/>
            </w:pPr>
            <w:r w:rsidRPr="00961C36">
              <w:t>5</w:t>
            </w:r>
          </w:p>
        </w:tc>
        <w:tc>
          <w:tcPr>
            <w:tcW w:w="6511" w:type="dxa"/>
            <w:tcBorders>
              <w:top w:val="single" w:sz="6" w:space="0" w:color="auto"/>
              <w:left w:val="single" w:sz="6" w:space="0" w:color="auto"/>
              <w:bottom w:val="single" w:sz="6" w:space="0" w:color="auto"/>
              <w:right w:val="single" w:sz="6" w:space="0" w:color="auto"/>
            </w:tcBorders>
          </w:tcPr>
          <w:p w:rsidR="0041351B" w:rsidRPr="00961C36" w:rsidRDefault="0041351B" w:rsidP="00AE1EE5">
            <w:r w:rsidRPr="00961C36">
              <w:t>Услуги по управлению</w:t>
            </w:r>
          </w:p>
        </w:tc>
        <w:tc>
          <w:tcPr>
            <w:tcW w:w="2513" w:type="dxa"/>
            <w:tcBorders>
              <w:top w:val="single" w:sz="6" w:space="0" w:color="auto"/>
              <w:left w:val="single" w:sz="6" w:space="0" w:color="auto"/>
              <w:bottom w:val="single" w:sz="6" w:space="0" w:color="auto"/>
              <w:right w:val="single" w:sz="6" w:space="0" w:color="auto"/>
            </w:tcBorders>
          </w:tcPr>
          <w:p w:rsidR="0041351B" w:rsidRPr="00961C36" w:rsidRDefault="0041351B" w:rsidP="00AE1EE5">
            <w:pPr>
              <w:jc w:val="center"/>
            </w:pPr>
            <w:r>
              <w:t>2,53</w:t>
            </w:r>
          </w:p>
        </w:tc>
      </w:tr>
      <w:tr w:rsidR="0041351B" w:rsidTr="00AE1EE5">
        <w:trPr>
          <w:trHeight w:val="290"/>
        </w:trPr>
        <w:tc>
          <w:tcPr>
            <w:tcW w:w="1032" w:type="dxa"/>
            <w:tcBorders>
              <w:top w:val="single" w:sz="6" w:space="0" w:color="auto"/>
              <w:left w:val="single" w:sz="6" w:space="0" w:color="auto"/>
              <w:bottom w:val="single" w:sz="6" w:space="0" w:color="auto"/>
              <w:right w:val="single" w:sz="6" w:space="0" w:color="auto"/>
            </w:tcBorders>
          </w:tcPr>
          <w:p w:rsidR="0041351B" w:rsidRPr="00961C36" w:rsidRDefault="0041351B" w:rsidP="00AE1EE5">
            <w:pPr>
              <w:jc w:val="center"/>
            </w:pPr>
            <w:r w:rsidRPr="00961C36">
              <w:t>6</w:t>
            </w:r>
          </w:p>
        </w:tc>
        <w:tc>
          <w:tcPr>
            <w:tcW w:w="6511" w:type="dxa"/>
            <w:tcBorders>
              <w:top w:val="single" w:sz="6" w:space="0" w:color="auto"/>
              <w:left w:val="single" w:sz="6" w:space="0" w:color="auto"/>
              <w:bottom w:val="single" w:sz="6" w:space="0" w:color="auto"/>
              <w:right w:val="single" w:sz="6" w:space="0" w:color="auto"/>
            </w:tcBorders>
          </w:tcPr>
          <w:p w:rsidR="0041351B" w:rsidRPr="00961C36" w:rsidRDefault="0041351B" w:rsidP="00AE1EE5">
            <w:r w:rsidRPr="00961C36">
              <w:t>Текущий ремонт</w:t>
            </w:r>
          </w:p>
        </w:tc>
        <w:tc>
          <w:tcPr>
            <w:tcW w:w="2513" w:type="dxa"/>
            <w:tcBorders>
              <w:top w:val="single" w:sz="6" w:space="0" w:color="auto"/>
              <w:left w:val="single" w:sz="6" w:space="0" w:color="auto"/>
              <w:bottom w:val="single" w:sz="6" w:space="0" w:color="auto"/>
              <w:right w:val="single" w:sz="6" w:space="0" w:color="auto"/>
            </w:tcBorders>
          </w:tcPr>
          <w:p w:rsidR="0041351B" w:rsidRDefault="0041351B" w:rsidP="00AE1EE5">
            <w:pPr>
              <w:jc w:val="center"/>
            </w:pPr>
            <w:r>
              <w:t>2,00</w:t>
            </w:r>
          </w:p>
        </w:tc>
      </w:tr>
      <w:tr w:rsidR="0041351B" w:rsidTr="00AE1EE5">
        <w:trPr>
          <w:trHeight w:val="290"/>
        </w:trPr>
        <w:tc>
          <w:tcPr>
            <w:tcW w:w="1032" w:type="dxa"/>
            <w:tcBorders>
              <w:top w:val="single" w:sz="6" w:space="0" w:color="auto"/>
              <w:left w:val="single" w:sz="6" w:space="0" w:color="auto"/>
              <w:bottom w:val="single" w:sz="6" w:space="0" w:color="auto"/>
              <w:right w:val="single" w:sz="6" w:space="0" w:color="auto"/>
            </w:tcBorders>
          </w:tcPr>
          <w:p w:rsidR="0041351B" w:rsidRDefault="0041351B" w:rsidP="00AE1EE5">
            <w:pPr>
              <w:suppressAutoHyphens w:val="0"/>
              <w:autoSpaceDE w:val="0"/>
              <w:autoSpaceDN w:val="0"/>
              <w:adjustRightInd w:val="0"/>
              <w:spacing w:after="0"/>
              <w:jc w:val="right"/>
              <w:rPr>
                <w:rFonts w:ascii="Calibri" w:eastAsia="Calibri" w:hAnsi="Calibri" w:cs="Calibri"/>
                <w:color w:val="000000"/>
                <w:lang w:eastAsia="ru-RU"/>
              </w:rPr>
            </w:pPr>
          </w:p>
        </w:tc>
        <w:tc>
          <w:tcPr>
            <w:tcW w:w="6511" w:type="dxa"/>
            <w:tcBorders>
              <w:top w:val="single" w:sz="6" w:space="0" w:color="auto"/>
              <w:left w:val="single" w:sz="6" w:space="0" w:color="auto"/>
              <w:bottom w:val="single" w:sz="6" w:space="0" w:color="auto"/>
              <w:right w:val="single" w:sz="6" w:space="0" w:color="auto"/>
            </w:tcBorders>
          </w:tcPr>
          <w:p w:rsidR="0041351B" w:rsidRDefault="0041351B" w:rsidP="00AE1EE5">
            <w:pPr>
              <w:suppressAutoHyphens w:val="0"/>
              <w:autoSpaceDE w:val="0"/>
              <w:autoSpaceDN w:val="0"/>
              <w:adjustRightInd w:val="0"/>
              <w:spacing w:after="0"/>
              <w:jc w:val="left"/>
              <w:rPr>
                <w:rFonts w:ascii="Calibri" w:eastAsia="Calibri" w:hAnsi="Calibri" w:cs="Calibri"/>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2513" w:type="dxa"/>
            <w:tcBorders>
              <w:top w:val="single" w:sz="6" w:space="0" w:color="auto"/>
              <w:left w:val="single" w:sz="6" w:space="0" w:color="auto"/>
              <w:bottom w:val="single" w:sz="6" w:space="0" w:color="auto"/>
              <w:right w:val="single" w:sz="6" w:space="0" w:color="auto"/>
            </w:tcBorders>
          </w:tcPr>
          <w:p w:rsidR="0041351B" w:rsidRDefault="0041351B" w:rsidP="00AE1EE5">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20,13</w:t>
            </w:r>
          </w:p>
        </w:tc>
      </w:tr>
    </w:tbl>
    <w:p w:rsidR="009C074B" w:rsidRDefault="009C074B" w:rsidP="009C074B">
      <w:pPr>
        <w:suppressAutoHyphens w:val="0"/>
        <w:spacing w:after="0"/>
        <w:jc w:val="left"/>
        <w:rPr>
          <w:sz w:val="22"/>
          <w:szCs w:val="22"/>
          <w:lang w:eastAsia="ru-RU"/>
        </w:rPr>
      </w:pPr>
    </w:p>
    <w:p w:rsidR="009C074B" w:rsidRDefault="009C074B">
      <w:pPr>
        <w:suppressAutoHyphens w:val="0"/>
        <w:spacing w:after="0"/>
        <w:jc w:val="left"/>
        <w:rPr>
          <w:b/>
          <w:sz w:val="22"/>
          <w:szCs w:val="22"/>
        </w:rPr>
      </w:pPr>
      <w:r>
        <w:rPr>
          <w:b/>
          <w:sz w:val="22"/>
          <w:szCs w:val="22"/>
        </w:rPr>
        <w:br w:type="page"/>
      </w:r>
    </w:p>
    <w:p w:rsidR="00294505" w:rsidRPr="00ED6F8A" w:rsidRDefault="00294505" w:rsidP="009C074B">
      <w:pPr>
        <w:suppressAutoHyphens w:val="0"/>
        <w:spacing w:after="0"/>
        <w:jc w:val="right"/>
        <w:rPr>
          <w:b/>
          <w:sz w:val="22"/>
          <w:szCs w:val="22"/>
        </w:rPr>
      </w:pPr>
      <w:r w:rsidRPr="00ED6F8A">
        <w:rPr>
          <w:b/>
          <w:sz w:val="22"/>
          <w:szCs w:val="22"/>
        </w:rPr>
        <w:lastRenderedPageBreak/>
        <w:t>Приложение № 5</w:t>
      </w:r>
      <w:r>
        <w:rPr>
          <w:b/>
          <w:sz w:val="22"/>
          <w:szCs w:val="22"/>
        </w:rPr>
        <w:t xml:space="preserve"> (ЛОТ 6)</w:t>
      </w:r>
    </w:p>
    <w:p w:rsidR="00294505" w:rsidRPr="00ED6F8A" w:rsidRDefault="00294505" w:rsidP="00294505">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294505" w:rsidRPr="00ED6F8A" w:rsidTr="00343E70">
        <w:trPr>
          <w:trHeight w:val="690"/>
        </w:trPr>
        <w:tc>
          <w:tcPr>
            <w:tcW w:w="10916" w:type="dxa"/>
            <w:tcBorders>
              <w:top w:val="nil"/>
              <w:left w:val="nil"/>
              <w:bottom w:val="nil"/>
              <w:right w:val="nil"/>
            </w:tcBorders>
            <w:shd w:val="clear" w:color="auto" w:fill="auto"/>
            <w:vAlign w:val="bottom"/>
            <w:hideMark/>
          </w:tcPr>
          <w:p w:rsidR="00294505" w:rsidRPr="00ED6F8A" w:rsidRDefault="00294505" w:rsidP="00343E70">
            <w:pPr>
              <w:suppressAutoHyphens w:val="0"/>
              <w:spacing w:after="0"/>
              <w:jc w:val="center"/>
              <w:rPr>
                <w:b/>
                <w:bCs/>
                <w:color w:val="000000"/>
                <w:lang w:eastAsia="ru-RU"/>
              </w:rPr>
            </w:pPr>
          </w:p>
          <w:p w:rsidR="00846B04" w:rsidRPr="00ED6F8A" w:rsidRDefault="00846B04" w:rsidP="00846B04">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846B04" w:rsidRPr="00ED6F8A" w:rsidRDefault="00846B04" w:rsidP="00846B0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46B04" w:rsidRPr="00ED6F8A" w:rsidTr="00343E70">
              <w:tc>
                <w:tcPr>
                  <w:tcW w:w="187"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46B04" w:rsidRPr="00ED6F8A" w:rsidRDefault="003E0E17" w:rsidP="00343E70">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294505" w:rsidRPr="00ED6F8A" w:rsidRDefault="00846B04" w:rsidP="00846B04">
            <w:pPr>
              <w:widowControl w:val="0"/>
              <w:suppressAutoHyphens w:val="0"/>
              <w:spacing w:after="0"/>
              <w:ind w:left="34" w:right="849"/>
              <w:jc w:val="right"/>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r>
    </w:tbl>
    <w:p w:rsidR="00294505" w:rsidRDefault="00294505" w:rsidP="00BC2BF7">
      <w:pPr>
        <w:widowControl w:val="0"/>
        <w:suppressAutoHyphens w:val="0"/>
        <w:autoSpaceDE w:val="0"/>
        <w:autoSpaceDN w:val="0"/>
        <w:spacing w:after="0"/>
        <w:jc w:val="center"/>
        <w:rPr>
          <w:sz w:val="22"/>
          <w:szCs w:val="22"/>
          <w:lang w:eastAsia="ru-RU"/>
        </w:rPr>
      </w:pPr>
    </w:p>
    <w:p w:rsidR="009C074B" w:rsidRDefault="009C074B" w:rsidP="009C074B">
      <w:pPr>
        <w:autoSpaceDE w:val="0"/>
        <w:spacing w:after="0"/>
        <w:contextualSpacing/>
        <w:jc w:val="center"/>
        <w:rPr>
          <w:b/>
          <w:bCs/>
          <w:color w:val="000000"/>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Черемушский</w:t>
      </w:r>
      <w:proofErr w:type="spellEnd"/>
      <w:r>
        <w:rPr>
          <w:b/>
          <w:bCs/>
          <w:color w:val="000000"/>
          <w:sz w:val="22"/>
          <w:szCs w:val="22"/>
          <w:lang w:eastAsia="ru-RU"/>
        </w:rPr>
        <w:t xml:space="preserve">, ул. </w:t>
      </w:r>
      <w:proofErr w:type="gramStart"/>
      <w:r>
        <w:rPr>
          <w:b/>
          <w:bCs/>
          <w:color w:val="000000"/>
          <w:sz w:val="22"/>
          <w:szCs w:val="22"/>
          <w:lang w:eastAsia="ru-RU"/>
        </w:rPr>
        <w:t>Рабочая</w:t>
      </w:r>
      <w:proofErr w:type="gramEnd"/>
      <w:r>
        <w:rPr>
          <w:b/>
          <w:bCs/>
          <w:color w:val="000000"/>
          <w:sz w:val="22"/>
          <w:szCs w:val="22"/>
          <w:lang w:eastAsia="ru-RU"/>
        </w:rPr>
        <w:t>, д. 25</w:t>
      </w:r>
    </w:p>
    <w:p w:rsidR="009C074B" w:rsidRDefault="009C074B" w:rsidP="009C074B">
      <w:pPr>
        <w:widowControl w:val="0"/>
        <w:suppressAutoHyphens w:val="0"/>
        <w:spacing w:after="0"/>
        <w:ind w:right="849" w:firstLine="744"/>
        <w:rPr>
          <w:rFonts w:eastAsia="Arial Unicode MS"/>
          <w:color w:val="000000"/>
          <w:lang w:eastAsia="ru-RU" w:bidi="ru-RU"/>
        </w:rPr>
      </w:pPr>
    </w:p>
    <w:tbl>
      <w:tblPr>
        <w:tblW w:w="10056" w:type="dxa"/>
        <w:tblLayout w:type="fixed"/>
        <w:tblCellMar>
          <w:left w:w="30" w:type="dxa"/>
          <w:right w:w="30" w:type="dxa"/>
        </w:tblCellMar>
        <w:tblLook w:val="0000" w:firstRow="0" w:lastRow="0" w:firstColumn="0" w:lastColumn="0" w:noHBand="0" w:noVBand="0"/>
      </w:tblPr>
      <w:tblGrid>
        <w:gridCol w:w="1032"/>
        <w:gridCol w:w="6511"/>
        <w:gridCol w:w="2513"/>
      </w:tblGrid>
      <w:tr w:rsidR="0041351B" w:rsidTr="00AE1EE5">
        <w:trPr>
          <w:trHeight w:val="871"/>
        </w:trPr>
        <w:tc>
          <w:tcPr>
            <w:tcW w:w="1032" w:type="dxa"/>
            <w:tcBorders>
              <w:top w:val="single" w:sz="6" w:space="0" w:color="auto"/>
              <w:left w:val="single" w:sz="6" w:space="0" w:color="auto"/>
              <w:bottom w:val="single" w:sz="6" w:space="0" w:color="auto"/>
              <w:right w:val="single" w:sz="6" w:space="0" w:color="auto"/>
            </w:tcBorders>
          </w:tcPr>
          <w:p w:rsidR="0041351B" w:rsidRDefault="0041351B" w:rsidP="00AE1EE5">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 </w:t>
            </w:r>
            <w:proofErr w:type="gramStart"/>
            <w:r>
              <w:rPr>
                <w:rFonts w:ascii="Calibri" w:eastAsia="Calibri" w:hAnsi="Calibri" w:cs="Calibri"/>
                <w:b/>
                <w:bCs/>
                <w:color w:val="000000"/>
                <w:sz w:val="22"/>
                <w:szCs w:val="22"/>
                <w:lang w:eastAsia="ru-RU"/>
              </w:rPr>
              <w:t>п</w:t>
            </w:r>
            <w:proofErr w:type="gramEnd"/>
            <w:r>
              <w:rPr>
                <w:rFonts w:ascii="Calibri" w:eastAsia="Calibri" w:hAnsi="Calibri" w:cs="Calibri"/>
                <w:b/>
                <w:bCs/>
                <w:color w:val="000000"/>
                <w:sz w:val="22"/>
                <w:szCs w:val="22"/>
                <w:lang w:eastAsia="ru-RU"/>
              </w:rPr>
              <w:t>/п</w:t>
            </w:r>
          </w:p>
        </w:tc>
        <w:tc>
          <w:tcPr>
            <w:tcW w:w="6511" w:type="dxa"/>
            <w:tcBorders>
              <w:top w:val="single" w:sz="6" w:space="0" w:color="auto"/>
              <w:left w:val="single" w:sz="6" w:space="0" w:color="auto"/>
              <w:bottom w:val="single" w:sz="6" w:space="0" w:color="auto"/>
              <w:right w:val="single" w:sz="6" w:space="0" w:color="auto"/>
            </w:tcBorders>
          </w:tcPr>
          <w:p w:rsidR="0041351B" w:rsidRDefault="0041351B" w:rsidP="00AE1EE5">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Наименование </w:t>
            </w:r>
            <w:proofErr w:type="spellStart"/>
            <w:r>
              <w:rPr>
                <w:rFonts w:ascii="Calibri" w:eastAsia="Calibri" w:hAnsi="Calibri" w:cs="Calibri"/>
                <w:b/>
                <w:bCs/>
                <w:color w:val="000000"/>
                <w:sz w:val="22"/>
                <w:szCs w:val="22"/>
                <w:lang w:eastAsia="ru-RU"/>
              </w:rPr>
              <w:t>работ</w:t>
            </w:r>
            <w:proofErr w:type="gramStart"/>
            <w:r>
              <w:rPr>
                <w:rFonts w:ascii="Calibri" w:eastAsia="Calibri" w:hAnsi="Calibri" w:cs="Calibri"/>
                <w:b/>
                <w:bCs/>
                <w:color w:val="000000"/>
                <w:sz w:val="22"/>
                <w:szCs w:val="22"/>
                <w:lang w:eastAsia="ru-RU"/>
              </w:rPr>
              <w:t>,у</w:t>
            </w:r>
            <w:proofErr w:type="gramEnd"/>
            <w:r>
              <w:rPr>
                <w:rFonts w:ascii="Calibri" w:eastAsia="Calibri" w:hAnsi="Calibri" w:cs="Calibri"/>
                <w:b/>
                <w:bCs/>
                <w:color w:val="000000"/>
                <w:sz w:val="22"/>
                <w:szCs w:val="22"/>
                <w:lang w:eastAsia="ru-RU"/>
              </w:rPr>
              <w:t>слуг</w:t>
            </w:r>
            <w:proofErr w:type="spellEnd"/>
          </w:p>
        </w:tc>
        <w:tc>
          <w:tcPr>
            <w:tcW w:w="2513" w:type="dxa"/>
            <w:tcBorders>
              <w:top w:val="single" w:sz="6" w:space="0" w:color="auto"/>
              <w:left w:val="single" w:sz="6" w:space="0" w:color="auto"/>
              <w:bottom w:val="single" w:sz="6" w:space="0" w:color="auto"/>
              <w:right w:val="single" w:sz="6" w:space="0" w:color="auto"/>
            </w:tcBorders>
          </w:tcPr>
          <w:p w:rsidR="0041351B" w:rsidRDefault="0041351B" w:rsidP="00AE1EE5">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Стоимость на 1 м2 общей площади (</w:t>
            </w:r>
            <w:proofErr w:type="spellStart"/>
            <w:r>
              <w:rPr>
                <w:rFonts w:ascii="Calibri" w:eastAsia="Calibri" w:hAnsi="Calibri" w:cs="Calibri"/>
                <w:b/>
                <w:bCs/>
                <w:color w:val="000000"/>
                <w:sz w:val="22"/>
                <w:szCs w:val="22"/>
                <w:lang w:eastAsia="ru-RU"/>
              </w:rPr>
              <w:t>руб</w:t>
            </w:r>
            <w:proofErr w:type="spellEnd"/>
            <w:r>
              <w:rPr>
                <w:rFonts w:ascii="Calibri" w:eastAsia="Calibri" w:hAnsi="Calibri" w:cs="Calibri"/>
                <w:b/>
                <w:bCs/>
                <w:color w:val="000000"/>
                <w:sz w:val="22"/>
                <w:szCs w:val="22"/>
                <w:lang w:eastAsia="ru-RU"/>
              </w:rPr>
              <w:t>/</w:t>
            </w:r>
            <w:proofErr w:type="spellStart"/>
            <w:r>
              <w:rPr>
                <w:rFonts w:ascii="Calibri" w:eastAsia="Calibri" w:hAnsi="Calibri" w:cs="Calibri"/>
                <w:b/>
                <w:bCs/>
                <w:color w:val="000000"/>
                <w:sz w:val="22"/>
                <w:szCs w:val="22"/>
                <w:lang w:eastAsia="ru-RU"/>
              </w:rPr>
              <w:t>мес</w:t>
            </w:r>
            <w:proofErr w:type="spellEnd"/>
            <w:r>
              <w:rPr>
                <w:rFonts w:ascii="Calibri" w:eastAsia="Calibri" w:hAnsi="Calibri" w:cs="Calibri"/>
                <w:b/>
                <w:bCs/>
                <w:color w:val="000000"/>
                <w:sz w:val="22"/>
                <w:szCs w:val="22"/>
                <w:lang w:eastAsia="ru-RU"/>
              </w:rPr>
              <w:t>)</w:t>
            </w:r>
            <w:proofErr w:type="gramStart"/>
            <w:r>
              <w:rPr>
                <w:rFonts w:ascii="Calibri" w:eastAsia="Calibri" w:hAnsi="Calibri" w:cs="Calibri"/>
                <w:b/>
                <w:bCs/>
                <w:color w:val="000000"/>
                <w:sz w:val="22"/>
                <w:szCs w:val="22"/>
                <w:lang w:eastAsia="ru-RU"/>
              </w:rPr>
              <w:t>,б</w:t>
            </w:r>
            <w:proofErr w:type="gramEnd"/>
            <w:r>
              <w:rPr>
                <w:rFonts w:ascii="Calibri" w:eastAsia="Calibri" w:hAnsi="Calibri" w:cs="Calibri"/>
                <w:b/>
                <w:bCs/>
                <w:color w:val="000000"/>
                <w:sz w:val="22"/>
                <w:szCs w:val="22"/>
                <w:lang w:eastAsia="ru-RU"/>
              </w:rPr>
              <w:t>ез НДС</w:t>
            </w:r>
          </w:p>
        </w:tc>
      </w:tr>
      <w:tr w:rsidR="0041351B" w:rsidTr="00AE1EE5">
        <w:trPr>
          <w:trHeight w:val="290"/>
        </w:trPr>
        <w:tc>
          <w:tcPr>
            <w:tcW w:w="1032" w:type="dxa"/>
            <w:tcBorders>
              <w:top w:val="single" w:sz="6" w:space="0" w:color="auto"/>
              <w:left w:val="single" w:sz="6" w:space="0" w:color="auto"/>
              <w:bottom w:val="single" w:sz="6" w:space="0" w:color="auto"/>
              <w:right w:val="single" w:sz="6" w:space="0" w:color="auto"/>
            </w:tcBorders>
          </w:tcPr>
          <w:p w:rsidR="0041351B" w:rsidRPr="00961C36" w:rsidRDefault="0041351B" w:rsidP="00AE1EE5">
            <w:pPr>
              <w:jc w:val="center"/>
            </w:pPr>
            <w:r w:rsidRPr="00961C36">
              <w:t>1</w:t>
            </w:r>
          </w:p>
        </w:tc>
        <w:tc>
          <w:tcPr>
            <w:tcW w:w="6511" w:type="dxa"/>
            <w:tcBorders>
              <w:top w:val="single" w:sz="6" w:space="0" w:color="auto"/>
              <w:left w:val="single" w:sz="6" w:space="0" w:color="auto"/>
              <w:bottom w:val="single" w:sz="6" w:space="0" w:color="auto"/>
              <w:right w:val="single" w:sz="6" w:space="0" w:color="auto"/>
            </w:tcBorders>
          </w:tcPr>
          <w:p w:rsidR="0041351B" w:rsidRPr="00961C36" w:rsidRDefault="0041351B" w:rsidP="00AE1EE5">
            <w:r w:rsidRPr="00961C36">
              <w:t>Работы, необходимые для надлежащего содержания несущих конструкций</w:t>
            </w:r>
          </w:p>
        </w:tc>
        <w:tc>
          <w:tcPr>
            <w:tcW w:w="2513" w:type="dxa"/>
            <w:tcBorders>
              <w:top w:val="single" w:sz="6" w:space="0" w:color="auto"/>
              <w:left w:val="single" w:sz="6" w:space="0" w:color="auto"/>
              <w:bottom w:val="single" w:sz="6" w:space="0" w:color="auto"/>
              <w:right w:val="single" w:sz="6" w:space="0" w:color="auto"/>
            </w:tcBorders>
          </w:tcPr>
          <w:p w:rsidR="0041351B" w:rsidRPr="00961C36" w:rsidRDefault="0041351B" w:rsidP="00AE1EE5">
            <w:pPr>
              <w:jc w:val="center"/>
            </w:pPr>
            <w:r>
              <w:t>1,46</w:t>
            </w:r>
          </w:p>
        </w:tc>
      </w:tr>
      <w:tr w:rsidR="0041351B" w:rsidTr="00AE1EE5">
        <w:trPr>
          <w:trHeight w:val="506"/>
        </w:trPr>
        <w:tc>
          <w:tcPr>
            <w:tcW w:w="1032" w:type="dxa"/>
            <w:tcBorders>
              <w:top w:val="single" w:sz="6" w:space="0" w:color="auto"/>
              <w:left w:val="single" w:sz="6" w:space="0" w:color="auto"/>
              <w:bottom w:val="single" w:sz="6" w:space="0" w:color="auto"/>
              <w:right w:val="single" w:sz="6" w:space="0" w:color="auto"/>
            </w:tcBorders>
          </w:tcPr>
          <w:p w:rsidR="0041351B" w:rsidRPr="00961C36" w:rsidRDefault="0041351B" w:rsidP="00AE1EE5">
            <w:pPr>
              <w:jc w:val="center"/>
            </w:pPr>
            <w:r w:rsidRPr="00961C36">
              <w:t>2</w:t>
            </w:r>
          </w:p>
        </w:tc>
        <w:tc>
          <w:tcPr>
            <w:tcW w:w="6511" w:type="dxa"/>
            <w:tcBorders>
              <w:top w:val="single" w:sz="6" w:space="0" w:color="auto"/>
              <w:left w:val="single" w:sz="6" w:space="0" w:color="auto"/>
              <w:bottom w:val="single" w:sz="6" w:space="0" w:color="auto"/>
              <w:right w:val="single" w:sz="6" w:space="0" w:color="auto"/>
            </w:tcBorders>
          </w:tcPr>
          <w:p w:rsidR="0041351B" w:rsidRPr="00961C36" w:rsidRDefault="0041351B" w:rsidP="00AE1EE5">
            <w:r w:rsidRPr="00961C36">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513" w:type="dxa"/>
            <w:tcBorders>
              <w:top w:val="single" w:sz="6" w:space="0" w:color="auto"/>
              <w:left w:val="single" w:sz="6" w:space="0" w:color="auto"/>
              <w:bottom w:val="single" w:sz="6" w:space="0" w:color="auto"/>
              <w:right w:val="single" w:sz="6" w:space="0" w:color="auto"/>
            </w:tcBorders>
          </w:tcPr>
          <w:p w:rsidR="0041351B" w:rsidRPr="00961C36" w:rsidRDefault="0041351B" w:rsidP="00AE1EE5">
            <w:pPr>
              <w:jc w:val="center"/>
            </w:pPr>
            <w:r>
              <w:t>5,57</w:t>
            </w:r>
          </w:p>
        </w:tc>
      </w:tr>
      <w:tr w:rsidR="0041351B" w:rsidTr="00AE1EE5">
        <w:trPr>
          <w:trHeight w:val="1001"/>
        </w:trPr>
        <w:tc>
          <w:tcPr>
            <w:tcW w:w="1032" w:type="dxa"/>
            <w:tcBorders>
              <w:top w:val="single" w:sz="6" w:space="0" w:color="auto"/>
              <w:left w:val="single" w:sz="6" w:space="0" w:color="auto"/>
              <w:bottom w:val="single" w:sz="6" w:space="0" w:color="auto"/>
              <w:right w:val="single" w:sz="6" w:space="0" w:color="auto"/>
            </w:tcBorders>
          </w:tcPr>
          <w:p w:rsidR="0041351B" w:rsidRPr="00961C36" w:rsidRDefault="0041351B" w:rsidP="00AE1EE5">
            <w:pPr>
              <w:jc w:val="center"/>
            </w:pPr>
            <w:r w:rsidRPr="00961C36">
              <w:t>3</w:t>
            </w:r>
          </w:p>
        </w:tc>
        <w:tc>
          <w:tcPr>
            <w:tcW w:w="6511" w:type="dxa"/>
            <w:tcBorders>
              <w:top w:val="single" w:sz="6" w:space="0" w:color="auto"/>
              <w:left w:val="single" w:sz="6" w:space="0" w:color="auto"/>
              <w:bottom w:val="single" w:sz="6" w:space="0" w:color="auto"/>
              <w:right w:val="single" w:sz="6" w:space="0" w:color="auto"/>
            </w:tcBorders>
          </w:tcPr>
          <w:p w:rsidR="0041351B" w:rsidRPr="00961C36" w:rsidRDefault="0041351B" w:rsidP="00AE1EE5">
            <w:r w:rsidRPr="00961C36">
              <w:t>Аварийное обслуживание</w:t>
            </w:r>
          </w:p>
        </w:tc>
        <w:tc>
          <w:tcPr>
            <w:tcW w:w="2513" w:type="dxa"/>
            <w:tcBorders>
              <w:top w:val="single" w:sz="6" w:space="0" w:color="auto"/>
              <w:left w:val="single" w:sz="6" w:space="0" w:color="auto"/>
              <w:bottom w:val="single" w:sz="6" w:space="0" w:color="auto"/>
              <w:right w:val="single" w:sz="6" w:space="0" w:color="auto"/>
            </w:tcBorders>
          </w:tcPr>
          <w:p w:rsidR="0041351B" w:rsidRPr="00961C36" w:rsidRDefault="0041351B" w:rsidP="00AE1EE5">
            <w:pPr>
              <w:jc w:val="center"/>
            </w:pPr>
            <w:r>
              <w:t>4,88</w:t>
            </w:r>
          </w:p>
        </w:tc>
      </w:tr>
      <w:tr w:rsidR="0041351B" w:rsidTr="00AE1EE5">
        <w:trPr>
          <w:trHeight w:val="290"/>
        </w:trPr>
        <w:tc>
          <w:tcPr>
            <w:tcW w:w="1032" w:type="dxa"/>
            <w:tcBorders>
              <w:top w:val="single" w:sz="6" w:space="0" w:color="auto"/>
              <w:left w:val="single" w:sz="6" w:space="0" w:color="auto"/>
              <w:bottom w:val="single" w:sz="6" w:space="0" w:color="auto"/>
              <w:right w:val="single" w:sz="6" w:space="0" w:color="auto"/>
            </w:tcBorders>
          </w:tcPr>
          <w:p w:rsidR="0041351B" w:rsidRPr="00961C36" w:rsidRDefault="0041351B" w:rsidP="00AE1EE5">
            <w:pPr>
              <w:jc w:val="center"/>
            </w:pPr>
            <w:r w:rsidRPr="00961C36">
              <w:t>4</w:t>
            </w:r>
          </w:p>
        </w:tc>
        <w:tc>
          <w:tcPr>
            <w:tcW w:w="6511" w:type="dxa"/>
            <w:tcBorders>
              <w:top w:val="single" w:sz="6" w:space="0" w:color="auto"/>
              <w:left w:val="single" w:sz="6" w:space="0" w:color="auto"/>
              <w:bottom w:val="single" w:sz="6" w:space="0" w:color="auto"/>
              <w:right w:val="single" w:sz="6" w:space="0" w:color="auto"/>
            </w:tcBorders>
          </w:tcPr>
          <w:p w:rsidR="0041351B" w:rsidRPr="00961C36" w:rsidRDefault="0041351B" w:rsidP="00AE1EE5">
            <w:r w:rsidRPr="00961C36">
              <w:t>Вывоз ЖБО</w:t>
            </w:r>
          </w:p>
        </w:tc>
        <w:tc>
          <w:tcPr>
            <w:tcW w:w="2513" w:type="dxa"/>
            <w:tcBorders>
              <w:top w:val="single" w:sz="6" w:space="0" w:color="auto"/>
              <w:left w:val="single" w:sz="6" w:space="0" w:color="auto"/>
              <w:bottom w:val="single" w:sz="6" w:space="0" w:color="auto"/>
              <w:right w:val="single" w:sz="6" w:space="0" w:color="auto"/>
            </w:tcBorders>
          </w:tcPr>
          <w:p w:rsidR="0041351B" w:rsidRPr="00961C36" w:rsidRDefault="0041351B" w:rsidP="00AE1EE5">
            <w:pPr>
              <w:jc w:val="center"/>
            </w:pPr>
            <w:r>
              <w:t>3,69</w:t>
            </w:r>
          </w:p>
        </w:tc>
      </w:tr>
      <w:tr w:rsidR="0041351B" w:rsidTr="00AE1EE5">
        <w:trPr>
          <w:trHeight w:val="290"/>
        </w:trPr>
        <w:tc>
          <w:tcPr>
            <w:tcW w:w="1032" w:type="dxa"/>
            <w:tcBorders>
              <w:top w:val="single" w:sz="6" w:space="0" w:color="auto"/>
              <w:left w:val="single" w:sz="6" w:space="0" w:color="auto"/>
              <w:bottom w:val="single" w:sz="6" w:space="0" w:color="auto"/>
              <w:right w:val="single" w:sz="6" w:space="0" w:color="auto"/>
            </w:tcBorders>
          </w:tcPr>
          <w:p w:rsidR="0041351B" w:rsidRPr="00961C36" w:rsidRDefault="0041351B" w:rsidP="00AE1EE5">
            <w:pPr>
              <w:jc w:val="center"/>
            </w:pPr>
            <w:r w:rsidRPr="00961C36">
              <w:t>5</w:t>
            </w:r>
          </w:p>
        </w:tc>
        <w:tc>
          <w:tcPr>
            <w:tcW w:w="6511" w:type="dxa"/>
            <w:tcBorders>
              <w:top w:val="single" w:sz="6" w:space="0" w:color="auto"/>
              <w:left w:val="single" w:sz="6" w:space="0" w:color="auto"/>
              <w:bottom w:val="single" w:sz="6" w:space="0" w:color="auto"/>
              <w:right w:val="single" w:sz="6" w:space="0" w:color="auto"/>
            </w:tcBorders>
          </w:tcPr>
          <w:p w:rsidR="0041351B" w:rsidRPr="00961C36" w:rsidRDefault="0041351B" w:rsidP="00AE1EE5">
            <w:r w:rsidRPr="00961C36">
              <w:t>Услуги по управлению</w:t>
            </w:r>
          </w:p>
        </w:tc>
        <w:tc>
          <w:tcPr>
            <w:tcW w:w="2513" w:type="dxa"/>
            <w:tcBorders>
              <w:top w:val="single" w:sz="6" w:space="0" w:color="auto"/>
              <w:left w:val="single" w:sz="6" w:space="0" w:color="auto"/>
              <w:bottom w:val="single" w:sz="6" w:space="0" w:color="auto"/>
              <w:right w:val="single" w:sz="6" w:space="0" w:color="auto"/>
            </w:tcBorders>
          </w:tcPr>
          <w:p w:rsidR="0041351B" w:rsidRPr="00961C36" w:rsidRDefault="0041351B" w:rsidP="00AE1EE5">
            <w:pPr>
              <w:jc w:val="center"/>
            </w:pPr>
            <w:r>
              <w:t>2,53</w:t>
            </w:r>
          </w:p>
        </w:tc>
      </w:tr>
      <w:tr w:rsidR="0041351B" w:rsidTr="00AE1EE5">
        <w:trPr>
          <w:trHeight w:val="290"/>
        </w:trPr>
        <w:tc>
          <w:tcPr>
            <w:tcW w:w="1032" w:type="dxa"/>
            <w:tcBorders>
              <w:top w:val="single" w:sz="6" w:space="0" w:color="auto"/>
              <w:left w:val="single" w:sz="6" w:space="0" w:color="auto"/>
              <w:bottom w:val="single" w:sz="6" w:space="0" w:color="auto"/>
              <w:right w:val="single" w:sz="6" w:space="0" w:color="auto"/>
            </w:tcBorders>
          </w:tcPr>
          <w:p w:rsidR="0041351B" w:rsidRPr="00961C36" w:rsidRDefault="0041351B" w:rsidP="00AE1EE5">
            <w:pPr>
              <w:jc w:val="center"/>
            </w:pPr>
            <w:r w:rsidRPr="00961C36">
              <w:t>6</w:t>
            </w:r>
          </w:p>
        </w:tc>
        <w:tc>
          <w:tcPr>
            <w:tcW w:w="6511" w:type="dxa"/>
            <w:tcBorders>
              <w:top w:val="single" w:sz="6" w:space="0" w:color="auto"/>
              <w:left w:val="single" w:sz="6" w:space="0" w:color="auto"/>
              <w:bottom w:val="single" w:sz="6" w:space="0" w:color="auto"/>
              <w:right w:val="single" w:sz="6" w:space="0" w:color="auto"/>
            </w:tcBorders>
          </w:tcPr>
          <w:p w:rsidR="0041351B" w:rsidRPr="00961C36" w:rsidRDefault="0041351B" w:rsidP="00AE1EE5">
            <w:r w:rsidRPr="00961C36">
              <w:t>Текущий ремонт</w:t>
            </w:r>
          </w:p>
        </w:tc>
        <w:tc>
          <w:tcPr>
            <w:tcW w:w="2513" w:type="dxa"/>
            <w:tcBorders>
              <w:top w:val="single" w:sz="6" w:space="0" w:color="auto"/>
              <w:left w:val="single" w:sz="6" w:space="0" w:color="auto"/>
              <w:bottom w:val="single" w:sz="6" w:space="0" w:color="auto"/>
              <w:right w:val="single" w:sz="6" w:space="0" w:color="auto"/>
            </w:tcBorders>
          </w:tcPr>
          <w:p w:rsidR="0041351B" w:rsidRDefault="0041351B" w:rsidP="00AE1EE5">
            <w:pPr>
              <w:jc w:val="center"/>
            </w:pPr>
            <w:r>
              <w:t>2,00</w:t>
            </w:r>
          </w:p>
        </w:tc>
      </w:tr>
      <w:tr w:rsidR="0041351B" w:rsidTr="00AE1EE5">
        <w:trPr>
          <w:trHeight w:val="290"/>
        </w:trPr>
        <w:tc>
          <w:tcPr>
            <w:tcW w:w="1032" w:type="dxa"/>
            <w:tcBorders>
              <w:top w:val="single" w:sz="6" w:space="0" w:color="auto"/>
              <w:left w:val="single" w:sz="6" w:space="0" w:color="auto"/>
              <w:bottom w:val="single" w:sz="6" w:space="0" w:color="auto"/>
              <w:right w:val="single" w:sz="6" w:space="0" w:color="auto"/>
            </w:tcBorders>
          </w:tcPr>
          <w:p w:rsidR="0041351B" w:rsidRDefault="0041351B" w:rsidP="00AE1EE5">
            <w:pPr>
              <w:suppressAutoHyphens w:val="0"/>
              <w:autoSpaceDE w:val="0"/>
              <w:autoSpaceDN w:val="0"/>
              <w:adjustRightInd w:val="0"/>
              <w:spacing w:after="0"/>
              <w:jc w:val="right"/>
              <w:rPr>
                <w:rFonts w:ascii="Calibri" w:eastAsia="Calibri" w:hAnsi="Calibri" w:cs="Calibri"/>
                <w:color w:val="000000"/>
                <w:lang w:eastAsia="ru-RU"/>
              </w:rPr>
            </w:pPr>
          </w:p>
        </w:tc>
        <w:tc>
          <w:tcPr>
            <w:tcW w:w="6511" w:type="dxa"/>
            <w:tcBorders>
              <w:top w:val="single" w:sz="6" w:space="0" w:color="auto"/>
              <w:left w:val="single" w:sz="6" w:space="0" w:color="auto"/>
              <w:bottom w:val="single" w:sz="6" w:space="0" w:color="auto"/>
              <w:right w:val="single" w:sz="6" w:space="0" w:color="auto"/>
            </w:tcBorders>
          </w:tcPr>
          <w:p w:rsidR="0041351B" w:rsidRDefault="0041351B" w:rsidP="00AE1EE5">
            <w:pPr>
              <w:suppressAutoHyphens w:val="0"/>
              <w:autoSpaceDE w:val="0"/>
              <w:autoSpaceDN w:val="0"/>
              <w:adjustRightInd w:val="0"/>
              <w:spacing w:after="0"/>
              <w:jc w:val="left"/>
              <w:rPr>
                <w:rFonts w:ascii="Calibri" w:eastAsia="Calibri" w:hAnsi="Calibri" w:cs="Calibri"/>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2513" w:type="dxa"/>
            <w:tcBorders>
              <w:top w:val="single" w:sz="6" w:space="0" w:color="auto"/>
              <w:left w:val="single" w:sz="6" w:space="0" w:color="auto"/>
              <w:bottom w:val="single" w:sz="6" w:space="0" w:color="auto"/>
              <w:right w:val="single" w:sz="6" w:space="0" w:color="auto"/>
            </w:tcBorders>
          </w:tcPr>
          <w:p w:rsidR="0041351B" w:rsidRDefault="0041351B" w:rsidP="00AE1EE5">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20,13</w:t>
            </w:r>
          </w:p>
        </w:tc>
      </w:tr>
    </w:tbl>
    <w:p w:rsidR="00343E70" w:rsidRDefault="00343E70" w:rsidP="009C074B">
      <w:pPr>
        <w:suppressAutoHyphens w:val="0"/>
        <w:spacing w:after="0"/>
        <w:jc w:val="left"/>
        <w:rPr>
          <w:sz w:val="22"/>
          <w:szCs w:val="22"/>
          <w:lang w:eastAsia="ru-RU"/>
        </w:rPr>
      </w:pPr>
    </w:p>
    <w:p w:rsidR="00343E70" w:rsidRDefault="00343E70">
      <w:pPr>
        <w:suppressAutoHyphens w:val="0"/>
        <w:spacing w:after="0"/>
        <w:jc w:val="left"/>
        <w:rPr>
          <w:sz w:val="22"/>
          <w:szCs w:val="22"/>
          <w:lang w:eastAsia="ru-RU"/>
        </w:rPr>
      </w:pPr>
      <w:r>
        <w:rPr>
          <w:sz w:val="22"/>
          <w:szCs w:val="22"/>
          <w:lang w:eastAsia="ru-RU"/>
        </w:rPr>
        <w:br w:type="page"/>
      </w:r>
    </w:p>
    <w:p w:rsidR="00343E70" w:rsidRDefault="00343E70" w:rsidP="00343E70">
      <w:pPr>
        <w:autoSpaceDE w:val="0"/>
        <w:spacing w:after="0"/>
        <w:ind w:left="5670"/>
        <w:contextualSpacing/>
        <w:jc w:val="center"/>
        <w:rPr>
          <w:b/>
          <w:sz w:val="22"/>
          <w:szCs w:val="22"/>
        </w:rPr>
      </w:pPr>
      <w:r>
        <w:rPr>
          <w:b/>
          <w:sz w:val="22"/>
          <w:szCs w:val="22"/>
        </w:rPr>
        <w:lastRenderedPageBreak/>
        <w:t>Приложение № 5 (ЛОТ 7)</w:t>
      </w:r>
    </w:p>
    <w:p w:rsidR="00343E70" w:rsidRDefault="00343E70" w:rsidP="00343E70">
      <w:pPr>
        <w:autoSpaceDE w:val="0"/>
        <w:spacing w:after="0"/>
        <w:ind w:left="5670"/>
        <w:contextualSpacing/>
        <w:jc w:val="center"/>
        <w:rPr>
          <w:b/>
          <w:sz w:val="22"/>
          <w:szCs w:val="22"/>
        </w:rPr>
      </w:pPr>
      <w:r>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343E70" w:rsidTr="00343E70">
        <w:trPr>
          <w:trHeight w:val="690"/>
        </w:trPr>
        <w:tc>
          <w:tcPr>
            <w:tcW w:w="10916" w:type="dxa"/>
            <w:vAlign w:val="bottom"/>
          </w:tcPr>
          <w:p w:rsidR="00343E70" w:rsidRDefault="00343E70">
            <w:pPr>
              <w:suppressAutoHyphens w:val="0"/>
              <w:spacing w:after="0"/>
              <w:jc w:val="center"/>
              <w:rPr>
                <w:b/>
                <w:bCs/>
                <w:color w:val="000000"/>
                <w:lang w:eastAsia="ru-RU"/>
              </w:rPr>
            </w:pPr>
          </w:p>
          <w:p w:rsidR="00343E70" w:rsidRDefault="00343E70">
            <w:pPr>
              <w:autoSpaceDE w:val="0"/>
              <w:spacing w:after="0"/>
              <w:ind w:left="5670"/>
              <w:contextualSpacing/>
              <w:jc w:val="center"/>
              <w:rPr>
                <w:rFonts w:eastAsia="Arial Unicode MS"/>
                <w:color w:val="000000"/>
                <w:lang w:eastAsia="ru-RU" w:bidi="ru-RU"/>
              </w:rPr>
            </w:pPr>
            <w:r>
              <w:rPr>
                <w:rFonts w:eastAsia="Arial Unicode MS"/>
                <w:color w:val="000000"/>
                <w:sz w:val="22"/>
                <w:szCs w:val="22"/>
                <w:lang w:eastAsia="ru-RU" w:bidi="ru-RU"/>
              </w:rPr>
              <w:t>Утверждаю</w:t>
            </w:r>
          </w:p>
          <w:p w:rsidR="00343E70" w:rsidRDefault="00343E70">
            <w:pPr>
              <w:widowControl w:val="0"/>
              <w:suppressAutoHyphens w:val="0"/>
              <w:spacing w:before="120" w:after="0"/>
              <w:ind w:left="4678"/>
              <w:jc w:val="center"/>
              <w:rPr>
                <w:rFonts w:eastAsia="Arial Unicode MS" w:cs="Arial"/>
                <w:color w:val="000000"/>
                <w:lang w:eastAsia="ru-RU" w:bidi="ru-RU"/>
              </w:rPr>
            </w:pPr>
            <w:r>
              <w:rPr>
                <w:rFonts w:eastAsia="Arial Unicode MS"/>
                <w:b/>
                <w:bCs/>
                <w:color w:val="000000"/>
                <w:sz w:val="22"/>
                <w:szCs w:val="22"/>
                <w:lang w:eastAsia="ru-RU" w:bidi="ru-RU"/>
              </w:rPr>
              <w:tab/>
            </w:r>
            <w:r>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s="Arial"/>
                <w:color w:val="000000"/>
                <w:sz w:val="22"/>
                <w:szCs w:val="22"/>
                <w:lang w:eastAsia="ru-RU" w:bidi="ru-RU"/>
              </w:rPr>
              <w:t>имущественно</w:t>
            </w:r>
            <w:proofErr w:type="spellEnd"/>
            <w:r>
              <w:rPr>
                <w:rFonts w:eastAsia="Arial Unicode MS" w:cs="Arial"/>
                <w:color w:val="000000"/>
                <w:sz w:val="22"/>
                <w:szCs w:val="22"/>
                <w:lang w:eastAsia="ru-RU" w:bidi="ru-RU"/>
              </w:rPr>
              <w:t xml:space="preserve">-хозяйственного комплекса администрации </w:t>
            </w:r>
            <w:proofErr w:type="spellStart"/>
            <w:r>
              <w:rPr>
                <w:rFonts w:eastAsia="Arial Unicode MS" w:cs="Arial"/>
                <w:color w:val="000000"/>
                <w:sz w:val="22"/>
                <w:szCs w:val="22"/>
                <w:lang w:eastAsia="ru-RU" w:bidi="ru-RU"/>
              </w:rPr>
              <w:t>Котласского</w:t>
            </w:r>
            <w:proofErr w:type="spellEnd"/>
            <w:r>
              <w:rPr>
                <w:rFonts w:eastAsia="Arial Unicode MS" w:cs="Arial"/>
                <w:color w:val="000000"/>
                <w:sz w:val="22"/>
                <w:szCs w:val="22"/>
                <w:lang w:eastAsia="ru-RU" w:bidi="ru-RU"/>
              </w:rPr>
              <w:t xml:space="preserve"> муниципального округа Архангельской области</w:t>
            </w:r>
          </w:p>
          <w:p w:rsidR="00343E70" w:rsidRDefault="00343E70">
            <w:pPr>
              <w:widowControl w:val="0"/>
              <w:pBdr>
                <w:top w:val="single" w:sz="4" w:space="1" w:color="auto"/>
              </w:pBdr>
              <w:suppressAutoHyphens w:val="0"/>
              <w:spacing w:after="0"/>
              <w:ind w:left="5103"/>
              <w:jc w:val="center"/>
              <w:rPr>
                <w:rFonts w:eastAsia="Arial Unicode MS" w:cs="Arial"/>
                <w:color w:val="000000"/>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343E70" w:rsidRDefault="00343E70">
            <w:pPr>
              <w:widowControl w:val="0"/>
              <w:suppressAutoHyphens w:val="0"/>
              <w:spacing w:after="0"/>
              <w:ind w:left="5103"/>
              <w:jc w:val="right"/>
              <w:rPr>
                <w:rFonts w:eastAsia="Arial Unicode MS" w:cs="Arial"/>
                <w:color w:val="000000"/>
                <w:lang w:eastAsia="ru-RU" w:bidi="ru-RU"/>
              </w:rPr>
            </w:pPr>
            <w:r>
              <w:rPr>
                <w:rFonts w:eastAsia="Arial Unicode MS" w:cs="Arial"/>
                <w:color w:val="000000"/>
                <w:sz w:val="22"/>
                <w:szCs w:val="22"/>
                <w:lang w:eastAsia="ru-RU" w:bidi="ru-RU"/>
              </w:rPr>
              <w:t>В.П. Проскуряков</w:t>
            </w:r>
          </w:p>
          <w:p w:rsidR="00343E70" w:rsidRDefault="00343E70">
            <w:pPr>
              <w:widowControl w:val="0"/>
              <w:pBdr>
                <w:top w:val="single" w:sz="4" w:space="1" w:color="auto"/>
              </w:pBdr>
              <w:suppressAutoHyphens w:val="0"/>
              <w:spacing w:after="0"/>
              <w:ind w:left="5103"/>
              <w:jc w:val="center"/>
              <w:rPr>
                <w:rFonts w:eastAsia="Arial Unicode MS" w:cs="Arial"/>
                <w:color w:val="000000"/>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343E70" w:rsidRDefault="00343E70">
            <w:pPr>
              <w:widowControl w:val="0"/>
              <w:suppressAutoHyphens w:val="0"/>
              <w:spacing w:after="0"/>
              <w:ind w:left="5103"/>
              <w:jc w:val="center"/>
              <w:rPr>
                <w:rFonts w:eastAsia="Arial Unicode MS" w:cs="Arial"/>
                <w:color w:val="000000"/>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343E70" w:rsidRDefault="00343E70">
            <w:pPr>
              <w:widowControl w:val="0"/>
              <w:pBdr>
                <w:top w:val="single" w:sz="4" w:space="1" w:color="auto"/>
              </w:pBdr>
              <w:suppressAutoHyphens w:val="0"/>
              <w:spacing w:after="0"/>
              <w:ind w:left="5103"/>
              <w:jc w:val="center"/>
              <w:rPr>
                <w:rFonts w:eastAsia="Arial Unicode MS" w:cs="Arial"/>
                <w:color w:val="000000"/>
                <w:lang w:eastAsia="ru-RU" w:bidi="ru-RU"/>
              </w:rPr>
            </w:pPr>
            <w:r>
              <w:rPr>
                <w:rFonts w:eastAsia="Arial Unicode MS" w:cs="Arial"/>
                <w:color w:val="000000"/>
                <w:sz w:val="22"/>
                <w:szCs w:val="22"/>
                <w:lang w:eastAsia="ru-RU" w:bidi="ru-RU"/>
              </w:rPr>
              <w:t>почтовый индекс и адрес, телефон,</w:t>
            </w:r>
          </w:p>
          <w:p w:rsidR="00343E70" w:rsidRDefault="00343E70">
            <w:pPr>
              <w:widowControl w:val="0"/>
              <w:suppressAutoHyphens w:val="0"/>
              <w:spacing w:after="0"/>
              <w:ind w:left="5103"/>
              <w:jc w:val="center"/>
              <w:rPr>
                <w:rFonts w:eastAsia="Arial Unicode MS" w:cs="Arial"/>
                <w:color w:val="000000"/>
                <w:lang w:eastAsia="ru-RU" w:bidi="ru-RU"/>
              </w:rPr>
            </w:pPr>
            <w:r>
              <w:rPr>
                <w:rFonts w:eastAsia="Arial Unicode MS" w:cs="Arial"/>
                <w:color w:val="000000"/>
                <w:sz w:val="22"/>
                <w:szCs w:val="22"/>
                <w:lang w:eastAsia="ru-RU" w:bidi="ru-RU"/>
              </w:rPr>
              <w:t xml:space="preserve">(81837) 2-12-03; uihkkotreg@yandex.ru </w:t>
            </w:r>
          </w:p>
          <w:p w:rsidR="00343E70" w:rsidRDefault="00343E70">
            <w:pPr>
              <w:widowControl w:val="0"/>
              <w:pBdr>
                <w:top w:val="single" w:sz="4" w:space="1" w:color="auto"/>
              </w:pBdr>
              <w:suppressAutoHyphens w:val="0"/>
              <w:spacing w:after="0"/>
              <w:ind w:left="5103"/>
              <w:jc w:val="center"/>
              <w:rPr>
                <w:rFonts w:eastAsia="Arial Unicode MS" w:cs="Arial"/>
                <w:color w:val="000000"/>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43E70">
              <w:tc>
                <w:tcPr>
                  <w:tcW w:w="187" w:type="dxa"/>
                  <w:vAlign w:val="bottom"/>
                  <w:hideMark/>
                </w:tcPr>
                <w:p w:rsidR="00343E70" w:rsidRDefault="00343E70">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343E70" w:rsidRDefault="00343E70">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343E70" w:rsidRDefault="00343E70">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343E70" w:rsidRDefault="00343E70">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343E70" w:rsidRDefault="00343E70">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43E70" w:rsidRDefault="003E0E17">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6</w:t>
                  </w:r>
                </w:p>
              </w:tc>
              <w:tc>
                <w:tcPr>
                  <w:tcW w:w="255" w:type="dxa"/>
                  <w:vAlign w:val="bottom"/>
                  <w:hideMark/>
                </w:tcPr>
                <w:p w:rsidR="00343E70" w:rsidRDefault="00343E70">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343E70" w:rsidRDefault="00343E70">
            <w:pPr>
              <w:widowControl w:val="0"/>
              <w:suppressAutoHyphens w:val="0"/>
              <w:spacing w:after="0"/>
              <w:ind w:left="6521" w:right="849"/>
              <w:jc w:val="right"/>
              <w:rPr>
                <w:rFonts w:eastAsia="Arial Unicode MS" w:cs="Arial"/>
                <w:color w:val="000000"/>
                <w:lang w:eastAsia="ru-RU" w:bidi="ru-RU"/>
              </w:rPr>
            </w:pPr>
            <w:r>
              <w:rPr>
                <w:rFonts w:eastAsia="Arial Unicode MS" w:cs="Arial"/>
                <w:color w:val="000000"/>
                <w:sz w:val="22"/>
                <w:szCs w:val="22"/>
                <w:lang w:eastAsia="ru-RU" w:bidi="ru-RU"/>
              </w:rPr>
              <w:t>(дата утверждения)</w:t>
            </w:r>
          </w:p>
          <w:p w:rsidR="00343E70" w:rsidRDefault="00343E70">
            <w:pPr>
              <w:suppressAutoHyphens w:val="0"/>
              <w:spacing w:after="0"/>
              <w:jc w:val="center"/>
              <w:rPr>
                <w:b/>
                <w:bCs/>
                <w:color w:val="000000"/>
                <w:lang w:eastAsia="ru-RU"/>
              </w:rPr>
            </w:pPr>
          </w:p>
        </w:tc>
        <w:tc>
          <w:tcPr>
            <w:tcW w:w="236" w:type="dxa"/>
            <w:vAlign w:val="center"/>
            <w:hideMark/>
          </w:tcPr>
          <w:p w:rsidR="00343E70" w:rsidRDefault="00343E70">
            <w:pPr>
              <w:suppressAutoHyphens w:val="0"/>
              <w:spacing w:after="0"/>
              <w:jc w:val="left"/>
              <w:rPr>
                <w:rFonts w:ascii="Calibri" w:eastAsia="Calibri" w:hAnsi="Calibri"/>
                <w:lang w:eastAsia="ru-RU"/>
              </w:rPr>
            </w:pPr>
          </w:p>
        </w:tc>
        <w:tc>
          <w:tcPr>
            <w:tcW w:w="236" w:type="dxa"/>
            <w:vAlign w:val="center"/>
            <w:hideMark/>
          </w:tcPr>
          <w:p w:rsidR="00343E70" w:rsidRDefault="00343E70">
            <w:pPr>
              <w:suppressAutoHyphens w:val="0"/>
              <w:spacing w:after="0"/>
              <w:jc w:val="left"/>
              <w:rPr>
                <w:rFonts w:ascii="Calibri" w:eastAsia="Calibri" w:hAnsi="Calibri"/>
                <w:lang w:eastAsia="ru-RU"/>
              </w:rPr>
            </w:pPr>
          </w:p>
        </w:tc>
        <w:tc>
          <w:tcPr>
            <w:tcW w:w="236" w:type="dxa"/>
            <w:vAlign w:val="center"/>
            <w:hideMark/>
          </w:tcPr>
          <w:p w:rsidR="00343E70" w:rsidRDefault="00343E70">
            <w:pPr>
              <w:suppressAutoHyphens w:val="0"/>
              <w:spacing w:after="0"/>
              <w:jc w:val="left"/>
              <w:rPr>
                <w:rFonts w:ascii="Calibri" w:eastAsia="Calibri" w:hAnsi="Calibri"/>
                <w:lang w:eastAsia="ru-RU"/>
              </w:rPr>
            </w:pPr>
          </w:p>
        </w:tc>
        <w:tc>
          <w:tcPr>
            <w:tcW w:w="236" w:type="dxa"/>
            <w:vAlign w:val="center"/>
            <w:hideMark/>
          </w:tcPr>
          <w:p w:rsidR="00343E70" w:rsidRDefault="00343E70">
            <w:pPr>
              <w:suppressAutoHyphens w:val="0"/>
              <w:spacing w:after="0"/>
              <w:jc w:val="left"/>
              <w:rPr>
                <w:rFonts w:ascii="Calibri" w:eastAsia="Calibri" w:hAnsi="Calibri"/>
                <w:lang w:eastAsia="ru-RU"/>
              </w:rPr>
            </w:pPr>
          </w:p>
        </w:tc>
        <w:tc>
          <w:tcPr>
            <w:tcW w:w="236" w:type="dxa"/>
            <w:vAlign w:val="center"/>
            <w:hideMark/>
          </w:tcPr>
          <w:p w:rsidR="00343E70" w:rsidRDefault="00343E70">
            <w:pPr>
              <w:suppressAutoHyphens w:val="0"/>
              <w:spacing w:after="0"/>
              <w:jc w:val="left"/>
              <w:rPr>
                <w:rFonts w:ascii="Calibri" w:eastAsia="Calibri" w:hAnsi="Calibri"/>
                <w:lang w:eastAsia="ru-RU"/>
              </w:rPr>
            </w:pPr>
          </w:p>
        </w:tc>
        <w:tc>
          <w:tcPr>
            <w:tcW w:w="236" w:type="dxa"/>
            <w:vAlign w:val="center"/>
            <w:hideMark/>
          </w:tcPr>
          <w:p w:rsidR="00343E70" w:rsidRDefault="00343E70">
            <w:pPr>
              <w:suppressAutoHyphens w:val="0"/>
              <w:spacing w:after="0"/>
              <w:jc w:val="left"/>
              <w:rPr>
                <w:rFonts w:ascii="Calibri" w:eastAsia="Calibri" w:hAnsi="Calibri"/>
                <w:lang w:eastAsia="ru-RU"/>
              </w:rPr>
            </w:pPr>
          </w:p>
        </w:tc>
        <w:tc>
          <w:tcPr>
            <w:tcW w:w="236" w:type="dxa"/>
            <w:vAlign w:val="center"/>
            <w:hideMark/>
          </w:tcPr>
          <w:p w:rsidR="00343E70" w:rsidRDefault="00343E70">
            <w:pPr>
              <w:suppressAutoHyphens w:val="0"/>
              <w:spacing w:after="0"/>
              <w:jc w:val="left"/>
              <w:rPr>
                <w:rFonts w:ascii="Calibri" w:eastAsia="Calibri" w:hAnsi="Calibri"/>
                <w:lang w:eastAsia="ru-RU"/>
              </w:rPr>
            </w:pPr>
          </w:p>
        </w:tc>
        <w:tc>
          <w:tcPr>
            <w:tcW w:w="236" w:type="dxa"/>
            <w:vAlign w:val="center"/>
            <w:hideMark/>
          </w:tcPr>
          <w:p w:rsidR="00343E70" w:rsidRDefault="00343E70">
            <w:pPr>
              <w:suppressAutoHyphens w:val="0"/>
              <w:spacing w:after="0"/>
              <w:jc w:val="left"/>
              <w:rPr>
                <w:rFonts w:ascii="Calibri" w:eastAsia="Calibri" w:hAnsi="Calibri"/>
                <w:lang w:eastAsia="ru-RU"/>
              </w:rPr>
            </w:pPr>
          </w:p>
        </w:tc>
        <w:tc>
          <w:tcPr>
            <w:tcW w:w="236" w:type="dxa"/>
            <w:vAlign w:val="center"/>
            <w:hideMark/>
          </w:tcPr>
          <w:p w:rsidR="00343E70" w:rsidRDefault="00343E70">
            <w:pPr>
              <w:suppressAutoHyphens w:val="0"/>
              <w:spacing w:after="0"/>
              <w:jc w:val="left"/>
              <w:rPr>
                <w:rFonts w:ascii="Calibri" w:eastAsia="Calibri" w:hAnsi="Calibri"/>
                <w:lang w:eastAsia="ru-RU"/>
              </w:rPr>
            </w:pPr>
          </w:p>
        </w:tc>
        <w:tc>
          <w:tcPr>
            <w:tcW w:w="236" w:type="dxa"/>
            <w:vAlign w:val="center"/>
            <w:hideMark/>
          </w:tcPr>
          <w:p w:rsidR="00343E70" w:rsidRDefault="00343E70">
            <w:pPr>
              <w:suppressAutoHyphens w:val="0"/>
              <w:spacing w:after="0"/>
              <w:jc w:val="left"/>
              <w:rPr>
                <w:rFonts w:ascii="Calibri" w:eastAsia="Calibri" w:hAnsi="Calibri"/>
                <w:lang w:eastAsia="ru-RU"/>
              </w:rPr>
            </w:pPr>
          </w:p>
        </w:tc>
        <w:tc>
          <w:tcPr>
            <w:tcW w:w="236" w:type="dxa"/>
            <w:vAlign w:val="center"/>
            <w:hideMark/>
          </w:tcPr>
          <w:p w:rsidR="00343E70" w:rsidRDefault="00343E70">
            <w:pPr>
              <w:suppressAutoHyphens w:val="0"/>
              <w:spacing w:after="0"/>
              <w:jc w:val="left"/>
              <w:rPr>
                <w:rFonts w:ascii="Calibri" w:eastAsia="Calibri" w:hAnsi="Calibri"/>
                <w:lang w:eastAsia="ru-RU"/>
              </w:rPr>
            </w:pPr>
          </w:p>
        </w:tc>
        <w:tc>
          <w:tcPr>
            <w:tcW w:w="236" w:type="dxa"/>
            <w:vAlign w:val="center"/>
            <w:hideMark/>
          </w:tcPr>
          <w:p w:rsidR="00343E70" w:rsidRDefault="00343E70">
            <w:pPr>
              <w:suppressAutoHyphens w:val="0"/>
              <w:spacing w:after="0"/>
              <w:jc w:val="left"/>
              <w:rPr>
                <w:rFonts w:ascii="Calibri" w:eastAsia="Calibri" w:hAnsi="Calibri"/>
                <w:lang w:eastAsia="ru-RU"/>
              </w:rPr>
            </w:pPr>
          </w:p>
        </w:tc>
        <w:tc>
          <w:tcPr>
            <w:tcW w:w="236" w:type="dxa"/>
            <w:vAlign w:val="center"/>
            <w:hideMark/>
          </w:tcPr>
          <w:p w:rsidR="00343E70" w:rsidRDefault="00343E70">
            <w:pPr>
              <w:suppressAutoHyphens w:val="0"/>
              <w:spacing w:after="0"/>
              <w:jc w:val="left"/>
              <w:rPr>
                <w:rFonts w:ascii="Calibri" w:eastAsia="Calibri" w:hAnsi="Calibri"/>
                <w:lang w:eastAsia="ru-RU"/>
              </w:rPr>
            </w:pPr>
          </w:p>
        </w:tc>
        <w:tc>
          <w:tcPr>
            <w:tcW w:w="236" w:type="dxa"/>
            <w:vAlign w:val="center"/>
            <w:hideMark/>
          </w:tcPr>
          <w:p w:rsidR="00343E70" w:rsidRDefault="00343E70">
            <w:pPr>
              <w:suppressAutoHyphens w:val="0"/>
              <w:spacing w:after="0"/>
              <w:jc w:val="left"/>
              <w:rPr>
                <w:rFonts w:ascii="Calibri" w:eastAsia="Calibri" w:hAnsi="Calibri"/>
                <w:lang w:eastAsia="ru-RU"/>
              </w:rPr>
            </w:pPr>
          </w:p>
        </w:tc>
      </w:tr>
    </w:tbl>
    <w:p w:rsidR="00343E70" w:rsidRDefault="00343E70" w:rsidP="00343E70">
      <w:pPr>
        <w:suppressAutoHyphens w:val="0"/>
        <w:spacing w:after="0"/>
        <w:jc w:val="center"/>
        <w:rPr>
          <w:b/>
          <w:bCs/>
          <w:color w:val="000000"/>
          <w:lang w:eastAsia="ru-RU"/>
        </w:rPr>
      </w:pPr>
    </w:p>
    <w:p w:rsidR="009C074B" w:rsidRDefault="00343E70" w:rsidP="00343E70">
      <w:pPr>
        <w:suppressAutoHyphens w:val="0"/>
        <w:spacing w:after="0"/>
        <w:jc w:val="center"/>
        <w:rPr>
          <w:b/>
          <w:bCs/>
          <w:color w:val="000000"/>
          <w:sz w:val="22"/>
          <w:szCs w:val="22"/>
          <w:lang w:eastAsia="ru-RU"/>
        </w:rPr>
      </w:pPr>
      <w:r>
        <w:rPr>
          <w:b/>
          <w:bCs/>
          <w:color w:val="000000"/>
          <w:sz w:val="22"/>
          <w:szCs w:val="22"/>
          <w:lang w:eastAsia="ru-RU"/>
        </w:rPr>
        <w:t xml:space="preserve">Расчёт стоимости содержания и текущего ремонта общего имущества многоквартирного жилого дома в п. </w:t>
      </w:r>
      <w:proofErr w:type="spellStart"/>
      <w:r>
        <w:rPr>
          <w:b/>
          <w:bCs/>
          <w:color w:val="000000"/>
          <w:sz w:val="22"/>
          <w:szCs w:val="22"/>
          <w:lang w:eastAsia="ru-RU"/>
        </w:rPr>
        <w:t>Черемушский</w:t>
      </w:r>
      <w:proofErr w:type="spellEnd"/>
      <w:r>
        <w:rPr>
          <w:b/>
          <w:bCs/>
          <w:color w:val="000000"/>
          <w:sz w:val="22"/>
          <w:szCs w:val="22"/>
          <w:lang w:eastAsia="ru-RU"/>
        </w:rPr>
        <w:t xml:space="preserve">, ул. </w:t>
      </w:r>
      <w:proofErr w:type="gramStart"/>
      <w:r>
        <w:rPr>
          <w:b/>
          <w:bCs/>
          <w:color w:val="000000"/>
          <w:sz w:val="22"/>
          <w:szCs w:val="22"/>
          <w:lang w:eastAsia="ru-RU"/>
        </w:rPr>
        <w:t>Песчаная</w:t>
      </w:r>
      <w:proofErr w:type="gramEnd"/>
      <w:r>
        <w:rPr>
          <w:b/>
          <w:bCs/>
          <w:color w:val="000000"/>
          <w:sz w:val="22"/>
          <w:szCs w:val="22"/>
          <w:lang w:eastAsia="ru-RU"/>
        </w:rPr>
        <w:t>, д. 24</w:t>
      </w:r>
    </w:p>
    <w:p w:rsidR="00343E70" w:rsidRDefault="00343E70" w:rsidP="00343E70">
      <w:pPr>
        <w:suppressAutoHyphens w:val="0"/>
        <w:spacing w:after="0"/>
        <w:jc w:val="center"/>
        <w:rPr>
          <w:b/>
          <w:bCs/>
          <w:color w:val="000000"/>
          <w:sz w:val="22"/>
          <w:szCs w:val="22"/>
          <w:lang w:eastAsia="ru-RU"/>
        </w:rPr>
      </w:pPr>
    </w:p>
    <w:tbl>
      <w:tblPr>
        <w:tblW w:w="9866" w:type="dxa"/>
        <w:tblInd w:w="113" w:type="dxa"/>
        <w:tblLook w:val="04A0" w:firstRow="1" w:lastRow="0" w:firstColumn="1" w:lastColumn="0" w:noHBand="0" w:noVBand="1"/>
      </w:tblPr>
      <w:tblGrid>
        <w:gridCol w:w="967"/>
        <w:gridCol w:w="6541"/>
        <w:gridCol w:w="2358"/>
      </w:tblGrid>
      <w:tr w:rsidR="00B74FAB" w:rsidRPr="00163B2F" w:rsidTr="00AE1EE5">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4FAB" w:rsidRPr="00163B2F" w:rsidRDefault="00B74FAB" w:rsidP="00AE1EE5">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6541" w:type="dxa"/>
            <w:tcBorders>
              <w:top w:val="single" w:sz="4" w:space="0" w:color="auto"/>
              <w:left w:val="nil"/>
              <w:bottom w:val="single" w:sz="4" w:space="0" w:color="auto"/>
              <w:right w:val="single" w:sz="4" w:space="0" w:color="auto"/>
            </w:tcBorders>
            <w:shd w:val="clear" w:color="auto" w:fill="auto"/>
            <w:vAlign w:val="center"/>
            <w:hideMark/>
          </w:tcPr>
          <w:p w:rsidR="00B74FAB" w:rsidRPr="00163B2F" w:rsidRDefault="00B74FAB" w:rsidP="00AE1EE5">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Наименование </w:t>
            </w:r>
            <w:proofErr w:type="spellStart"/>
            <w:r w:rsidRPr="00163B2F">
              <w:rPr>
                <w:rFonts w:ascii="Calibri" w:hAnsi="Calibri" w:cs="Calibri"/>
                <w:b/>
                <w:bCs/>
                <w:color w:val="000000"/>
                <w:sz w:val="22"/>
                <w:szCs w:val="22"/>
                <w:lang w:eastAsia="ru-RU"/>
              </w:rPr>
              <w:t>работ</w:t>
            </w:r>
            <w:proofErr w:type="gramStart"/>
            <w:r w:rsidRPr="00163B2F">
              <w:rPr>
                <w:rFonts w:ascii="Calibri" w:hAnsi="Calibri" w:cs="Calibri"/>
                <w:b/>
                <w:bCs/>
                <w:color w:val="000000"/>
                <w:sz w:val="22"/>
                <w:szCs w:val="22"/>
                <w:lang w:eastAsia="ru-RU"/>
              </w:rPr>
              <w:t>,у</w:t>
            </w:r>
            <w:proofErr w:type="gramEnd"/>
            <w:r w:rsidRPr="00163B2F">
              <w:rPr>
                <w:rFonts w:ascii="Calibri" w:hAnsi="Calibri" w:cs="Calibri"/>
                <w:b/>
                <w:bCs/>
                <w:color w:val="000000"/>
                <w:sz w:val="22"/>
                <w:szCs w:val="22"/>
                <w:lang w:eastAsia="ru-RU"/>
              </w:rPr>
              <w:t>слуг</w:t>
            </w:r>
            <w:proofErr w:type="spellEnd"/>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B74FAB" w:rsidRPr="00163B2F" w:rsidRDefault="00B74FAB" w:rsidP="00AE1EE5">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B74FAB" w:rsidRPr="00163B2F" w:rsidTr="00AE1EE5">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B74FAB" w:rsidRPr="00055633" w:rsidRDefault="00B74FAB" w:rsidP="00AE1EE5">
            <w:r w:rsidRPr="00055633">
              <w:t>1</w:t>
            </w:r>
          </w:p>
        </w:tc>
        <w:tc>
          <w:tcPr>
            <w:tcW w:w="6541" w:type="dxa"/>
            <w:tcBorders>
              <w:top w:val="nil"/>
              <w:left w:val="nil"/>
              <w:bottom w:val="single" w:sz="4" w:space="0" w:color="auto"/>
              <w:right w:val="single" w:sz="4" w:space="0" w:color="auto"/>
            </w:tcBorders>
            <w:shd w:val="clear" w:color="auto" w:fill="auto"/>
            <w:noWrap/>
            <w:hideMark/>
          </w:tcPr>
          <w:p w:rsidR="00B74FAB" w:rsidRPr="00055633" w:rsidRDefault="00B74FAB" w:rsidP="00AE1EE5">
            <w:r w:rsidRPr="00EC1F71">
              <w:rPr>
                <w:color w:val="000000"/>
                <w:sz w:val="22"/>
                <w:szCs w:val="22"/>
                <w:lang w:eastAsia="ru-RU"/>
              </w:rPr>
              <w:t>Работы и услуги по содержанию иного общего имущества в многоквартирном доме</w:t>
            </w:r>
          </w:p>
        </w:tc>
        <w:tc>
          <w:tcPr>
            <w:tcW w:w="2358" w:type="dxa"/>
            <w:tcBorders>
              <w:top w:val="nil"/>
              <w:left w:val="nil"/>
              <w:bottom w:val="single" w:sz="4" w:space="0" w:color="auto"/>
              <w:right w:val="single" w:sz="4" w:space="0" w:color="auto"/>
            </w:tcBorders>
            <w:shd w:val="clear" w:color="auto" w:fill="auto"/>
            <w:noWrap/>
            <w:hideMark/>
          </w:tcPr>
          <w:p w:rsidR="00B74FAB" w:rsidRPr="004F3A41" w:rsidRDefault="00B74FAB" w:rsidP="00AE1EE5">
            <w:pPr>
              <w:jc w:val="center"/>
            </w:pPr>
            <w:r>
              <w:t>3,79</w:t>
            </w:r>
          </w:p>
        </w:tc>
      </w:tr>
      <w:tr w:rsidR="00B74FAB" w:rsidRPr="00163B2F" w:rsidTr="00AE1EE5">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B74FAB" w:rsidRPr="00055633" w:rsidRDefault="00B74FAB" w:rsidP="00AE1EE5">
            <w:r w:rsidRPr="00055633">
              <w:t>2</w:t>
            </w:r>
          </w:p>
        </w:tc>
        <w:tc>
          <w:tcPr>
            <w:tcW w:w="6541" w:type="dxa"/>
            <w:tcBorders>
              <w:top w:val="nil"/>
              <w:left w:val="nil"/>
              <w:bottom w:val="single" w:sz="4" w:space="0" w:color="auto"/>
              <w:right w:val="single" w:sz="4" w:space="0" w:color="auto"/>
            </w:tcBorders>
            <w:shd w:val="clear" w:color="auto" w:fill="auto"/>
            <w:hideMark/>
          </w:tcPr>
          <w:p w:rsidR="00B74FAB" w:rsidRPr="00055633" w:rsidRDefault="00B74FAB" w:rsidP="00AE1EE5">
            <w:r w:rsidRPr="00055633">
              <w:t>Проведение технических осмотров и устранение незначительных неисправностей (конструктивные элементы здания)</w:t>
            </w:r>
          </w:p>
        </w:tc>
        <w:tc>
          <w:tcPr>
            <w:tcW w:w="2358" w:type="dxa"/>
            <w:tcBorders>
              <w:top w:val="nil"/>
              <w:left w:val="nil"/>
              <w:bottom w:val="single" w:sz="4" w:space="0" w:color="auto"/>
              <w:right w:val="single" w:sz="4" w:space="0" w:color="auto"/>
            </w:tcBorders>
            <w:shd w:val="clear" w:color="auto" w:fill="auto"/>
            <w:noWrap/>
            <w:hideMark/>
          </w:tcPr>
          <w:p w:rsidR="00B74FAB" w:rsidRPr="004F3A41" w:rsidRDefault="00B74FAB" w:rsidP="00AE1EE5">
            <w:pPr>
              <w:jc w:val="center"/>
            </w:pPr>
            <w:r>
              <w:t>1,60</w:t>
            </w:r>
          </w:p>
        </w:tc>
      </w:tr>
      <w:tr w:rsidR="00B74FAB" w:rsidRPr="00163B2F" w:rsidTr="00AE1EE5">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B74FAB" w:rsidRPr="00055633" w:rsidRDefault="00B74FAB" w:rsidP="00AE1EE5">
            <w:r w:rsidRPr="00055633">
              <w:t>3</w:t>
            </w:r>
          </w:p>
        </w:tc>
        <w:tc>
          <w:tcPr>
            <w:tcW w:w="6541" w:type="dxa"/>
            <w:tcBorders>
              <w:top w:val="nil"/>
              <w:left w:val="nil"/>
              <w:bottom w:val="single" w:sz="4" w:space="0" w:color="auto"/>
              <w:right w:val="single" w:sz="4" w:space="0" w:color="auto"/>
            </w:tcBorders>
            <w:shd w:val="clear" w:color="auto" w:fill="auto"/>
            <w:noWrap/>
            <w:hideMark/>
          </w:tcPr>
          <w:p w:rsidR="00B74FAB" w:rsidRPr="00055633" w:rsidRDefault="00B74FAB" w:rsidP="00AE1EE5">
            <w:r w:rsidRPr="00055633">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58" w:type="dxa"/>
            <w:tcBorders>
              <w:top w:val="nil"/>
              <w:left w:val="nil"/>
              <w:bottom w:val="single" w:sz="4" w:space="0" w:color="auto"/>
              <w:right w:val="single" w:sz="4" w:space="0" w:color="auto"/>
            </w:tcBorders>
            <w:shd w:val="clear" w:color="auto" w:fill="auto"/>
            <w:noWrap/>
            <w:hideMark/>
          </w:tcPr>
          <w:p w:rsidR="00B74FAB" w:rsidRPr="004F3A41" w:rsidRDefault="00B74FAB" w:rsidP="00AE1EE5">
            <w:pPr>
              <w:jc w:val="center"/>
            </w:pPr>
            <w:r>
              <w:t>8,82</w:t>
            </w:r>
          </w:p>
        </w:tc>
      </w:tr>
      <w:tr w:rsidR="00B74FAB" w:rsidRPr="00163B2F" w:rsidTr="00AE1EE5">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B74FAB" w:rsidRPr="00055633" w:rsidRDefault="00B74FAB" w:rsidP="00AE1EE5">
            <w:r w:rsidRPr="00055633">
              <w:t>4</w:t>
            </w:r>
          </w:p>
        </w:tc>
        <w:tc>
          <w:tcPr>
            <w:tcW w:w="6541" w:type="dxa"/>
            <w:tcBorders>
              <w:top w:val="nil"/>
              <w:left w:val="nil"/>
              <w:bottom w:val="single" w:sz="4" w:space="0" w:color="auto"/>
              <w:right w:val="single" w:sz="4" w:space="0" w:color="auto"/>
            </w:tcBorders>
            <w:shd w:val="clear" w:color="auto" w:fill="auto"/>
            <w:noWrap/>
            <w:hideMark/>
          </w:tcPr>
          <w:p w:rsidR="00B74FAB" w:rsidRPr="00055633" w:rsidRDefault="00B74FAB" w:rsidP="00AE1EE5">
            <w:r w:rsidRPr="00055633">
              <w:t>Аварийное обслуживание</w:t>
            </w:r>
          </w:p>
        </w:tc>
        <w:tc>
          <w:tcPr>
            <w:tcW w:w="2358" w:type="dxa"/>
            <w:tcBorders>
              <w:top w:val="nil"/>
              <w:left w:val="nil"/>
              <w:bottom w:val="single" w:sz="4" w:space="0" w:color="auto"/>
              <w:right w:val="single" w:sz="4" w:space="0" w:color="auto"/>
            </w:tcBorders>
            <w:shd w:val="clear" w:color="auto" w:fill="auto"/>
            <w:noWrap/>
            <w:hideMark/>
          </w:tcPr>
          <w:p w:rsidR="00B74FAB" w:rsidRPr="004F3A41" w:rsidRDefault="00B74FAB" w:rsidP="00AE1EE5">
            <w:pPr>
              <w:jc w:val="center"/>
            </w:pPr>
            <w:r>
              <w:t>7,85</w:t>
            </w:r>
          </w:p>
        </w:tc>
      </w:tr>
      <w:tr w:rsidR="00B74FAB" w:rsidRPr="00163B2F" w:rsidTr="00AE1EE5">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B74FAB" w:rsidRPr="00055633" w:rsidRDefault="00B74FAB" w:rsidP="00AE1EE5">
            <w:r>
              <w:t>5</w:t>
            </w:r>
          </w:p>
        </w:tc>
        <w:tc>
          <w:tcPr>
            <w:tcW w:w="6541" w:type="dxa"/>
            <w:tcBorders>
              <w:top w:val="nil"/>
              <w:left w:val="nil"/>
              <w:bottom w:val="single" w:sz="4" w:space="0" w:color="auto"/>
              <w:right w:val="single" w:sz="4" w:space="0" w:color="auto"/>
            </w:tcBorders>
            <w:shd w:val="clear" w:color="auto" w:fill="auto"/>
            <w:noWrap/>
            <w:hideMark/>
          </w:tcPr>
          <w:p w:rsidR="00B74FAB" w:rsidRPr="00055633" w:rsidRDefault="00B74FAB" w:rsidP="00AE1EE5">
            <w:r w:rsidRPr="00055633">
              <w:t>Вывоз ЖБО</w:t>
            </w:r>
          </w:p>
        </w:tc>
        <w:tc>
          <w:tcPr>
            <w:tcW w:w="2358" w:type="dxa"/>
            <w:tcBorders>
              <w:top w:val="nil"/>
              <w:left w:val="nil"/>
              <w:bottom w:val="single" w:sz="4" w:space="0" w:color="auto"/>
              <w:right w:val="single" w:sz="4" w:space="0" w:color="auto"/>
            </w:tcBorders>
            <w:shd w:val="clear" w:color="auto" w:fill="auto"/>
            <w:hideMark/>
          </w:tcPr>
          <w:p w:rsidR="00B74FAB" w:rsidRPr="004F3A41" w:rsidRDefault="00B74FAB" w:rsidP="00AE1EE5">
            <w:pPr>
              <w:jc w:val="center"/>
            </w:pPr>
            <w:r>
              <w:t>6,79</w:t>
            </w:r>
          </w:p>
        </w:tc>
      </w:tr>
      <w:tr w:rsidR="00B74FAB" w:rsidRPr="00163B2F" w:rsidTr="00AE1EE5">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B74FAB" w:rsidRPr="00055633" w:rsidRDefault="00B74FAB" w:rsidP="00AE1EE5">
            <w:r>
              <w:t>6</w:t>
            </w:r>
          </w:p>
        </w:tc>
        <w:tc>
          <w:tcPr>
            <w:tcW w:w="6541" w:type="dxa"/>
            <w:tcBorders>
              <w:top w:val="nil"/>
              <w:left w:val="nil"/>
              <w:bottom w:val="single" w:sz="4" w:space="0" w:color="auto"/>
              <w:right w:val="single" w:sz="4" w:space="0" w:color="auto"/>
            </w:tcBorders>
            <w:shd w:val="clear" w:color="auto" w:fill="auto"/>
            <w:noWrap/>
            <w:hideMark/>
          </w:tcPr>
          <w:p w:rsidR="00B74FAB" w:rsidRPr="00055633" w:rsidRDefault="00B74FAB" w:rsidP="00AE1EE5">
            <w:r w:rsidRPr="00055633">
              <w:t>Услуги по управлению МКД</w:t>
            </w:r>
          </w:p>
        </w:tc>
        <w:tc>
          <w:tcPr>
            <w:tcW w:w="2358" w:type="dxa"/>
            <w:tcBorders>
              <w:top w:val="nil"/>
              <w:left w:val="nil"/>
              <w:bottom w:val="single" w:sz="4" w:space="0" w:color="auto"/>
              <w:right w:val="single" w:sz="4" w:space="0" w:color="auto"/>
            </w:tcBorders>
            <w:shd w:val="clear" w:color="auto" w:fill="auto"/>
            <w:noWrap/>
            <w:hideMark/>
          </w:tcPr>
          <w:p w:rsidR="00B74FAB" w:rsidRPr="004F3A41" w:rsidRDefault="00B74FAB" w:rsidP="00AE1EE5">
            <w:pPr>
              <w:jc w:val="center"/>
            </w:pPr>
            <w:r>
              <w:t>4,88</w:t>
            </w:r>
          </w:p>
        </w:tc>
      </w:tr>
      <w:tr w:rsidR="00B74FAB" w:rsidRPr="00163B2F" w:rsidTr="00AE1EE5">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B74FAB" w:rsidRPr="00055633" w:rsidRDefault="00B74FAB" w:rsidP="00AE1EE5">
            <w:r>
              <w:t>7</w:t>
            </w:r>
          </w:p>
        </w:tc>
        <w:tc>
          <w:tcPr>
            <w:tcW w:w="6541" w:type="dxa"/>
            <w:tcBorders>
              <w:top w:val="nil"/>
              <w:left w:val="nil"/>
              <w:bottom w:val="single" w:sz="4" w:space="0" w:color="auto"/>
              <w:right w:val="single" w:sz="4" w:space="0" w:color="auto"/>
            </w:tcBorders>
            <w:shd w:val="clear" w:color="auto" w:fill="auto"/>
            <w:noWrap/>
            <w:hideMark/>
          </w:tcPr>
          <w:p w:rsidR="00B74FAB" w:rsidRPr="00055633" w:rsidRDefault="00B74FAB" w:rsidP="00AE1EE5">
            <w:r w:rsidRPr="00055633">
              <w:t>Текущий ремонт</w:t>
            </w:r>
          </w:p>
        </w:tc>
        <w:tc>
          <w:tcPr>
            <w:tcW w:w="2358" w:type="dxa"/>
            <w:tcBorders>
              <w:top w:val="nil"/>
              <w:left w:val="nil"/>
              <w:bottom w:val="single" w:sz="4" w:space="0" w:color="auto"/>
              <w:right w:val="single" w:sz="4" w:space="0" w:color="auto"/>
            </w:tcBorders>
            <w:shd w:val="clear" w:color="auto" w:fill="auto"/>
            <w:noWrap/>
            <w:hideMark/>
          </w:tcPr>
          <w:p w:rsidR="00B74FAB" w:rsidRPr="004F3A41" w:rsidRDefault="00B74FAB" w:rsidP="00B74FAB">
            <w:pPr>
              <w:jc w:val="center"/>
            </w:pPr>
            <w:r w:rsidRPr="004F3A41">
              <w:t>1,</w:t>
            </w:r>
            <w:r>
              <w:t>53</w:t>
            </w:r>
          </w:p>
        </w:tc>
      </w:tr>
      <w:tr w:rsidR="00B74FAB" w:rsidRPr="00163B2F" w:rsidTr="00AE1EE5">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tcPr>
          <w:p w:rsidR="00B74FAB" w:rsidRPr="00BA6B12" w:rsidRDefault="00B74FAB" w:rsidP="00AE1EE5"/>
        </w:tc>
        <w:tc>
          <w:tcPr>
            <w:tcW w:w="6541" w:type="dxa"/>
            <w:tcBorders>
              <w:top w:val="single" w:sz="4" w:space="0" w:color="auto"/>
              <w:left w:val="nil"/>
              <w:bottom w:val="single" w:sz="4" w:space="0" w:color="auto"/>
              <w:right w:val="single" w:sz="4" w:space="0" w:color="auto"/>
            </w:tcBorders>
            <w:shd w:val="clear" w:color="auto" w:fill="auto"/>
            <w:noWrap/>
          </w:tcPr>
          <w:p w:rsidR="00B74FAB" w:rsidRPr="00BA6B12" w:rsidRDefault="00B74FAB" w:rsidP="00AE1EE5">
            <w:r w:rsidRPr="00DC57EB">
              <w:t>Итого тариф по дом</w:t>
            </w:r>
            <w:proofErr w:type="gramStart"/>
            <w:r w:rsidRPr="00DC57EB">
              <w:t>у(</w:t>
            </w:r>
            <w:proofErr w:type="gramEnd"/>
            <w:r w:rsidRPr="00DC57EB">
              <w:t>размер ежемесячной платы):</w:t>
            </w:r>
          </w:p>
        </w:tc>
        <w:tc>
          <w:tcPr>
            <w:tcW w:w="2358" w:type="dxa"/>
            <w:tcBorders>
              <w:top w:val="single" w:sz="4" w:space="0" w:color="auto"/>
              <w:left w:val="nil"/>
              <w:bottom w:val="single" w:sz="4" w:space="0" w:color="auto"/>
              <w:right w:val="single" w:sz="4" w:space="0" w:color="auto"/>
            </w:tcBorders>
            <w:shd w:val="clear" w:color="auto" w:fill="auto"/>
            <w:noWrap/>
          </w:tcPr>
          <w:p w:rsidR="00B74FAB" w:rsidRDefault="00B74FAB" w:rsidP="00AE1EE5">
            <w:pPr>
              <w:jc w:val="center"/>
            </w:pPr>
            <w:r>
              <w:t>35,26</w:t>
            </w:r>
          </w:p>
        </w:tc>
      </w:tr>
    </w:tbl>
    <w:p w:rsidR="00343E70" w:rsidRPr="00343E70" w:rsidRDefault="00343E70" w:rsidP="00343E70">
      <w:pPr>
        <w:suppressAutoHyphens w:val="0"/>
        <w:spacing w:after="0"/>
        <w:jc w:val="left"/>
        <w:rPr>
          <w:sz w:val="22"/>
          <w:szCs w:val="22"/>
          <w:lang w:eastAsia="ru-RU"/>
        </w:rPr>
      </w:pPr>
    </w:p>
    <w:p w:rsidR="009C074B" w:rsidRDefault="009C074B" w:rsidP="009C074B">
      <w:pPr>
        <w:widowControl w:val="0"/>
        <w:suppressAutoHyphens w:val="0"/>
        <w:autoSpaceDE w:val="0"/>
        <w:autoSpaceDN w:val="0"/>
        <w:spacing w:after="0"/>
        <w:jc w:val="center"/>
        <w:rPr>
          <w:sz w:val="22"/>
          <w:szCs w:val="22"/>
          <w:lang w:eastAsia="ru-RU"/>
        </w:rPr>
      </w:pPr>
    </w:p>
    <w:p w:rsidR="009C074B" w:rsidRDefault="009C074B" w:rsidP="009C074B">
      <w:pPr>
        <w:suppressAutoHyphens w:val="0"/>
        <w:spacing w:after="0"/>
        <w:jc w:val="left"/>
        <w:rPr>
          <w:sz w:val="22"/>
          <w:szCs w:val="22"/>
          <w:lang w:eastAsia="ru-RU"/>
        </w:rPr>
      </w:pPr>
      <w:r>
        <w:rPr>
          <w:sz w:val="22"/>
          <w:szCs w:val="22"/>
          <w:lang w:eastAsia="ru-RU"/>
        </w:rPr>
        <w:br w:type="page"/>
      </w:r>
    </w:p>
    <w:p w:rsidR="005F4A87" w:rsidRPr="00ED6F8A" w:rsidRDefault="005F4A87" w:rsidP="005F4A87">
      <w:pPr>
        <w:autoSpaceDE w:val="0"/>
        <w:spacing w:after="0"/>
        <w:ind w:left="5670"/>
        <w:contextualSpacing/>
        <w:jc w:val="center"/>
        <w:rPr>
          <w:b/>
          <w:sz w:val="22"/>
          <w:szCs w:val="22"/>
        </w:rPr>
      </w:pPr>
      <w:r w:rsidRPr="00ED6F8A">
        <w:rPr>
          <w:b/>
          <w:sz w:val="22"/>
          <w:szCs w:val="22"/>
        </w:rPr>
        <w:lastRenderedPageBreak/>
        <w:t xml:space="preserve">Приложение № </w:t>
      </w:r>
      <w:r>
        <w:rPr>
          <w:b/>
          <w:sz w:val="22"/>
          <w:szCs w:val="22"/>
        </w:rPr>
        <w:t>6</w:t>
      </w:r>
    </w:p>
    <w:p w:rsidR="005F4A87" w:rsidRDefault="005F4A87" w:rsidP="005F4A87">
      <w:pPr>
        <w:autoSpaceDE w:val="0"/>
        <w:spacing w:after="0"/>
        <w:ind w:left="5670"/>
        <w:contextualSpacing/>
        <w:jc w:val="center"/>
        <w:rPr>
          <w:b/>
          <w:sz w:val="22"/>
          <w:szCs w:val="22"/>
        </w:rPr>
      </w:pPr>
      <w:r w:rsidRPr="00ED6F8A">
        <w:rPr>
          <w:b/>
          <w:sz w:val="22"/>
          <w:szCs w:val="22"/>
        </w:rPr>
        <w:t>к конкурсной документации</w:t>
      </w:r>
    </w:p>
    <w:p w:rsidR="005F4A87" w:rsidRDefault="005F4A87" w:rsidP="005F4A87">
      <w:pPr>
        <w:autoSpaceDE w:val="0"/>
        <w:spacing w:after="0"/>
        <w:ind w:left="5670"/>
        <w:contextualSpacing/>
        <w:jc w:val="center"/>
        <w:rPr>
          <w:b/>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3E0E17"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9C074B" w:rsidRDefault="009C074B" w:rsidP="00294505">
      <w:pPr>
        <w:autoSpaceDE w:val="0"/>
        <w:spacing w:after="0"/>
        <w:contextualSpacing/>
        <w:jc w:val="center"/>
        <w:rPr>
          <w:b/>
          <w:bCs/>
          <w:color w:val="000000"/>
          <w:sz w:val="22"/>
          <w:szCs w:val="22"/>
          <w:lang w:eastAsia="ru-RU"/>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являющегося</w:t>
      </w:r>
      <w:proofErr w:type="gramEnd"/>
      <w:r w:rsidRPr="00ED6F8A">
        <w:rPr>
          <w:sz w:val="22"/>
          <w:szCs w:val="22"/>
          <w:lang w:eastAsia="ru-RU"/>
        </w:rPr>
        <w:t xml:space="preserve">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д</w:t>
      </w:r>
      <w:r w:rsidR="00AC19BC" w:rsidRPr="00ED6F8A">
        <w:rPr>
          <w:sz w:val="22"/>
          <w:szCs w:val="22"/>
          <w:lang w:eastAsia="ru-RU"/>
        </w:rPr>
        <w:t>ействующ</w:t>
      </w:r>
      <w:r w:rsidRPr="00ED6F8A">
        <w:rPr>
          <w:sz w:val="22"/>
          <w:szCs w:val="22"/>
          <w:lang w:eastAsia="ru-RU"/>
        </w:rPr>
        <w:t>его</w:t>
      </w:r>
      <w:proofErr w:type="gramEnd"/>
      <w:r w:rsidRPr="00ED6F8A">
        <w:rPr>
          <w:sz w:val="22"/>
          <w:szCs w:val="22"/>
          <w:lang w:eastAsia="ru-RU"/>
        </w:rPr>
        <w:t xml:space="preserve">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 xml:space="preserve">общего  имущества  в  многоквартирном доме (указать </w:t>
      </w:r>
      <w:proofErr w:type="gramStart"/>
      <w:r w:rsidRPr="00ED6F8A">
        <w:rPr>
          <w:sz w:val="22"/>
          <w:szCs w:val="22"/>
          <w:lang w:eastAsia="ru-RU"/>
        </w:rPr>
        <w:t>нужное</w:t>
      </w:r>
      <w:proofErr w:type="gramEnd"/>
      <w:r w:rsidRPr="00ED6F8A">
        <w:rPr>
          <w:sz w:val="22"/>
          <w:szCs w:val="22"/>
          <w:lang w:eastAsia="ru-RU"/>
        </w:rPr>
        <w:t>)</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_________  ____ г. (далее - "Договор") услуги и (или) выполненные работы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N ______, </w:t>
      </w:r>
      <w:proofErr w:type="gramStart"/>
      <w:r w:rsidRPr="00ED6F8A">
        <w:rPr>
          <w:sz w:val="22"/>
          <w:szCs w:val="22"/>
          <w:lang w:eastAsia="ru-RU"/>
        </w:rPr>
        <w:t>расположенном</w:t>
      </w:r>
      <w:proofErr w:type="gramEnd"/>
      <w:r w:rsidRPr="00ED6F8A">
        <w:rPr>
          <w:sz w:val="22"/>
          <w:szCs w:val="22"/>
          <w:lang w:eastAsia="ru-RU"/>
        </w:rPr>
        <w:t xml:space="preserve">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Наименование вида работы (услуги) </w:t>
            </w:r>
          </w:p>
        </w:tc>
        <w:tc>
          <w:tcPr>
            <w:tcW w:w="1984"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Периодичность/количественный показатель выполненной </w:t>
            </w:r>
            <w:r w:rsidRPr="00ED6F8A">
              <w:rPr>
                <w:sz w:val="22"/>
                <w:szCs w:val="22"/>
                <w:lang w:eastAsia="ru-RU"/>
              </w:rPr>
              <w:lastRenderedPageBreak/>
              <w:t>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Единица измерения работы (услуги)</w:t>
            </w:r>
          </w:p>
        </w:tc>
        <w:tc>
          <w:tcPr>
            <w:tcW w:w="212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Стоимость /сметная стоимость  выполненной работы (оказанной услуги) </w:t>
            </w:r>
            <w:r w:rsidRPr="00ED6F8A">
              <w:rPr>
                <w:sz w:val="22"/>
                <w:szCs w:val="22"/>
                <w:lang w:eastAsia="ru-RU"/>
              </w:rPr>
              <w:lastRenderedPageBreak/>
              <w:t>за единицу</w:t>
            </w:r>
          </w:p>
        </w:tc>
        <w:tc>
          <w:tcPr>
            <w:tcW w:w="1417"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 xml:space="preserve">Цена выполненной работы (оказанной </w:t>
            </w:r>
            <w:r w:rsidRPr="00ED6F8A">
              <w:rPr>
                <w:sz w:val="22"/>
                <w:szCs w:val="22"/>
                <w:lang w:eastAsia="ru-RU"/>
              </w:rPr>
              <w:lastRenderedPageBreak/>
              <w:t>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w:t>
      </w:r>
      <w:proofErr w:type="gramStart"/>
      <w:r w:rsidRPr="00ED6F8A">
        <w:rPr>
          <w:sz w:val="22"/>
          <w:szCs w:val="22"/>
          <w:lang w:eastAsia="ru-RU"/>
        </w:rPr>
        <w:t xml:space="preserve"> _________ (________________)</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w:t>
      </w:r>
      <w:proofErr w:type="gramStart"/>
      <w:r w:rsidRPr="00ED6F8A">
        <w:rPr>
          <w:sz w:val="22"/>
          <w:szCs w:val="22"/>
          <w:lang w:eastAsia="ru-RU"/>
        </w:rPr>
        <w:t>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&lt;1</w:t>
      </w:r>
      <w:proofErr w:type="gramStart"/>
      <w:r w:rsidRPr="00ED6F8A">
        <w:rPr>
          <w:sz w:val="18"/>
          <w:szCs w:val="22"/>
          <w:lang w:eastAsia="ru-RU"/>
        </w:rPr>
        <w:t>&gt; В</w:t>
      </w:r>
      <w:proofErr w:type="gramEnd"/>
      <w:r w:rsidRPr="00ED6F8A">
        <w:rPr>
          <w:sz w:val="18"/>
          <w:szCs w:val="22"/>
          <w:lang w:eastAsia="ru-RU"/>
        </w:rPr>
        <w:t xml:space="preserve">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w:t>
      </w:r>
      <w:proofErr w:type="gramStart"/>
      <w:r w:rsidRPr="00ED6F8A">
        <w:rPr>
          <w:sz w:val="18"/>
          <w:szCs w:val="22"/>
          <w:lang w:eastAsia="ru-RU"/>
        </w:rPr>
        <w:t>подписывает</w:t>
      </w:r>
      <w:proofErr w:type="gramEnd"/>
      <w:r w:rsidRPr="00ED6F8A">
        <w:rPr>
          <w:sz w:val="18"/>
          <w:szCs w:val="22"/>
          <w:lang w:eastAsia="ru-RU"/>
        </w:rPr>
        <w:t xml:space="preserve">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 xml:space="preserve">&lt;4&gt; Сметная стоимость </w:t>
      </w:r>
      <w:proofErr w:type="gramStart"/>
      <w:r w:rsidRPr="00ED6F8A">
        <w:rPr>
          <w:sz w:val="18"/>
          <w:szCs w:val="22"/>
          <w:lang w:eastAsia="ru-RU"/>
        </w:rPr>
        <w:t>за единицу выполненной работы по договору подряда по выполнению работ по ремонту общего имущества в многоквартирном доме</w:t>
      </w:r>
      <w:proofErr w:type="gramEnd"/>
      <w:r w:rsidRPr="00ED6F8A">
        <w:rPr>
          <w:sz w:val="18"/>
          <w:szCs w:val="22"/>
          <w:lang w:eastAsia="ru-RU"/>
        </w:rPr>
        <w:t>.</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2A5771" w:rsidRPr="00ED6F8A" w:rsidRDefault="002A5771"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5F4A87" w:rsidRDefault="005F4A87">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7</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5F4A87" w:rsidRDefault="005F4A87" w:rsidP="000613AC">
      <w:pPr>
        <w:autoSpaceDE w:val="0"/>
        <w:spacing w:after="0"/>
        <w:ind w:left="5670"/>
        <w:contextualSpacing/>
        <w:jc w:val="center"/>
        <w:rPr>
          <w:b/>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3E0E17"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0613AC">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(организационно-правовая форма, наименование/фирменное наименование организации или ф. и. </w:t>
            </w:r>
            <w:proofErr w:type="gramStart"/>
            <w:r w:rsidRPr="00ED6F8A">
              <w:rPr>
                <w:sz w:val="22"/>
                <w:szCs w:val="22"/>
              </w:rPr>
              <w:t>о</w:t>
            </w:r>
            <w:proofErr w:type="gramEnd"/>
            <w:r w:rsidRPr="00ED6F8A">
              <w:rPr>
                <w:sz w:val="22"/>
                <w:szCs w:val="22"/>
              </w:rPr>
              <w:t xml:space="preserve">. </w:t>
            </w:r>
            <w:proofErr w:type="gramStart"/>
            <w:r w:rsidRPr="00ED6F8A">
              <w:rPr>
                <w:sz w:val="22"/>
                <w:szCs w:val="22"/>
              </w:rPr>
              <w:t>физического</w:t>
            </w:r>
            <w:proofErr w:type="gramEnd"/>
            <w:r w:rsidRPr="00ED6F8A">
              <w:rPr>
                <w:sz w:val="22"/>
                <w:szCs w:val="22"/>
              </w:rPr>
              <w:t xml:space="preserve">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pPr>
            <w:r w:rsidRPr="00ED6F8A">
              <w:rPr>
                <w:sz w:val="22"/>
                <w:szCs w:val="22"/>
              </w:rPr>
              <w:t>квартирным домом (многоквартирными домами), расположенны</w:t>
            </w:r>
            <w:proofErr w:type="gramStart"/>
            <w:r w:rsidRPr="00ED6F8A">
              <w:rPr>
                <w:sz w:val="22"/>
                <w:szCs w:val="22"/>
              </w:rPr>
              <w:t>м(</w:t>
            </w:r>
            <w:proofErr w:type="gramEnd"/>
            <w:r w:rsidRPr="00ED6F8A">
              <w:rPr>
                <w:sz w:val="22"/>
                <w:szCs w:val="22"/>
              </w:rPr>
              <w:t>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840" w:type="dxa"/>
            <w:shd w:val="clear" w:color="auto" w:fill="auto"/>
          </w:tcPr>
          <w:p w:rsidR="000613AC" w:rsidRPr="00ED6F8A" w:rsidRDefault="000613AC" w:rsidP="00A71AA0">
            <w:pPr>
              <w:spacing w:after="0"/>
              <w:jc w:val="center"/>
            </w:pPr>
          </w:p>
        </w:tc>
        <w:tc>
          <w:tcPr>
            <w:tcW w:w="935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5F4A87">
        <w:tc>
          <w:tcPr>
            <w:tcW w:w="962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5F4A87">
        <w:tc>
          <w:tcPr>
            <w:tcW w:w="9624"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(описание предлагаемого претендентом в качестве условия договора</w:t>
            </w:r>
            <w:proofErr w:type="gramEnd"/>
          </w:p>
        </w:tc>
      </w:tr>
      <w:tr w:rsidR="000613AC" w:rsidRPr="00ED6F8A" w:rsidTr="005F4A87">
        <w:tc>
          <w:tcPr>
            <w:tcW w:w="962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5F4A87">
        <w:tc>
          <w:tcPr>
            <w:tcW w:w="962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управления многоквартирным домом способа внесения</w:t>
            </w:r>
          </w:p>
        </w:tc>
      </w:tr>
      <w:tr w:rsidR="000613AC" w:rsidRPr="00ED6F8A" w:rsidTr="005F4A87">
        <w:tc>
          <w:tcPr>
            <w:tcW w:w="962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5F4A87">
        <w:tc>
          <w:tcPr>
            <w:tcW w:w="962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w:t>
            </w:r>
            <w:proofErr w:type="gramStart"/>
            <w:r w:rsidRPr="00ED6F8A">
              <w:rPr>
                <w:sz w:val="22"/>
                <w:szCs w:val="22"/>
              </w:rPr>
              <w:t>помещения</w:t>
            </w:r>
            <w:proofErr w:type="gramEnd"/>
            <w:r w:rsidRPr="00ED6F8A">
              <w:rPr>
                <w:sz w:val="22"/>
                <w:szCs w:val="22"/>
              </w:rPr>
              <w:t xml:space="preserve">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pPr>
            <w:r w:rsidRPr="00ED6F8A">
              <w:rPr>
                <w:sz w:val="22"/>
                <w:szCs w:val="22"/>
              </w:rPr>
              <w:lastRenderedPageBreak/>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pPr>
          </w:p>
        </w:tc>
        <w:tc>
          <w:tcPr>
            <w:tcW w:w="133"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(должность, ф. и. о. руководителя организации или ф. и. о. индивидуального предпринимателя)</w:t>
            </w:r>
            <w:proofErr w:type="gramEnd"/>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372" w:type="dxa"/>
            <w:shd w:val="clear" w:color="auto" w:fill="auto"/>
            <w:vAlign w:val="bottom"/>
          </w:tcPr>
          <w:p w:rsidR="000613AC" w:rsidRPr="00ED6F8A" w:rsidRDefault="000613AC" w:rsidP="00A71AA0">
            <w:pPr>
              <w:spacing w:after="0"/>
            </w:pPr>
          </w:p>
        </w:tc>
        <w:tc>
          <w:tcPr>
            <w:tcW w:w="8819" w:type="dxa"/>
            <w:tcBorders>
              <w:top w:val="single" w:sz="4" w:space="0" w:color="auto"/>
            </w:tcBorders>
            <w:shd w:val="clear" w:color="auto" w:fill="auto"/>
            <w:vAlign w:val="bottom"/>
          </w:tcPr>
          <w:p w:rsidR="000613AC" w:rsidRPr="00ED6F8A" w:rsidRDefault="000613AC" w:rsidP="00A71AA0">
            <w:pPr>
              <w:spacing w:after="0"/>
              <w:jc w:val="center"/>
            </w:pPr>
            <w:proofErr w:type="gramStart"/>
            <w:r w:rsidRPr="00ED6F8A">
              <w:rPr>
                <w:sz w:val="22"/>
                <w:szCs w:val="22"/>
              </w:rPr>
              <w:t>(организационно-правовая форма, наименование (фирменное наименование) организации или ф. и. о. физического лица,</w:t>
            </w:r>
            <w:proofErr w:type="gramEnd"/>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proofErr w:type="gramStart"/>
      <w:r w:rsidRPr="00ED6F8A">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w:t>
      </w:r>
      <w:proofErr w:type="gramEnd"/>
      <w:r w:rsidRPr="00ED6F8A">
        <w:rPr>
          <w:sz w:val="22"/>
          <w:szCs w:val="22"/>
        </w:rPr>
        <w:t xml:space="preserve"> </w:t>
      </w:r>
      <w:proofErr w:type="gramStart"/>
      <w:r w:rsidRPr="00ED6F8A">
        <w:rPr>
          <w:sz w:val="22"/>
          <w:szCs w:val="22"/>
        </w:rPr>
        <w:t>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w:t>
      </w:r>
      <w:proofErr w:type="gramEnd"/>
      <w:r w:rsidRPr="00ED6F8A">
        <w:rPr>
          <w:sz w:val="22"/>
          <w:szCs w:val="22"/>
        </w:rPr>
        <w:t xml:space="preserve">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pPr>
          </w:p>
        </w:tc>
        <w:tc>
          <w:tcPr>
            <w:tcW w:w="476" w:type="dxa"/>
            <w:shd w:val="clear" w:color="auto" w:fill="auto"/>
            <w:vAlign w:val="bottom"/>
          </w:tcPr>
          <w:p w:rsidR="000613AC" w:rsidRPr="00ED6F8A" w:rsidRDefault="000613AC" w:rsidP="00A71AA0">
            <w:pPr>
              <w:spacing w:after="0"/>
              <w:jc w:val="cente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476" w:type="dxa"/>
            <w:shd w:val="clear" w:color="auto" w:fill="auto"/>
          </w:tcPr>
          <w:p w:rsidR="000613AC" w:rsidRPr="00ED6F8A" w:rsidRDefault="000613AC" w:rsidP="00A71AA0">
            <w:pPr>
              <w:spacing w:after="0"/>
              <w:jc w:val="center"/>
            </w:pPr>
          </w:p>
        </w:tc>
        <w:tc>
          <w:tcPr>
            <w:tcW w:w="575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lang w:val="en-US"/>
              </w:rPr>
            </w:pPr>
          </w:p>
        </w:tc>
        <w:tc>
          <w:tcPr>
            <w:tcW w:w="252"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pPr>
          </w:p>
        </w:tc>
        <w:tc>
          <w:tcPr>
            <w:tcW w:w="420" w:type="dxa"/>
            <w:shd w:val="clear" w:color="auto" w:fill="auto"/>
            <w:vAlign w:val="bottom"/>
          </w:tcPr>
          <w:p w:rsidR="000613AC" w:rsidRPr="00ED6F8A" w:rsidRDefault="000613AC" w:rsidP="00A71AA0">
            <w:pPr>
              <w:spacing w:after="0"/>
              <w:jc w:val="right"/>
              <w:rPr>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pPr>
          </w:p>
        </w:tc>
        <w:tc>
          <w:tcPr>
            <w:tcW w:w="452" w:type="dxa"/>
            <w:shd w:val="clear" w:color="auto" w:fill="auto"/>
            <w:vAlign w:val="bottom"/>
          </w:tcPr>
          <w:p w:rsidR="000613AC" w:rsidRPr="00ED6F8A" w:rsidRDefault="000613AC" w:rsidP="00A71AA0">
            <w:pPr>
              <w:spacing w:after="0"/>
            </w:pPr>
            <w:r w:rsidRPr="00ED6F8A">
              <w:rPr>
                <w:sz w:val="22"/>
                <w:szCs w:val="22"/>
                <w:lang w:val="en-US"/>
              </w:rPr>
              <w:t xml:space="preserve"> </w:t>
            </w:r>
            <w:proofErr w:type="gramStart"/>
            <w:r w:rsidRPr="00ED6F8A">
              <w:rPr>
                <w:sz w:val="22"/>
                <w:szCs w:val="22"/>
              </w:rPr>
              <w:t>г</w:t>
            </w:r>
            <w:proofErr w:type="gramEnd"/>
            <w:r w:rsidRPr="00ED6F8A">
              <w:rPr>
                <w:sz w:val="22"/>
                <w:szCs w:val="22"/>
              </w:rPr>
              <w:t>.</w:t>
            </w:r>
          </w:p>
        </w:tc>
      </w:tr>
    </w:tbl>
    <w:p w:rsidR="00C009AB" w:rsidRPr="00ED6F8A" w:rsidRDefault="000613AC" w:rsidP="009C074B">
      <w:pPr>
        <w:spacing w:before="100" w:after="0"/>
        <w:rPr>
          <w:sz w:val="22"/>
          <w:szCs w:val="22"/>
        </w:rPr>
      </w:pPr>
      <w:r w:rsidRPr="00ED6F8A">
        <w:rPr>
          <w:sz w:val="22"/>
          <w:szCs w:val="22"/>
        </w:rPr>
        <w:t>М. П.</w:t>
      </w:r>
    </w:p>
    <w:p w:rsidR="005F4A87" w:rsidRDefault="005F4A87" w:rsidP="009C074B">
      <w:pPr>
        <w:suppressAutoHyphens w:val="0"/>
        <w:spacing w:after="0"/>
        <w:jc w:val="right"/>
        <w:rPr>
          <w:sz w:val="22"/>
          <w:szCs w:val="22"/>
        </w:rPr>
      </w:pPr>
    </w:p>
    <w:p w:rsidR="003241F8" w:rsidRPr="00ED6F8A" w:rsidRDefault="003241F8" w:rsidP="009C074B">
      <w:pPr>
        <w:suppressAutoHyphens w:val="0"/>
        <w:spacing w:after="0"/>
        <w:jc w:val="right"/>
        <w:rPr>
          <w:sz w:val="22"/>
          <w:szCs w:val="22"/>
        </w:rPr>
      </w:pPr>
      <w:r w:rsidRPr="00ED6F8A">
        <w:rPr>
          <w:sz w:val="22"/>
          <w:szCs w:val="22"/>
        </w:rPr>
        <w:lastRenderedPageBreak/>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9C074B">
      <w:pPr>
        <w:autoSpaceDE w:val="0"/>
        <w:spacing w:after="0"/>
        <w:ind w:left="5670"/>
        <w:contextualSpacing/>
        <w:jc w:val="right"/>
        <w:rPr>
          <w:b/>
          <w:sz w:val="22"/>
          <w:szCs w:val="22"/>
          <w:lang w:eastAsia="ru-RU"/>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w:t>
      </w:r>
      <w:proofErr w:type="gramStart"/>
      <w:r w:rsidRPr="00ED6F8A">
        <w:rPr>
          <w:sz w:val="22"/>
          <w:szCs w:val="22"/>
          <w:lang w:eastAsia="ru-RU"/>
        </w:rPr>
        <w:t>подписавшего</w:t>
      </w:r>
      <w:proofErr w:type="gramEnd"/>
      <w:r w:rsidRPr="00ED6F8A">
        <w:rPr>
          <w:sz w:val="22"/>
          <w:szCs w:val="22"/>
          <w:lang w:eastAsia="ru-RU"/>
        </w:rPr>
        <w:t>, должность)</w:t>
      </w:r>
    </w:p>
    <w:p w:rsidR="009C074B" w:rsidRDefault="009C074B" w:rsidP="000613AC">
      <w:pPr>
        <w:autoSpaceDE w:val="0"/>
        <w:spacing w:after="0"/>
        <w:ind w:left="5670"/>
        <w:contextualSpacing/>
        <w:jc w:val="center"/>
        <w:rPr>
          <w:b/>
          <w:sz w:val="22"/>
          <w:szCs w:val="22"/>
        </w:rPr>
      </w:pPr>
    </w:p>
    <w:p w:rsidR="005F4A87" w:rsidRDefault="005F4A87">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8</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Default="000613AC" w:rsidP="000613AC">
      <w:pPr>
        <w:autoSpaceDE w:val="0"/>
        <w:spacing w:after="0"/>
        <w:ind w:left="5670"/>
        <w:contextualSpacing/>
        <w:jc w:val="center"/>
        <w:rPr>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3E0E17"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5F4A87" w:rsidRPr="00ED6F8A" w:rsidRDefault="005F4A87"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r>
      <w:proofErr w:type="gramStart"/>
      <w:r w:rsidRPr="00ED6F8A">
        <w:rPr>
          <w:b/>
          <w:bCs/>
          <w:sz w:val="22"/>
          <w:szCs w:val="22"/>
        </w:rPr>
        <w:t>о получении заявки на участие в конкурсе по отбору управляющей</w:t>
      </w:r>
      <w:r w:rsidRPr="00ED6F8A">
        <w:rPr>
          <w:b/>
          <w:bCs/>
          <w:sz w:val="22"/>
          <w:szCs w:val="22"/>
        </w:rPr>
        <w:br/>
        <w:t>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w:t>
      </w:r>
      <w:proofErr w:type="gramStart"/>
      <w:r w:rsidRPr="00ED6F8A">
        <w:rPr>
          <w:sz w:val="22"/>
          <w:szCs w:val="22"/>
        </w:rPr>
        <w:t>л(</w:t>
      </w:r>
      <w:proofErr w:type="gramEnd"/>
      <w:r w:rsidRPr="00ED6F8A">
        <w:rPr>
          <w:sz w:val="22"/>
          <w:szCs w:val="22"/>
        </w:rPr>
        <w:t>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pPr>
          </w:p>
        </w:tc>
        <w:tc>
          <w:tcPr>
            <w:tcW w:w="364" w:type="dxa"/>
            <w:shd w:val="clear" w:color="auto" w:fill="auto"/>
            <w:vAlign w:val="bottom"/>
          </w:tcPr>
          <w:p w:rsidR="000613AC" w:rsidRPr="00ED6F8A" w:rsidRDefault="000613AC" w:rsidP="00A71AA0">
            <w:pPr>
              <w:spacing w:after="0"/>
              <w:jc w:val="right"/>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pPr>
          </w:p>
        </w:tc>
        <w:tc>
          <w:tcPr>
            <w:tcW w:w="518" w:type="dxa"/>
            <w:shd w:val="clear" w:color="auto" w:fill="auto"/>
            <w:vAlign w:val="bottom"/>
          </w:tcPr>
          <w:p w:rsidR="000613AC" w:rsidRPr="00ED6F8A" w:rsidRDefault="000613AC" w:rsidP="00A71AA0">
            <w:pPr>
              <w:tabs>
                <w:tab w:val="right" w:pos="476"/>
              </w:tabs>
              <w:spacing w:after="0"/>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pPr>
          </w:p>
        </w:tc>
        <w:tc>
          <w:tcPr>
            <w:tcW w:w="504" w:type="dxa"/>
            <w:shd w:val="clear" w:color="auto" w:fill="auto"/>
            <w:vAlign w:val="bottom"/>
          </w:tcPr>
          <w:p w:rsidR="000613AC" w:rsidRPr="00ED6F8A" w:rsidRDefault="000613AC" w:rsidP="00A71AA0">
            <w:pPr>
              <w:spacing w:after="0"/>
              <w:jc w:val="cente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504" w:type="dxa"/>
            <w:shd w:val="clear" w:color="auto" w:fill="auto"/>
          </w:tcPr>
          <w:p w:rsidR="000613AC" w:rsidRPr="00ED6F8A" w:rsidRDefault="000613AC" w:rsidP="00A71AA0">
            <w:pPr>
              <w:spacing w:after="0"/>
              <w:jc w:val="center"/>
            </w:pPr>
          </w:p>
        </w:tc>
        <w:tc>
          <w:tcPr>
            <w:tcW w:w="470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Default="000613AC" w:rsidP="000613AC">
      <w:pPr>
        <w:autoSpaceDE w:val="0"/>
        <w:spacing w:after="0"/>
        <w:ind w:left="5670"/>
        <w:contextualSpacing/>
        <w:jc w:val="center"/>
        <w:rPr>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3E0E17"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5F4A87" w:rsidRPr="00ED6F8A" w:rsidRDefault="005F4A87"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 xml:space="preserve">вскрытия конвертов </w:t>
      </w:r>
      <w:proofErr w:type="gramStart"/>
      <w:r w:rsidRPr="00ED6F8A">
        <w:rPr>
          <w:b/>
          <w:bCs/>
          <w:sz w:val="22"/>
          <w:szCs w:val="22"/>
        </w:rPr>
        <w:t>с заявками на участие в конкурсе по отбору</w:t>
      </w:r>
      <w:r w:rsidRPr="00ED6F8A">
        <w:rPr>
          <w:b/>
          <w:bCs/>
          <w:sz w:val="22"/>
          <w:szCs w:val="22"/>
        </w:rPr>
        <w:br/>
        <w:t>управляющей 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pPr>
          </w:p>
        </w:tc>
        <w:tc>
          <w:tcPr>
            <w:tcW w:w="128"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(наименование организаций, должность, ф. и. о. их представителей или ф. и. о. индивидуальных предпринимателей)</w:t>
            </w:r>
            <w:proofErr w:type="gramEnd"/>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1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128"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Default="000613AC" w:rsidP="000613AC">
      <w:pPr>
        <w:autoSpaceDE w:val="0"/>
        <w:spacing w:after="0"/>
        <w:ind w:left="5670"/>
        <w:contextualSpacing/>
        <w:jc w:val="center"/>
        <w:rPr>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3E0E17"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5F4A87" w:rsidRPr="00ED6F8A" w:rsidRDefault="005F4A87"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(наименование организаций, должность, ф. и. о. их представителей</w:t>
            </w:r>
            <w:proofErr w:type="gramEnd"/>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lastRenderedPageBreak/>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 xml:space="preserve">в связи </w:t>
            </w:r>
            <w:proofErr w:type="gramStart"/>
            <w:r w:rsidRPr="00ED6F8A">
              <w:rPr>
                <w:sz w:val="22"/>
                <w:szCs w:val="22"/>
              </w:rPr>
              <w:t>с</w:t>
            </w:r>
            <w:proofErr w:type="gramEnd"/>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58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 xml:space="preserve">в связи </w:t>
            </w:r>
            <w:proofErr w:type="gramStart"/>
            <w:r w:rsidRPr="00ED6F8A">
              <w:rPr>
                <w:sz w:val="22"/>
                <w:szCs w:val="22"/>
              </w:rPr>
              <w:t>с</w:t>
            </w:r>
            <w:proofErr w:type="gramEnd"/>
          </w:p>
        </w:tc>
        <w:tc>
          <w:tcPr>
            <w:tcW w:w="844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44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46" w:type="dxa"/>
            <w:shd w:val="clear" w:color="auto" w:fill="auto"/>
          </w:tcPr>
          <w:p w:rsidR="000613AC" w:rsidRPr="00ED6F8A" w:rsidRDefault="000613AC" w:rsidP="00A71AA0">
            <w:pPr>
              <w:spacing w:after="0"/>
              <w:jc w:val="center"/>
            </w:pPr>
          </w:p>
        </w:tc>
        <w:tc>
          <w:tcPr>
            <w:tcW w:w="697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C009AB" w:rsidRPr="00ED6F8A" w:rsidRDefault="00C009AB" w:rsidP="000613AC">
      <w:pPr>
        <w:autoSpaceDE w:val="0"/>
        <w:spacing w:after="0"/>
        <w:ind w:left="5670"/>
        <w:contextualSpacing/>
        <w:jc w:val="center"/>
        <w:rPr>
          <w:b/>
          <w:sz w:val="22"/>
          <w:szCs w:val="22"/>
        </w:rPr>
      </w:pPr>
    </w:p>
    <w:p w:rsidR="005F4A87" w:rsidRDefault="005F4A87">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C2BF7" w:rsidRPr="00ED6F8A">
        <w:rPr>
          <w:b/>
          <w:sz w:val="22"/>
          <w:szCs w:val="22"/>
        </w:rPr>
        <w:t>1</w:t>
      </w:r>
      <w:r w:rsidR="00BF0DD7" w:rsidRPr="00ED6F8A">
        <w:rPr>
          <w:b/>
          <w:sz w:val="22"/>
          <w:szCs w:val="22"/>
        </w:rPr>
        <w:t>1</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b/>
          <w:sz w:val="22"/>
          <w:szCs w:val="22"/>
        </w:rPr>
      </w:pPr>
    </w:p>
    <w:p w:rsidR="005F4A87" w:rsidRPr="00ED6F8A" w:rsidRDefault="000613AC" w:rsidP="005F4A87">
      <w:pPr>
        <w:autoSpaceDE w:val="0"/>
        <w:spacing w:after="0"/>
        <w:ind w:left="5670"/>
        <w:contextualSpacing/>
        <w:jc w:val="center"/>
        <w:rPr>
          <w:rFonts w:eastAsia="Arial Unicode MS"/>
          <w:color w:val="000000"/>
          <w:lang w:eastAsia="ru-RU" w:bidi="ru-RU"/>
        </w:rPr>
      </w:pPr>
      <w:r w:rsidRPr="00ED6F8A">
        <w:rPr>
          <w:sz w:val="22"/>
          <w:szCs w:val="22"/>
        </w:rPr>
        <w:tab/>
      </w:r>
      <w:r w:rsidR="005F4A87"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3E0E17"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6</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0613AC" w:rsidRPr="00ED6F8A" w:rsidRDefault="000613AC" w:rsidP="005F4A87">
      <w:pPr>
        <w:tabs>
          <w:tab w:val="center" w:pos="7200"/>
        </w:tabs>
        <w:spacing w:after="0"/>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136" w:type="dxa"/>
            <w:shd w:val="clear" w:color="auto" w:fill="auto"/>
            <w:vAlign w:val="bottom"/>
          </w:tcPr>
          <w:p w:rsidR="000613AC" w:rsidRPr="00ED6F8A" w:rsidRDefault="000613AC" w:rsidP="00A71AA0">
            <w:pPr>
              <w:spacing w:after="0"/>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6355" w:type="dxa"/>
            <w:gridSpan w:val="3"/>
            <w:shd w:val="clear" w:color="auto" w:fill="auto"/>
            <w:vAlign w:val="bottom"/>
          </w:tcPr>
          <w:p w:rsidR="000613AC" w:rsidRPr="00ED6F8A" w:rsidRDefault="000613AC" w:rsidP="00A71AA0">
            <w:pPr>
              <w:spacing w:after="0"/>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vAlign w:val="bottom"/>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83" w:type="dxa"/>
            <w:shd w:val="clear" w:color="auto" w:fill="auto"/>
          </w:tcPr>
          <w:p w:rsidR="000613AC" w:rsidRPr="00ED6F8A" w:rsidRDefault="000613AC" w:rsidP="00A71AA0">
            <w:pPr>
              <w:spacing w:after="0"/>
              <w:jc w:val="center"/>
            </w:pPr>
          </w:p>
        </w:tc>
        <w:tc>
          <w:tcPr>
            <w:tcW w:w="608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pPr>
          </w:p>
        </w:tc>
        <w:tc>
          <w:tcPr>
            <w:tcW w:w="8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pPr>
          </w:p>
        </w:tc>
        <w:tc>
          <w:tcPr>
            <w:tcW w:w="915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5A4808" w:rsidP="00A71AA0">
            <w:pPr>
              <w:spacing w:after="0"/>
              <w:ind w:left="57" w:right="57"/>
              <w:jc w:val="center"/>
            </w:pPr>
            <w:r>
              <w:rPr>
                <w:sz w:val="22"/>
                <w:szCs w:val="22"/>
              </w:rPr>
              <w:t>Номер карточки участника</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Размер платы</w:t>
            </w:r>
          </w:p>
          <w:p w:rsidR="000613AC" w:rsidRPr="00ED6F8A" w:rsidRDefault="000613AC" w:rsidP="00A71AA0">
            <w:pPr>
              <w:spacing w:after="0"/>
              <w:ind w:left="57" w:right="57"/>
              <w:jc w:val="center"/>
            </w:pPr>
            <w:r w:rsidRPr="00ED6F8A">
              <w:rPr>
                <w:sz w:val="22"/>
                <w:szCs w:val="22"/>
              </w:rPr>
              <w:t>за содержание</w:t>
            </w:r>
          </w:p>
          <w:p w:rsidR="000613AC" w:rsidRPr="00ED6F8A" w:rsidRDefault="000613AC" w:rsidP="00A71AA0">
            <w:pPr>
              <w:spacing w:after="0"/>
              <w:ind w:left="57" w:right="57"/>
              <w:jc w:val="center"/>
            </w:pPr>
            <w:r w:rsidRPr="00ED6F8A">
              <w:rPr>
                <w:sz w:val="22"/>
                <w:szCs w:val="22"/>
              </w:rPr>
              <w:t xml:space="preserve">и ремонт </w:t>
            </w:r>
            <w:proofErr w:type="gramStart"/>
            <w:r w:rsidRPr="00ED6F8A">
              <w:rPr>
                <w:sz w:val="22"/>
                <w:szCs w:val="22"/>
              </w:rPr>
              <w:t>жилого</w:t>
            </w:r>
            <w:proofErr w:type="gramEnd"/>
          </w:p>
          <w:p w:rsidR="000613AC" w:rsidRPr="00ED6F8A" w:rsidRDefault="000613AC" w:rsidP="00A71AA0">
            <w:pPr>
              <w:spacing w:after="0"/>
              <w:ind w:left="57" w:right="57"/>
              <w:jc w:val="center"/>
            </w:pPr>
            <w:r w:rsidRPr="00ED6F8A">
              <w:rPr>
                <w:sz w:val="22"/>
                <w:szCs w:val="22"/>
              </w:rPr>
              <w:t>помещения</w:t>
            </w:r>
          </w:p>
          <w:p w:rsidR="000613AC" w:rsidRPr="00ED6F8A" w:rsidRDefault="000613AC" w:rsidP="00A71AA0">
            <w:pPr>
              <w:spacing w:after="0"/>
              <w:ind w:left="57" w:right="57"/>
              <w:jc w:val="center"/>
            </w:pPr>
            <w:proofErr w:type="gramStart"/>
            <w:r w:rsidRPr="00ED6F8A">
              <w:rPr>
                <w:sz w:val="22"/>
                <w:szCs w:val="22"/>
              </w:rPr>
              <w:t>(рублей за кв.</w:t>
            </w:r>
            <w:proofErr w:type="gramEnd"/>
          </w:p>
          <w:p w:rsidR="000613AC" w:rsidRPr="00ED6F8A" w:rsidRDefault="000613AC" w:rsidP="00A71AA0">
            <w:pPr>
              <w:spacing w:after="0"/>
              <w:ind w:left="57" w:right="57"/>
              <w:jc w:val="cente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Дата и время</w:t>
            </w:r>
          </w:p>
          <w:p w:rsidR="000613AC" w:rsidRPr="00ED6F8A" w:rsidRDefault="000613AC" w:rsidP="00A71AA0">
            <w:pPr>
              <w:spacing w:after="0"/>
              <w:ind w:left="57" w:right="57"/>
              <w:jc w:val="center"/>
            </w:pPr>
            <w:r w:rsidRPr="00ED6F8A">
              <w:rPr>
                <w:sz w:val="22"/>
                <w:szCs w:val="22"/>
              </w:rPr>
              <w:t>подачи заявки</w:t>
            </w:r>
          </w:p>
          <w:p w:rsidR="000613AC" w:rsidRPr="00ED6F8A" w:rsidRDefault="000613AC" w:rsidP="00A71AA0">
            <w:pPr>
              <w:spacing w:after="0"/>
              <w:ind w:left="57" w:right="57"/>
              <w:jc w:val="center"/>
            </w:pPr>
            <w:r w:rsidRPr="00ED6F8A">
              <w:rPr>
                <w:sz w:val="22"/>
                <w:szCs w:val="22"/>
              </w:rPr>
              <w:t>на участие</w:t>
            </w:r>
          </w:p>
          <w:p w:rsidR="000613AC" w:rsidRPr="00ED6F8A" w:rsidRDefault="000613AC" w:rsidP="00A71AA0">
            <w:pPr>
              <w:spacing w:after="0"/>
              <w:ind w:left="57" w:right="57"/>
              <w:jc w:val="cente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lastRenderedPageBreak/>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086"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 xml:space="preserve">10. Участник конкурса, сделавший предыдущее предложение по размеру платы </w:t>
      </w:r>
      <w:proofErr w:type="gramStart"/>
      <w:r w:rsidRPr="00ED6F8A">
        <w:rPr>
          <w:sz w:val="22"/>
          <w:szCs w:val="22"/>
        </w:rPr>
        <w:t>за</w:t>
      </w:r>
      <w:proofErr w:type="gramEnd"/>
      <w:r w:rsidRPr="00ED6F8A">
        <w:rPr>
          <w:sz w:val="22"/>
          <w:szCs w:val="22"/>
        </w:rPr>
        <w:t xml:space="preserve">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pPr>
            <w:r w:rsidRPr="00ED6F8A">
              <w:rPr>
                <w:sz w:val="22"/>
                <w:szCs w:val="22"/>
              </w:rPr>
              <w:t xml:space="preserve">Настоящий протокол составлен в 3 экземплярах </w:t>
            </w:r>
            <w:proofErr w:type="gramStart"/>
            <w:r w:rsidRPr="00ED6F8A">
              <w:rPr>
                <w:sz w:val="22"/>
                <w:szCs w:val="22"/>
              </w:rPr>
              <w:t>на</w:t>
            </w:r>
            <w:proofErr w:type="gramEnd"/>
          </w:p>
        </w:tc>
        <w:tc>
          <w:tcPr>
            <w:tcW w:w="741" w:type="dxa"/>
            <w:tcBorders>
              <w:bottom w:val="single" w:sz="4" w:space="0" w:color="auto"/>
            </w:tcBorders>
            <w:shd w:val="clear" w:color="auto" w:fill="auto"/>
            <w:vAlign w:val="bottom"/>
          </w:tcPr>
          <w:p w:rsidR="000613AC" w:rsidRPr="00ED6F8A" w:rsidRDefault="000613AC" w:rsidP="00A71AA0">
            <w:pPr>
              <w:spacing w:after="0"/>
              <w:jc w:val="center"/>
            </w:pPr>
          </w:p>
        </w:tc>
        <w:tc>
          <w:tcPr>
            <w:tcW w:w="3486"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листах</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jc w:val="cente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38" w:type="dxa"/>
            <w:shd w:val="clear" w:color="auto" w:fill="auto"/>
          </w:tcPr>
          <w:p w:rsidR="000613AC" w:rsidRPr="00ED6F8A" w:rsidRDefault="000613AC" w:rsidP="00A71AA0">
            <w:pPr>
              <w:spacing w:after="0"/>
              <w:jc w:val="center"/>
            </w:pPr>
          </w:p>
        </w:tc>
        <w:tc>
          <w:tcPr>
            <w:tcW w:w="63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(должность, ф. и. о. руководителя организации или ф. и. о. индивидуального предпринимателя)</w:t>
            </w:r>
            <w:proofErr w:type="gramEnd"/>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EC65E5" w:rsidRPr="00ED6F8A" w:rsidRDefault="000613AC" w:rsidP="007409A8">
      <w:pPr>
        <w:spacing w:after="0"/>
        <w:rPr>
          <w:sz w:val="22"/>
          <w:szCs w:val="22"/>
        </w:rPr>
      </w:pPr>
      <w:r w:rsidRPr="00ED6F8A">
        <w:rPr>
          <w:sz w:val="22"/>
          <w:szCs w:val="22"/>
        </w:rPr>
        <w:t>М. П.</w:t>
      </w:r>
    </w:p>
    <w:sectPr w:rsidR="00EC65E5" w:rsidRPr="00ED6F8A" w:rsidSect="001B2013">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4AC6" w:rsidRDefault="00194AC6" w:rsidP="00A407D7">
      <w:pPr>
        <w:spacing w:after="0"/>
      </w:pPr>
      <w:r>
        <w:separator/>
      </w:r>
    </w:p>
  </w:endnote>
  <w:endnote w:type="continuationSeparator" w:id="0">
    <w:p w:rsidR="00194AC6" w:rsidRDefault="00194AC6"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4AC6" w:rsidRDefault="00194AC6" w:rsidP="00A407D7">
      <w:pPr>
        <w:spacing w:after="0"/>
      </w:pPr>
      <w:r>
        <w:separator/>
      </w:r>
    </w:p>
  </w:footnote>
  <w:footnote w:type="continuationSeparator" w:id="0">
    <w:p w:rsidR="00194AC6" w:rsidRDefault="00194AC6"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50716"/>
    <w:rsid w:val="00002E86"/>
    <w:rsid w:val="000052CC"/>
    <w:rsid w:val="000070E5"/>
    <w:rsid w:val="00016914"/>
    <w:rsid w:val="00017270"/>
    <w:rsid w:val="00017C4B"/>
    <w:rsid w:val="000219A3"/>
    <w:rsid w:val="00024CAE"/>
    <w:rsid w:val="00025609"/>
    <w:rsid w:val="000265A2"/>
    <w:rsid w:val="0003122A"/>
    <w:rsid w:val="00034AFC"/>
    <w:rsid w:val="00035FCA"/>
    <w:rsid w:val="00036FCF"/>
    <w:rsid w:val="00042E3C"/>
    <w:rsid w:val="00042F90"/>
    <w:rsid w:val="000454E6"/>
    <w:rsid w:val="00046159"/>
    <w:rsid w:val="000471EE"/>
    <w:rsid w:val="0005112D"/>
    <w:rsid w:val="0005194F"/>
    <w:rsid w:val="0005349F"/>
    <w:rsid w:val="000563D3"/>
    <w:rsid w:val="00057063"/>
    <w:rsid w:val="000613AC"/>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5E78"/>
    <w:rsid w:val="000B101B"/>
    <w:rsid w:val="000B1DF7"/>
    <w:rsid w:val="000B3460"/>
    <w:rsid w:val="000B6278"/>
    <w:rsid w:val="000B6A18"/>
    <w:rsid w:val="000C207C"/>
    <w:rsid w:val="000C64A4"/>
    <w:rsid w:val="000C7479"/>
    <w:rsid w:val="000D0AB4"/>
    <w:rsid w:val="000D7130"/>
    <w:rsid w:val="000D790B"/>
    <w:rsid w:val="000E240C"/>
    <w:rsid w:val="000E29FB"/>
    <w:rsid w:val="000E4234"/>
    <w:rsid w:val="000E44E2"/>
    <w:rsid w:val="000E59E0"/>
    <w:rsid w:val="000E79C7"/>
    <w:rsid w:val="000F016E"/>
    <w:rsid w:val="000F1DB3"/>
    <w:rsid w:val="000F63A9"/>
    <w:rsid w:val="000F688F"/>
    <w:rsid w:val="001014F7"/>
    <w:rsid w:val="001030DC"/>
    <w:rsid w:val="00104598"/>
    <w:rsid w:val="00105697"/>
    <w:rsid w:val="0011155E"/>
    <w:rsid w:val="001210B2"/>
    <w:rsid w:val="0012334F"/>
    <w:rsid w:val="001262B1"/>
    <w:rsid w:val="00126941"/>
    <w:rsid w:val="00131906"/>
    <w:rsid w:val="00131DCD"/>
    <w:rsid w:val="00132954"/>
    <w:rsid w:val="001355A3"/>
    <w:rsid w:val="00137503"/>
    <w:rsid w:val="00137543"/>
    <w:rsid w:val="00140896"/>
    <w:rsid w:val="0014565F"/>
    <w:rsid w:val="00147077"/>
    <w:rsid w:val="001473EC"/>
    <w:rsid w:val="00147DA6"/>
    <w:rsid w:val="00153BA1"/>
    <w:rsid w:val="00155111"/>
    <w:rsid w:val="001616FA"/>
    <w:rsid w:val="001627F8"/>
    <w:rsid w:val="00163B2F"/>
    <w:rsid w:val="00164733"/>
    <w:rsid w:val="00166356"/>
    <w:rsid w:val="001672A7"/>
    <w:rsid w:val="001672D4"/>
    <w:rsid w:val="00170C87"/>
    <w:rsid w:val="0017262F"/>
    <w:rsid w:val="001730EF"/>
    <w:rsid w:val="00175A28"/>
    <w:rsid w:val="00177ADC"/>
    <w:rsid w:val="001812AA"/>
    <w:rsid w:val="0018204D"/>
    <w:rsid w:val="00185B26"/>
    <w:rsid w:val="00187E78"/>
    <w:rsid w:val="00190B02"/>
    <w:rsid w:val="00191835"/>
    <w:rsid w:val="00192C61"/>
    <w:rsid w:val="001933AA"/>
    <w:rsid w:val="00194AC6"/>
    <w:rsid w:val="0019663D"/>
    <w:rsid w:val="00197BC7"/>
    <w:rsid w:val="001A1EC5"/>
    <w:rsid w:val="001A24C7"/>
    <w:rsid w:val="001A28F0"/>
    <w:rsid w:val="001A5DAB"/>
    <w:rsid w:val="001A6665"/>
    <w:rsid w:val="001B2013"/>
    <w:rsid w:val="001B2924"/>
    <w:rsid w:val="001B2938"/>
    <w:rsid w:val="001B31DC"/>
    <w:rsid w:val="001B4FA7"/>
    <w:rsid w:val="001C094D"/>
    <w:rsid w:val="001C19CD"/>
    <w:rsid w:val="001C3D04"/>
    <w:rsid w:val="001C62D3"/>
    <w:rsid w:val="001C76C0"/>
    <w:rsid w:val="001D2D7A"/>
    <w:rsid w:val="001D2DE9"/>
    <w:rsid w:val="001D4CD4"/>
    <w:rsid w:val="001D61EA"/>
    <w:rsid w:val="001D71C3"/>
    <w:rsid w:val="001E30F8"/>
    <w:rsid w:val="001E5340"/>
    <w:rsid w:val="001F1B0A"/>
    <w:rsid w:val="001F78C4"/>
    <w:rsid w:val="00207137"/>
    <w:rsid w:val="00207973"/>
    <w:rsid w:val="002114EE"/>
    <w:rsid w:val="00211659"/>
    <w:rsid w:val="00213CC3"/>
    <w:rsid w:val="00215D12"/>
    <w:rsid w:val="0021689E"/>
    <w:rsid w:val="002210EF"/>
    <w:rsid w:val="0022173D"/>
    <w:rsid w:val="00224034"/>
    <w:rsid w:val="002268A9"/>
    <w:rsid w:val="00233A51"/>
    <w:rsid w:val="00233E70"/>
    <w:rsid w:val="00241B48"/>
    <w:rsid w:val="0024328E"/>
    <w:rsid w:val="002452E7"/>
    <w:rsid w:val="00245555"/>
    <w:rsid w:val="00246ECB"/>
    <w:rsid w:val="00254A64"/>
    <w:rsid w:val="00255590"/>
    <w:rsid w:val="00256FAA"/>
    <w:rsid w:val="00261743"/>
    <w:rsid w:val="002618D4"/>
    <w:rsid w:val="002673C5"/>
    <w:rsid w:val="002709EF"/>
    <w:rsid w:val="002768B2"/>
    <w:rsid w:val="00276D82"/>
    <w:rsid w:val="00276E03"/>
    <w:rsid w:val="00280E3C"/>
    <w:rsid w:val="002821AD"/>
    <w:rsid w:val="002834E0"/>
    <w:rsid w:val="0028438E"/>
    <w:rsid w:val="0028523F"/>
    <w:rsid w:val="00285D7D"/>
    <w:rsid w:val="00291A52"/>
    <w:rsid w:val="00293447"/>
    <w:rsid w:val="00294505"/>
    <w:rsid w:val="002A0D44"/>
    <w:rsid w:val="002A1445"/>
    <w:rsid w:val="002A20E8"/>
    <w:rsid w:val="002A302A"/>
    <w:rsid w:val="002A387D"/>
    <w:rsid w:val="002A5771"/>
    <w:rsid w:val="002A584B"/>
    <w:rsid w:val="002B0C41"/>
    <w:rsid w:val="002B0D0A"/>
    <w:rsid w:val="002B366F"/>
    <w:rsid w:val="002C1208"/>
    <w:rsid w:val="002C1428"/>
    <w:rsid w:val="002C354D"/>
    <w:rsid w:val="002C4EB1"/>
    <w:rsid w:val="002C6CFA"/>
    <w:rsid w:val="002C6D25"/>
    <w:rsid w:val="002C6ED8"/>
    <w:rsid w:val="002D0FED"/>
    <w:rsid w:val="002D14C7"/>
    <w:rsid w:val="002D3209"/>
    <w:rsid w:val="002D4F10"/>
    <w:rsid w:val="002D7226"/>
    <w:rsid w:val="002D7FA8"/>
    <w:rsid w:val="002E1B88"/>
    <w:rsid w:val="002E2941"/>
    <w:rsid w:val="002E4F47"/>
    <w:rsid w:val="002E65D7"/>
    <w:rsid w:val="002F2952"/>
    <w:rsid w:val="002F5B79"/>
    <w:rsid w:val="002F6E8C"/>
    <w:rsid w:val="002F784E"/>
    <w:rsid w:val="00310225"/>
    <w:rsid w:val="003123D4"/>
    <w:rsid w:val="00312E1B"/>
    <w:rsid w:val="003154BE"/>
    <w:rsid w:val="00320911"/>
    <w:rsid w:val="003217BC"/>
    <w:rsid w:val="003225BB"/>
    <w:rsid w:val="00322B23"/>
    <w:rsid w:val="003241F8"/>
    <w:rsid w:val="003278E8"/>
    <w:rsid w:val="00335A73"/>
    <w:rsid w:val="00341774"/>
    <w:rsid w:val="00341ABF"/>
    <w:rsid w:val="00343D95"/>
    <w:rsid w:val="00343E70"/>
    <w:rsid w:val="003515EB"/>
    <w:rsid w:val="0035331F"/>
    <w:rsid w:val="00355DDE"/>
    <w:rsid w:val="003617D8"/>
    <w:rsid w:val="00366980"/>
    <w:rsid w:val="003701B7"/>
    <w:rsid w:val="00374768"/>
    <w:rsid w:val="00377B3C"/>
    <w:rsid w:val="0038184F"/>
    <w:rsid w:val="00381B9A"/>
    <w:rsid w:val="00382B96"/>
    <w:rsid w:val="00383018"/>
    <w:rsid w:val="00392354"/>
    <w:rsid w:val="00392F87"/>
    <w:rsid w:val="00393109"/>
    <w:rsid w:val="00396D9C"/>
    <w:rsid w:val="003A13D3"/>
    <w:rsid w:val="003A3407"/>
    <w:rsid w:val="003A448B"/>
    <w:rsid w:val="003A47C2"/>
    <w:rsid w:val="003A5BAC"/>
    <w:rsid w:val="003A630D"/>
    <w:rsid w:val="003A67AE"/>
    <w:rsid w:val="003B185E"/>
    <w:rsid w:val="003B2963"/>
    <w:rsid w:val="003B493B"/>
    <w:rsid w:val="003B762E"/>
    <w:rsid w:val="003C04E3"/>
    <w:rsid w:val="003C19A0"/>
    <w:rsid w:val="003C1A13"/>
    <w:rsid w:val="003C1BAA"/>
    <w:rsid w:val="003C41D6"/>
    <w:rsid w:val="003D0CA1"/>
    <w:rsid w:val="003D234F"/>
    <w:rsid w:val="003D3BBA"/>
    <w:rsid w:val="003D5528"/>
    <w:rsid w:val="003D616E"/>
    <w:rsid w:val="003D6DAA"/>
    <w:rsid w:val="003E077D"/>
    <w:rsid w:val="003E0E17"/>
    <w:rsid w:val="003E2621"/>
    <w:rsid w:val="003E426C"/>
    <w:rsid w:val="003E4D50"/>
    <w:rsid w:val="003E6B69"/>
    <w:rsid w:val="003F6544"/>
    <w:rsid w:val="004003C4"/>
    <w:rsid w:val="004059BD"/>
    <w:rsid w:val="00406D87"/>
    <w:rsid w:val="0041351B"/>
    <w:rsid w:val="0041546A"/>
    <w:rsid w:val="004159DE"/>
    <w:rsid w:val="004179FE"/>
    <w:rsid w:val="004240AF"/>
    <w:rsid w:val="004246FF"/>
    <w:rsid w:val="00427596"/>
    <w:rsid w:val="00432D05"/>
    <w:rsid w:val="0043363F"/>
    <w:rsid w:val="00436320"/>
    <w:rsid w:val="00436E73"/>
    <w:rsid w:val="00437EB5"/>
    <w:rsid w:val="0044423D"/>
    <w:rsid w:val="00452438"/>
    <w:rsid w:val="00456254"/>
    <w:rsid w:val="00456FE6"/>
    <w:rsid w:val="004571BD"/>
    <w:rsid w:val="004609E8"/>
    <w:rsid w:val="00460DF7"/>
    <w:rsid w:val="00460FA8"/>
    <w:rsid w:val="00461048"/>
    <w:rsid w:val="00462FA6"/>
    <w:rsid w:val="00465333"/>
    <w:rsid w:val="00465848"/>
    <w:rsid w:val="00465887"/>
    <w:rsid w:val="00465AD5"/>
    <w:rsid w:val="004750C9"/>
    <w:rsid w:val="00476638"/>
    <w:rsid w:val="00486DB8"/>
    <w:rsid w:val="00493BA7"/>
    <w:rsid w:val="004943CF"/>
    <w:rsid w:val="00495518"/>
    <w:rsid w:val="00496108"/>
    <w:rsid w:val="004975E5"/>
    <w:rsid w:val="004A080C"/>
    <w:rsid w:val="004A1231"/>
    <w:rsid w:val="004A35D0"/>
    <w:rsid w:val="004A5A69"/>
    <w:rsid w:val="004A5BFC"/>
    <w:rsid w:val="004A5DA0"/>
    <w:rsid w:val="004A6DF4"/>
    <w:rsid w:val="004A7E54"/>
    <w:rsid w:val="004B0642"/>
    <w:rsid w:val="004B4A7C"/>
    <w:rsid w:val="004B55B9"/>
    <w:rsid w:val="004B7F80"/>
    <w:rsid w:val="004C1020"/>
    <w:rsid w:val="004C123E"/>
    <w:rsid w:val="004C2927"/>
    <w:rsid w:val="004C2FFE"/>
    <w:rsid w:val="004C4B0B"/>
    <w:rsid w:val="004C5CE0"/>
    <w:rsid w:val="004D1866"/>
    <w:rsid w:val="004D4AD7"/>
    <w:rsid w:val="004D5763"/>
    <w:rsid w:val="004E35E2"/>
    <w:rsid w:val="004E4FFD"/>
    <w:rsid w:val="004E7C30"/>
    <w:rsid w:val="004F09B7"/>
    <w:rsid w:val="004F14CA"/>
    <w:rsid w:val="004F173C"/>
    <w:rsid w:val="004F1746"/>
    <w:rsid w:val="004F30C7"/>
    <w:rsid w:val="004F7117"/>
    <w:rsid w:val="005003EE"/>
    <w:rsid w:val="00501248"/>
    <w:rsid w:val="0050287B"/>
    <w:rsid w:val="00502E19"/>
    <w:rsid w:val="0050539B"/>
    <w:rsid w:val="0050669F"/>
    <w:rsid w:val="005123E3"/>
    <w:rsid w:val="0051272A"/>
    <w:rsid w:val="00515397"/>
    <w:rsid w:val="00522027"/>
    <w:rsid w:val="005223DD"/>
    <w:rsid w:val="005241D2"/>
    <w:rsid w:val="00524863"/>
    <w:rsid w:val="005273F3"/>
    <w:rsid w:val="00527454"/>
    <w:rsid w:val="005310F1"/>
    <w:rsid w:val="0053149F"/>
    <w:rsid w:val="0053186E"/>
    <w:rsid w:val="00532911"/>
    <w:rsid w:val="00535511"/>
    <w:rsid w:val="00536FD1"/>
    <w:rsid w:val="0053764F"/>
    <w:rsid w:val="00540A68"/>
    <w:rsid w:val="00540F3C"/>
    <w:rsid w:val="005414D9"/>
    <w:rsid w:val="005427DB"/>
    <w:rsid w:val="00543CA6"/>
    <w:rsid w:val="00544098"/>
    <w:rsid w:val="00544165"/>
    <w:rsid w:val="00551FB1"/>
    <w:rsid w:val="0055216A"/>
    <w:rsid w:val="0055342C"/>
    <w:rsid w:val="005579E9"/>
    <w:rsid w:val="00560543"/>
    <w:rsid w:val="005610FD"/>
    <w:rsid w:val="005617D2"/>
    <w:rsid w:val="00562EA1"/>
    <w:rsid w:val="0056727E"/>
    <w:rsid w:val="00567D37"/>
    <w:rsid w:val="005712CE"/>
    <w:rsid w:val="00572BB1"/>
    <w:rsid w:val="0057473E"/>
    <w:rsid w:val="00576E42"/>
    <w:rsid w:val="00581476"/>
    <w:rsid w:val="005822D3"/>
    <w:rsid w:val="0058590D"/>
    <w:rsid w:val="00585E41"/>
    <w:rsid w:val="00587661"/>
    <w:rsid w:val="005910FE"/>
    <w:rsid w:val="0059146C"/>
    <w:rsid w:val="00593865"/>
    <w:rsid w:val="00594B57"/>
    <w:rsid w:val="005952D7"/>
    <w:rsid w:val="005A13D8"/>
    <w:rsid w:val="005A24D1"/>
    <w:rsid w:val="005A2BA8"/>
    <w:rsid w:val="005A4024"/>
    <w:rsid w:val="005A4476"/>
    <w:rsid w:val="005A4808"/>
    <w:rsid w:val="005A55DE"/>
    <w:rsid w:val="005A657C"/>
    <w:rsid w:val="005A7B7C"/>
    <w:rsid w:val="005B5FA9"/>
    <w:rsid w:val="005B7D18"/>
    <w:rsid w:val="005C2CC4"/>
    <w:rsid w:val="005D44BD"/>
    <w:rsid w:val="005D5C36"/>
    <w:rsid w:val="005D6DE0"/>
    <w:rsid w:val="005D7866"/>
    <w:rsid w:val="005E5E92"/>
    <w:rsid w:val="005E6E6F"/>
    <w:rsid w:val="005F0976"/>
    <w:rsid w:val="005F4A87"/>
    <w:rsid w:val="005F5381"/>
    <w:rsid w:val="005F614F"/>
    <w:rsid w:val="005F630D"/>
    <w:rsid w:val="005F7200"/>
    <w:rsid w:val="0060059C"/>
    <w:rsid w:val="00601DB8"/>
    <w:rsid w:val="00602E65"/>
    <w:rsid w:val="00603D45"/>
    <w:rsid w:val="00606DEE"/>
    <w:rsid w:val="00610E88"/>
    <w:rsid w:val="00613B88"/>
    <w:rsid w:val="00613C84"/>
    <w:rsid w:val="00614D12"/>
    <w:rsid w:val="0062205C"/>
    <w:rsid w:val="00622F0D"/>
    <w:rsid w:val="0062659C"/>
    <w:rsid w:val="00627F38"/>
    <w:rsid w:val="00634DB8"/>
    <w:rsid w:val="00634E7A"/>
    <w:rsid w:val="0063734A"/>
    <w:rsid w:val="00640F5E"/>
    <w:rsid w:val="00641019"/>
    <w:rsid w:val="00641ADE"/>
    <w:rsid w:val="0064513A"/>
    <w:rsid w:val="00652262"/>
    <w:rsid w:val="00655558"/>
    <w:rsid w:val="006562B4"/>
    <w:rsid w:val="0065711D"/>
    <w:rsid w:val="00664E8E"/>
    <w:rsid w:val="00664FF3"/>
    <w:rsid w:val="006662E4"/>
    <w:rsid w:val="0066698D"/>
    <w:rsid w:val="006735D8"/>
    <w:rsid w:val="0068561D"/>
    <w:rsid w:val="006877E9"/>
    <w:rsid w:val="00690084"/>
    <w:rsid w:val="00690FD9"/>
    <w:rsid w:val="00692B56"/>
    <w:rsid w:val="00692E55"/>
    <w:rsid w:val="00695FF6"/>
    <w:rsid w:val="00696F71"/>
    <w:rsid w:val="00697302"/>
    <w:rsid w:val="00697331"/>
    <w:rsid w:val="00697A35"/>
    <w:rsid w:val="006A0A3D"/>
    <w:rsid w:val="006A0C47"/>
    <w:rsid w:val="006A0C6A"/>
    <w:rsid w:val="006A29FC"/>
    <w:rsid w:val="006A5576"/>
    <w:rsid w:val="006B0FF5"/>
    <w:rsid w:val="006B19A9"/>
    <w:rsid w:val="006B366E"/>
    <w:rsid w:val="006B6A8B"/>
    <w:rsid w:val="006B7215"/>
    <w:rsid w:val="006C1C26"/>
    <w:rsid w:val="006C2161"/>
    <w:rsid w:val="006C349D"/>
    <w:rsid w:val="006C352B"/>
    <w:rsid w:val="006C3A0B"/>
    <w:rsid w:val="006C603F"/>
    <w:rsid w:val="006C65DF"/>
    <w:rsid w:val="006C75A7"/>
    <w:rsid w:val="006C7A52"/>
    <w:rsid w:val="006D27A4"/>
    <w:rsid w:val="006D40FF"/>
    <w:rsid w:val="006D6384"/>
    <w:rsid w:val="006D7D40"/>
    <w:rsid w:val="006E0540"/>
    <w:rsid w:val="006E169B"/>
    <w:rsid w:val="006E3B45"/>
    <w:rsid w:val="006E4B9F"/>
    <w:rsid w:val="006E5F8C"/>
    <w:rsid w:val="006E6D16"/>
    <w:rsid w:val="006F0DE9"/>
    <w:rsid w:val="006F3B72"/>
    <w:rsid w:val="006F3D0E"/>
    <w:rsid w:val="006F4647"/>
    <w:rsid w:val="006F5D1A"/>
    <w:rsid w:val="006F6DA4"/>
    <w:rsid w:val="00701DEA"/>
    <w:rsid w:val="00702BA7"/>
    <w:rsid w:val="00703DDA"/>
    <w:rsid w:val="0070582F"/>
    <w:rsid w:val="007066FA"/>
    <w:rsid w:val="00707F55"/>
    <w:rsid w:val="00710140"/>
    <w:rsid w:val="00725398"/>
    <w:rsid w:val="00726429"/>
    <w:rsid w:val="00726777"/>
    <w:rsid w:val="007316D3"/>
    <w:rsid w:val="007328E5"/>
    <w:rsid w:val="007346CE"/>
    <w:rsid w:val="00735F9C"/>
    <w:rsid w:val="00736A4C"/>
    <w:rsid w:val="007409A8"/>
    <w:rsid w:val="00742D47"/>
    <w:rsid w:val="00743125"/>
    <w:rsid w:val="00744E00"/>
    <w:rsid w:val="0075323D"/>
    <w:rsid w:val="0075385C"/>
    <w:rsid w:val="00754090"/>
    <w:rsid w:val="007556C0"/>
    <w:rsid w:val="00755EF9"/>
    <w:rsid w:val="00755F82"/>
    <w:rsid w:val="00757363"/>
    <w:rsid w:val="00762FE1"/>
    <w:rsid w:val="00767DE2"/>
    <w:rsid w:val="0077051F"/>
    <w:rsid w:val="00774226"/>
    <w:rsid w:val="007745E2"/>
    <w:rsid w:val="00776AF1"/>
    <w:rsid w:val="00780069"/>
    <w:rsid w:val="00781468"/>
    <w:rsid w:val="00781584"/>
    <w:rsid w:val="007926C3"/>
    <w:rsid w:val="0079370E"/>
    <w:rsid w:val="00794EB3"/>
    <w:rsid w:val="007957A2"/>
    <w:rsid w:val="00797404"/>
    <w:rsid w:val="00797CA4"/>
    <w:rsid w:val="007A2EE4"/>
    <w:rsid w:val="007A3770"/>
    <w:rsid w:val="007A37FA"/>
    <w:rsid w:val="007A403B"/>
    <w:rsid w:val="007A7F4C"/>
    <w:rsid w:val="007B034B"/>
    <w:rsid w:val="007B385A"/>
    <w:rsid w:val="007B4E1E"/>
    <w:rsid w:val="007C4DD1"/>
    <w:rsid w:val="007C6337"/>
    <w:rsid w:val="007C683E"/>
    <w:rsid w:val="007C7EE2"/>
    <w:rsid w:val="007D2CBA"/>
    <w:rsid w:val="007E044A"/>
    <w:rsid w:val="00800369"/>
    <w:rsid w:val="00801BD8"/>
    <w:rsid w:val="008109E9"/>
    <w:rsid w:val="00812A19"/>
    <w:rsid w:val="0082450C"/>
    <w:rsid w:val="00825DDA"/>
    <w:rsid w:val="008277AE"/>
    <w:rsid w:val="00827C0C"/>
    <w:rsid w:val="00827DA0"/>
    <w:rsid w:val="00830AE5"/>
    <w:rsid w:val="00831E01"/>
    <w:rsid w:val="008330FC"/>
    <w:rsid w:val="00840161"/>
    <w:rsid w:val="00840633"/>
    <w:rsid w:val="008422F3"/>
    <w:rsid w:val="00844410"/>
    <w:rsid w:val="008449BF"/>
    <w:rsid w:val="008449CD"/>
    <w:rsid w:val="00846ADA"/>
    <w:rsid w:val="00846B04"/>
    <w:rsid w:val="0085346B"/>
    <w:rsid w:val="0085378E"/>
    <w:rsid w:val="00860F39"/>
    <w:rsid w:val="00862F4E"/>
    <w:rsid w:val="00864A66"/>
    <w:rsid w:val="008651D8"/>
    <w:rsid w:val="00871D15"/>
    <w:rsid w:val="008764BD"/>
    <w:rsid w:val="0087687B"/>
    <w:rsid w:val="00877377"/>
    <w:rsid w:val="00880A78"/>
    <w:rsid w:val="008817CD"/>
    <w:rsid w:val="0088208A"/>
    <w:rsid w:val="00883503"/>
    <w:rsid w:val="0088436A"/>
    <w:rsid w:val="00890A7C"/>
    <w:rsid w:val="00890F28"/>
    <w:rsid w:val="008938FE"/>
    <w:rsid w:val="00893E01"/>
    <w:rsid w:val="00895F39"/>
    <w:rsid w:val="00897361"/>
    <w:rsid w:val="008A0223"/>
    <w:rsid w:val="008A157D"/>
    <w:rsid w:val="008A5117"/>
    <w:rsid w:val="008B2BDB"/>
    <w:rsid w:val="008B3650"/>
    <w:rsid w:val="008B531B"/>
    <w:rsid w:val="008B7AA6"/>
    <w:rsid w:val="008C0424"/>
    <w:rsid w:val="008C1128"/>
    <w:rsid w:val="008C2B9E"/>
    <w:rsid w:val="008C42A7"/>
    <w:rsid w:val="008C6F9C"/>
    <w:rsid w:val="008D0142"/>
    <w:rsid w:val="008D20EB"/>
    <w:rsid w:val="008D3C39"/>
    <w:rsid w:val="008D4BC7"/>
    <w:rsid w:val="008E57D6"/>
    <w:rsid w:val="008E58E4"/>
    <w:rsid w:val="008E712A"/>
    <w:rsid w:val="008E7CDD"/>
    <w:rsid w:val="008F1F09"/>
    <w:rsid w:val="008F22F3"/>
    <w:rsid w:val="008F6369"/>
    <w:rsid w:val="008F6782"/>
    <w:rsid w:val="009014C9"/>
    <w:rsid w:val="00905553"/>
    <w:rsid w:val="00905D94"/>
    <w:rsid w:val="00907E60"/>
    <w:rsid w:val="00914936"/>
    <w:rsid w:val="00920065"/>
    <w:rsid w:val="00920DCE"/>
    <w:rsid w:val="00922107"/>
    <w:rsid w:val="0092318C"/>
    <w:rsid w:val="00927B7D"/>
    <w:rsid w:val="00931782"/>
    <w:rsid w:val="00932A74"/>
    <w:rsid w:val="009335D0"/>
    <w:rsid w:val="0093405F"/>
    <w:rsid w:val="00937794"/>
    <w:rsid w:val="00937E54"/>
    <w:rsid w:val="009401A1"/>
    <w:rsid w:val="00941F18"/>
    <w:rsid w:val="00943D25"/>
    <w:rsid w:val="00944FEC"/>
    <w:rsid w:val="00945235"/>
    <w:rsid w:val="00945F4D"/>
    <w:rsid w:val="00946690"/>
    <w:rsid w:val="00947921"/>
    <w:rsid w:val="009507F8"/>
    <w:rsid w:val="0095354C"/>
    <w:rsid w:val="00954099"/>
    <w:rsid w:val="009547CA"/>
    <w:rsid w:val="00954F32"/>
    <w:rsid w:val="009563B4"/>
    <w:rsid w:val="00956DF9"/>
    <w:rsid w:val="00957942"/>
    <w:rsid w:val="009613DE"/>
    <w:rsid w:val="00964041"/>
    <w:rsid w:val="00964FEC"/>
    <w:rsid w:val="00965449"/>
    <w:rsid w:val="00965F5A"/>
    <w:rsid w:val="009663E3"/>
    <w:rsid w:val="0097312D"/>
    <w:rsid w:val="009742D7"/>
    <w:rsid w:val="0097791E"/>
    <w:rsid w:val="00981AF6"/>
    <w:rsid w:val="00981F40"/>
    <w:rsid w:val="00984651"/>
    <w:rsid w:val="0098740D"/>
    <w:rsid w:val="009954FA"/>
    <w:rsid w:val="00995B2E"/>
    <w:rsid w:val="009A0213"/>
    <w:rsid w:val="009A1622"/>
    <w:rsid w:val="009A188D"/>
    <w:rsid w:val="009A5140"/>
    <w:rsid w:val="009A58E9"/>
    <w:rsid w:val="009B1677"/>
    <w:rsid w:val="009B34BA"/>
    <w:rsid w:val="009B7553"/>
    <w:rsid w:val="009C074B"/>
    <w:rsid w:val="009C07F6"/>
    <w:rsid w:val="009C1070"/>
    <w:rsid w:val="009C3056"/>
    <w:rsid w:val="009C40B2"/>
    <w:rsid w:val="009C525C"/>
    <w:rsid w:val="009C7A93"/>
    <w:rsid w:val="009D0AFE"/>
    <w:rsid w:val="009D176C"/>
    <w:rsid w:val="009D56CF"/>
    <w:rsid w:val="009D7226"/>
    <w:rsid w:val="009E37A1"/>
    <w:rsid w:val="009E7A36"/>
    <w:rsid w:val="009F0483"/>
    <w:rsid w:val="009F7FAC"/>
    <w:rsid w:val="00A038BC"/>
    <w:rsid w:val="00A10972"/>
    <w:rsid w:val="00A12788"/>
    <w:rsid w:val="00A12F8D"/>
    <w:rsid w:val="00A13100"/>
    <w:rsid w:val="00A14DF5"/>
    <w:rsid w:val="00A14EE5"/>
    <w:rsid w:val="00A1697E"/>
    <w:rsid w:val="00A22164"/>
    <w:rsid w:val="00A24A76"/>
    <w:rsid w:val="00A26A39"/>
    <w:rsid w:val="00A31235"/>
    <w:rsid w:val="00A379D3"/>
    <w:rsid w:val="00A407D7"/>
    <w:rsid w:val="00A41DF0"/>
    <w:rsid w:val="00A42B31"/>
    <w:rsid w:val="00A44C35"/>
    <w:rsid w:val="00A5393C"/>
    <w:rsid w:val="00A54063"/>
    <w:rsid w:val="00A55589"/>
    <w:rsid w:val="00A55EF7"/>
    <w:rsid w:val="00A574AC"/>
    <w:rsid w:val="00A6356F"/>
    <w:rsid w:val="00A63A64"/>
    <w:rsid w:val="00A71AA0"/>
    <w:rsid w:val="00A71B10"/>
    <w:rsid w:val="00A73B4A"/>
    <w:rsid w:val="00A73E4E"/>
    <w:rsid w:val="00A746F3"/>
    <w:rsid w:val="00A80B3B"/>
    <w:rsid w:val="00A839C6"/>
    <w:rsid w:val="00A90157"/>
    <w:rsid w:val="00A9366E"/>
    <w:rsid w:val="00A94638"/>
    <w:rsid w:val="00A97FC7"/>
    <w:rsid w:val="00AA1284"/>
    <w:rsid w:val="00AA5EC0"/>
    <w:rsid w:val="00AB1E48"/>
    <w:rsid w:val="00AB2D38"/>
    <w:rsid w:val="00AB70D9"/>
    <w:rsid w:val="00AB72D6"/>
    <w:rsid w:val="00AC00AB"/>
    <w:rsid w:val="00AC12AD"/>
    <w:rsid w:val="00AC19BC"/>
    <w:rsid w:val="00AC2B70"/>
    <w:rsid w:val="00AC5041"/>
    <w:rsid w:val="00AC7A5E"/>
    <w:rsid w:val="00AD5B1D"/>
    <w:rsid w:val="00AD701A"/>
    <w:rsid w:val="00AD79BA"/>
    <w:rsid w:val="00AE1EE5"/>
    <w:rsid w:val="00AE6CEA"/>
    <w:rsid w:val="00AE7A30"/>
    <w:rsid w:val="00AF3DCE"/>
    <w:rsid w:val="00AF6A8D"/>
    <w:rsid w:val="00AF7F51"/>
    <w:rsid w:val="00B0162E"/>
    <w:rsid w:val="00B02C15"/>
    <w:rsid w:val="00B048D7"/>
    <w:rsid w:val="00B04F38"/>
    <w:rsid w:val="00B05FDD"/>
    <w:rsid w:val="00B06723"/>
    <w:rsid w:val="00B06A0B"/>
    <w:rsid w:val="00B0775B"/>
    <w:rsid w:val="00B11022"/>
    <w:rsid w:val="00B12C5E"/>
    <w:rsid w:val="00B145D1"/>
    <w:rsid w:val="00B15126"/>
    <w:rsid w:val="00B20634"/>
    <w:rsid w:val="00B21146"/>
    <w:rsid w:val="00B307B1"/>
    <w:rsid w:val="00B31998"/>
    <w:rsid w:val="00B33AB4"/>
    <w:rsid w:val="00B350B7"/>
    <w:rsid w:val="00B35C7C"/>
    <w:rsid w:val="00B36147"/>
    <w:rsid w:val="00B374C0"/>
    <w:rsid w:val="00B4046B"/>
    <w:rsid w:val="00B40FD0"/>
    <w:rsid w:val="00B41A74"/>
    <w:rsid w:val="00B432E4"/>
    <w:rsid w:val="00B43925"/>
    <w:rsid w:val="00B442CB"/>
    <w:rsid w:val="00B44AB3"/>
    <w:rsid w:val="00B5154F"/>
    <w:rsid w:val="00B53264"/>
    <w:rsid w:val="00B54D6C"/>
    <w:rsid w:val="00B559B2"/>
    <w:rsid w:val="00B60BB9"/>
    <w:rsid w:val="00B62D89"/>
    <w:rsid w:val="00B631B9"/>
    <w:rsid w:val="00B63F9C"/>
    <w:rsid w:val="00B6674F"/>
    <w:rsid w:val="00B66FF4"/>
    <w:rsid w:val="00B7138C"/>
    <w:rsid w:val="00B71F1C"/>
    <w:rsid w:val="00B7396A"/>
    <w:rsid w:val="00B73BDC"/>
    <w:rsid w:val="00B74FAB"/>
    <w:rsid w:val="00B765E5"/>
    <w:rsid w:val="00B8085F"/>
    <w:rsid w:val="00B82B24"/>
    <w:rsid w:val="00B8322C"/>
    <w:rsid w:val="00B9001E"/>
    <w:rsid w:val="00B92D41"/>
    <w:rsid w:val="00B9510B"/>
    <w:rsid w:val="00B962E2"/>
    <w:rsid w:val="00BA33E1"/>
    <w:rsid w:val="00BA4417"/>
    <w:rsid w:val="00BA66E7"/>
    <w:rsid w:val="00BA7B31"/>
    <w:rsid w:val="00BB161D"/>
    <w:rsid w:val="00BB282B"/>
    <w:rsid w:val="00BB33C6"/>
    <w:rsid w:val="00BB449E"/>
    <w:rsid w:val="00BB744E"/>
    <w:rsid w:val="00BB75F2"/>
    <w:rsid w:val="00BC2408"/>
    <w:rsid w:val="00BC2BF7"/>
    <w:rsid w:val="00BC4745"/>
    <w:rsid w:val="00BC4A0C"/>
    <w:rsid w:val="00BC4F36"/>
    <w:rsid w:val="00BC5E73"/>
    <w:rsid w:val="00BC791F"/>
    <w:rsid w:val="00BD0321"/>
    <w:rsid w:val="00BD7235"/>
    <w:rsid w:val="00BE149E"/>
    <w:rsid w:val="00BE20DA"/>
    <w:rsid w:val="00BE3BB5"/>
    <w:rsid w:val="00BE58A3"/>
    <w:rsid w:val="00BE5A41"/>
    <w:rsid w:val="00BE7B69"/>
    <w:rsid w:val="00BF0DD7"/>
    <w:rsid w:val="00BF1708"/>
    <w:rsid w:val="00BF2A0D"/>
    <w:rsid w:val="00BF4511"/>
    <w:rsid w:val="00BF53B8"/>
    <w:rsid w:val="00C009AB"/>
    <w:rsid w:val="00C02163"/>
    <w:rsid w:val="00C024E1"/>
    <w:rsid w:val="00C03AEC"/>
    <w:rsid w:val="00C07C22"/>
    <w:rsid w:val="00C12FEA"/>
    <w:rsid w:val="00C137D8"/>
    <w:rsid w:val="00C15DF6"/>
    <w:rsid w:val="00C167B6"/>
    <w:rsid w:val="00C17ED9"/>
    <w:rsid w:val="00C205F6"/>
    <w:rsid w:val="00C214F9"/>
    <w:rsid w:val="00C22350"/>
    <w:rsid w:val="00C22D7B"/>
    <w:rsid w:val="00C230CB"/>
    <w:rsid w:val="00C232E9"/>
    <w:rsid w:val="00C24519"/>
    <w:rsid w:val="00C30F9F"/>
    <w:rsid w:val="00C3342D"/>
    <w:rsid w:val="00C362AD"/>
    <w:rsid w:val="00C36E1E"/>
    <w:rsid w:val="00C4095A"/>
    <w:rsid w:val="00C41CDC"/>
    <w:rsid w:val="00C4203A"/>
    <w:rsid w:val="00C4398D"/>
    <w:rsid w:val="00C440B7"/>
    <w:rsid w:val="00C44E36"/>
    <w:rsid w:val="00C466E1"/>
    <w:rsid w:val="00C516FC"/>
    <w:rsid w:val="00C524E1"/>
    <w:rsid w:val="00C54FE5"/>
    <w:rsid w:val="00C579C9"/>
    <w:rsid w:val="00C70242"/>
    <w:rsid w:val="00C704F4"/>
    <w:rsid w:val="00C72342"/>
    <w:rsid w:val="00C73686"/>
    <w:rsid w:val="00C74417"/>
    <w:rsid w:val="00C771CE"/>
    <w:rsid w:val="00C80930"/>
    <w:rsid w:val="00C86E85"/>
    <w:rsid w:val="00C90006"/>
    <w:rsid w:val="00C90307"/>
    <w:rsid w:val="00C90ADA"/>
    <w:rsid w:val="00C91FC8"/>
    <w:rsid w:val="00C933B8"/>
    <w:rsid w:val="00C95222"/>
    <w:rsid w:val="00C96353"/>
    <w:rsid w:val="00CA0A74"/>
    <w:rsid w:val="00CA0E35"/>
    <w:rsid w:val="00CA161F"/>
    <w:rsid w:val="00CA1B66"/>
    <w:rsid w:val="00CA4660"/>
    <w:rsid w:val="00CA4F72"/>
    <w:rsid w:val="00CB1617"/>
    <w:rsid w:val="00CB1AE9"/>
    <w:rsid w:val="00CB3DFA"/>
    <w:rsid w:val="00CB53BE"/>
    <w:rsid w:val="00CB5B17"/>
    <w:rsid w:val="00CB79A3"/>
    <w:rsid w:val="00CC2419"/>
    <w:rsid w:val="00CC35AB"/>
    <w:rsid w:val="00CD0FB1"/>
    <w:rsid w:val="00CD3A7B"/>
    <w:rsid w:val="00CD3E24"/>
    <w:rsid w:val="00CE14E5"/>
    <w:rsid w:val="00CE1775"/>
    <w:rsid w:val="00CE1FD7"/>
    <w:rsid w:val="00CE3368"/>
    <w:rsid w:val="00CE7A57"/>
    <w:rsid w:val="00CF0720"/>
    <w:rsid w:val="00CF214B"/>
    <w:rsid w:val="00CF26BC"/>
    <w:rsid w:val="00CF4A1B"/>
    <w:rsid w:val="00CF4D04"/>
    <w:rsid w:val="00D002F0"/>
    <w:rsid w:val="00D03658"/>
    <w:rsid w:val="00D03ABD"/>
    <w:rsid w:val="00D07AFB"/>
    <w:rsid w:val="00D07C09"/>
    <w:rsid w:val="00D11C6C"/>
    <w:rsid w:val="00D138DD"/>
    <w:rsid w:val="00D13E6B"/>
    <w:rsid w:val="00D1437C"/>
    <w:rsid w:val="00D17304"/>
    <w:rsid w:val="00D214D8"/>
    <w:rsid w:val="00D231E3"/>
    <w:rsid w:val="00D25AAB"/>
    <w:rsid w:val="00D27263"/>
    <w:rsid w:val="00D27787"/>
    <w:rsid w:val="00D27F03"/>
    <w:rsid w:val="00D306CC"/>
    <w:rsid w:val="00D31AE7"/>
    <w:rsid w:val="00D34D61"/>
    <w:rsid w:val="00D35471"/>
    <w:rsid w:val="00D35FB0"/>
    <w:rsid w:val="00D36050"/>
    <w:rsid w:val="00D368CF"/>
    <w:rsid w:val="00D47422"/>
    <w:rsid w:val="00D50716"/>
    <w:rsid w:val="00D51A80"/>
    <w:rsid w:val="00D54809"/>
    <w:rsid w:val="00D60C7E"/>
    <w:rsid w:val="00D6192F"/>
    <w:rsid w:val="00D6307C"/>
    <w:rsid w:val="00D63189"/>
    <w:rsid w:val="00D641D6"/>
    <w:rsid w:val="00D65D98"/>
    <w:rsid w:val="00D67231"/>
    <w:rsid w:val="00D712B6"/>
    <w:rsid w:val="00D7519D"/>
    <w:rsid w:val="00D77851"/>
    <w:rsid w:val="00D80A05"/>
    <w:rsid w:val="00D80D60"/>
    <w:rsid w:val="00D82613"/>
    <w:rsid w:val="00D826E5"/>
    <w:rsid w:val="00D8607A"/>
    <w:rsid w:val="00D9215A"/>
    <w:rsid w:val="00D93A9E"/>
    <w:rsid w:val="00D97778"/>
    <w:rsid w:val="00DA113D"/>
    <w:rsid w:val="00DA24E1"/>
    <w:rsid w:val="00DA269B"/>
    <w:rsid w:val="00DA5509"/>
    <w:rsid w:val="00DB04B7"/>
    <w:rsid w:val="00DB282E"/>
    <w:rsid w:val="00DB43B6"/>
    <w:rsid w:val="00DB54D6"/>
    <w:rsid w:val="00DC0266"/>
    <w:rsid w:val="00DC1300"/>
    <w:rsid w:val="00DC34DF"/>
    <w:rsid w:val="00DC49EB"/>
    <w:rsid w:val="00DC57EB"/>
    <w:rsid w:val="00DD1B9D"/>
    <w:rsid w:val="00DD1F79"/>
    <w:rsid w:val="00DD4368"/>
    <w:rsid w:val="00DD5C44"/>
    <w:rsid w:val="00DD6D77"/>
    <w:rsid w:val="00DD6D9B"/>
    <w:rsid w:val="00DD7529"/>
    <w:rsid w:val="00DE0369"/>
    <w:rsid w:val="00DE2378"/>
    <w:rsid w:val="00DE28BB"/>
    <w:rsid w:val="00DE4DA5"/>
    <w:rsid w:val="00DE4E80"/>
    <w:rsid w:val="00DE6035"/>
    <w:rsid w:val="00DE6CAE"/>
    <w:rsid w:val="00DF1D23"/>
    <w:rsid w:val="00DF28C3"/>
    <w:rsid w:val="00DF28FB"/>
    <w:rsid w:val="00DF41C9"/>
    <w:rsid w:val="00DF4787"/>
    <w:rsid w:val="00DF547F"/>
    <w:rsid w:val="00DF6305"/>
    <w:rsid w:val="00DF7814"/>
    <w:rsid w:val="00E01252"/>
    <w:rsid w:val="00E0179C"/>
    <w:rsid w:val="00E0254D"/>
    <w:rsid w:val="00E04613"/>
    <w:rsid w:val="00E07371"/>
    <w:rsid w:val="00E076B8"/>
    <w:rsid w:val="00E07801"/>
    <w:rsid w:val="00E10490"/>
    <w:rsid w:val="00E10A12"/>
    <w:rsid w:val="00E12166"/>
    <w:rsid w:val="00E133E3"/>
    <w:rsid w:val="00E14BD8"/>
    <w:rsid w:val="00E16F20"/>
    <w:rsid w:val="00E2172D"/>
    <w:rsid w:val="00E250D6"/>
    <w:rsid w:val="00E30010"/>
    <w:rsid w:val="00E31C75"/>
    <w:rsid w:val="00E33B60"/>
    <w:rsid w:val="00E341FB"/>
    <w:rsid w:val="00E353E2"/>
    <w:rsid w:val="00E354C4"/>
    <w:rsid w:val="00E37B36"/>
    <w:rsid w:val="00E40B43"/>
    <w:rsid w:val="00E42753"/>
    <w:rsid w:val="00E45C0F"/>
    <w:rsid w:val="00E46CD4"/>
    <w:rsid w:val="00E476BF"/>
    <w:rsid w:val="00E50A77"/>
    <w:rsid w:val="00E54088"/>
    <w:rsid w:val="00E55DA1"/>
    <w:rsid w:val="00E55DE4"/>
    <w:rsid w:val="00E55DFA"/>
    <w:rsid w:val="00E64CE8"/>
    <w:rsid w:val="00E65C15"/>
    <w:rsid w:val="00E66AD0"/>
    <w:rsid w:val="00E74466"/>
    <w:rsid w:val="00E752ED"/>
    <w:rsid w:val="00E80B7E"/>
    <w:rsid w:val="00E81904"/>
    <w:rsid w:val="00E82683"/>
    <w:rsid w:val="00E83523"/>
    <w:rsid w:val="00E87B8C"/>
    <w:rsid w:val="00E87EF5"/>
    <w:rsid w:val="00E9058C"/>
    <w:rsid w:val="00E958D1"/>
    <w:rsid w:val="00E9605E"/>
    <w:rsid w:val="00E96930"/>
    <w:rsid w:val="00E96D6C"/>
    <w:rsid w:val="00EA027B"/>
    <w:rsid w:val="00EA12C5"/>
    <w:rsid w:val="00EA41E3"/>
    <w:rsid w:val="00EA4536"/>
    <w:rsid w:val="00EA7470"/>
    <w:rsid w:val="00EA75AD"/>
    <w:rsid w:val="00EB49FE"/>
    <w:rsid w:val="00EB5BB7"/>
    <w:rsid w:val="00EC39EA"/>
    <w:rsid w:val="00EC49EA"/>
    <w:rsid w:val="00EC65E5"/>
    <w:rsid w:val="00EC6FB8"/>
    <w:rsid w:val="00EC772B"/>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2B2F"/>
    <w:rsid w:val="00EF3AED"/>
    <w:rsid w:val="00F038D3"/>
    <w:rsid w:val="00F0552C"/>
    <w:rsid w:val="00F06571"/>
    <w:rsid w:val="00F06766"/>
    <w:rsid w:val="00F1048B"/>
    <w:rsid w:val="00F12E06"/>
    <w:rsid w:val="00F14BDA"/>
    <w:rsid w:val="00F15B42"/>
    <w:rsid w:val="00F20C9C"/>
    <w:rsid w:val="00F22B07"/>
    <w:rsid w:val="00F24220"/>
    <w:rsid w:val="00F2782D"/>
    <w:rsid w:val="00F30157"/>
    <w:rsid w:val="00F34F2D"/>
    <w:rsid w:val="00F407C0"/>
    <w:rsid w:val="00F40CD0"/>
    <w:rsid w:val="00F522A5"/>
    <w:rsid w:val="00F52576"/>
    <w:rsid w:val="00F537B3"/>
    <w:rsid w:val="00F54F2A"/>
    <w:rsid w:val="00F55679"/>
    <w:rsid w:val="00F558E6"/>
    <w:rsid w:val="00F62B5E"/>
    <w:rsid w:val="00F63B75"/>
    <w:rsid w:val="00F63E7E"/>
    <w:rsid w:val="00F647F2"/>
    <w:rsid w:val="00F71D30"/>
    <w:rsid w:val="00F721F6"/>
    <w:rsid w:val="00F73A84"/>
    <w:rsid w:val="00F75980"/>
    <w:rsid w:val="00F75A49"/>
    <w:rsid w:val="00F771F2"/>
    <w:rsid w:val="00F82346"/>
    <w:rsid w:val="00F85E73"/>
    <w:rsid w:val="00F929E5"/>
    <w:rsid w:val="00F92D83"/>
    <w:rsid w:val="00F93AC6"/>
    <w:rsid w:val="00FA1037"/>
    <w:rsid w:val="00FA1A64"/>
    <w:rsid w:val="00FA44F8"/>
    <w:rsid w:val="00FA7015"/>
    <w:rsid w:val="00FB03D9"/>
    <w:rsid w:val="00FB042D"/>
    <w:rsid w:val="00FB18D2"/>
    <w:rsid w:val="00FB215A"/>
    <w:rsid w:val="00FB21C5"/>
    <w:rsid w:val="00FC135D"/>
    <w:rsid w:val="00FC47B7"/>
    <w:rsid w:val="00FC6045"/>
    <w:rsid w:val="00FD221D"/>
    <w:rsid w:val="00FD2567"/>
    <w:rsid w:val="00FD7121"/>
    <w:rsid w:val="00FD7246"/>
    <w:rsid w:val="00FD7407"/>
    <w:rsid w:val="00FD7438"/>
    <w:rsid w:val="00FD7681"/>
    <w:rsid w:val="00FE4100"/>
    <w:rsid w:val="00FE5710"/>
    <w:rsid w:val="00FE69CA"/>
    <w:rsid w:val="00FE775A"/>
    <w:rsid w:val="00FF0C47"/>
    <w:rsid w:val="00FF15DE"/>
    <w:rsid w:val="00FF2E84"/>
    <w:rsid w:val="00FF3EF2"/>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72B"/>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60340187">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24404396">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092436255">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 w:id="212653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B57E1-EEBB-4DDC-BB8B-13623DEE9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94</Pages>
  <Words>25725</Words>
  <Characters>188980</Characters>
  <Application>Microsoft Office Word</Application>
  <DocSecurity>0</DocSecurity>
  <Lines>1574</Lines>
  <Paragraphs>428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214277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Клыкова Екатерина Александровна</cp:lastModifiedBy>
  <cp:revision>4</cp:revision>
  <cp:lastPrinted>2026-01-15T07:45:00Z</cp:lastPrinted>
  <dcterms:created xsi:type="dcterms:W3CDTF">2026-01-15T05:41:00Z</dcterms:created>
  <dcterms:modified xsi:type="dcterms:W3CDTF">2026-01-15T07:45:00Z</dcterms:modified>
</cp:coreProperties>
</file>